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4B57A6">
      <w:pPr>
        <w:spacing w:before="600" w:after="360" w:line="240" w:lineRule="atLeast"/>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0336EB" w:rsidRDefault="004B57A6" w:rsidP="004B57A6">
      <w:pPr>
        <w:spacing w:before="120"/>
        <w:ind w:left="2940" w:hanging="2940"/>
        <w:jc w:val="center"/>
        <w:rPr>
          <w:rFonts w:ascii="Arial Black" w:hAnsi="Arial Black" w:cs="Arial"/>
          <w:b/>
          <w:bCs/>
          <w:snapToGrid w:val="0"/>
          <w:sz w:val="36"/>
          <w:szCs w:val="24"/>
          <w:lang w:eastAsia="cs-CZ"/>
        </w:rPr>
      </w:pPr>
    </w:p>
    <w:p w:rsidR="004B57A6" w:rsidRPr="004B57A6" w:rsidRDefault="004B57A6" w:rsidP="004B57A6">
      <w:pPr>
        <w:spacing w:before="120"/>
        <w:ind w:left="2940" w:hanging="2231"/>
        <w:jc w:val="center"/>
        <w:rPr>
          <w:rFonts w:ascii="Arial Black" w:hAnsi="Arial Black" w:cs="Arial"/>
          <w:b/>
          <w:bCs/>
          <w:caps/>
          <w:snapToGrid w:val="0"/>
          <w:sz w:val="32"/>
          <w:szCs w:val="24"/>
          <w:lang w:eastAsia="cs-CZ"/>
          <w14:shadow w14:blurRad="0" w14:dist="25400" w14:dir="135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jc w:val="center"/>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Default="004B57A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Default="00610806" w:rsidP="004B57A6">
      <w:pPr>
        <w:spacing w:before="240"/>
        <w:ind w:left="2940" w:hanging="2940"/>
        <w:rPr>
          <w:rFonts w:ascii="Arial" w:hAnsi="Arial"/>
          <w:b/>
          <w:caps/>
          <w:snapToGrid w:val="0"/>
          <w:sz w:val="36"/>
          <w:szCs w:val="24"/>
          <w:lang w:eastAsia="cs-CZ"/>
        </w:rPr>
      </w:pPr>
    </w:p>
    <w:p w:rsidR="00610806" w:rsidRPr="000336EB" w:rsidRDefault="00610806" w:rsidP="004B57A6">
      <w:pPr>
        <w:spacing w:before="240"/>
        <w:ind w:left="2940" w:hanging="2940"/>
        <w:rPr>
          <w:rFonts w:ascii="Arial" w:hAnsi="Arial"/>
          <w:b/>
          <w:caps/>
          <w:snapToGrid w:val="0"/>
          <w:sz w:val="36"/>
          <w:szCs w:val="24"/>
          <w:lang w:eastAsia="cs-CZ"/>
        </w:rPr>
      </w:pPr>
    </w:p>
    <w:p w:rsidR="004B57A6" w:rsidRPr="000336EB" w:rsidRDefault="004B57A6" w:rsidP="004B57A6">
      <w:pPr>
        <w:spacing w:before="240"/>
        <w:ind w:left="2940" w:hanging="2940"/>
        <w:rPr>
          <w:rFonts w:ascii="Arial" w:hAnsi="Arial"/>
          <w:b/>
          <w:caps/>
          <w:snapToGrid w:val="0"/>
          <w:sz w:val="36"/>
          <w:szCs w:val="24"/>
          <w:lang w:eastAsia="cs-CZ"/>
        </w:rPr>
      </w:pP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 xml:space="preserve">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w:t>
      </w:r>
      <w:r w:rsidRPr="00C15C32">
        <w:rPr>
          <w:rFonts w:ascii="Arial" w:hAnsi="Arial" w:cs="Arial"/>
          <w:iCs/>
          <w:lang w:eastAsia="cs-CZ"/>
        </w:rPr>
        <w:lastRenderedPageBreak/>
        <w:t>dispoziční a provozní vlastnosti, vzhled a umožňující sestavit podrobný soupis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lang w:eastAsia="cs-CZ"/>
        </w:rPr>
      </w:pPr>
      <w:r w:rsidRPr="00C15C32">
        <w:rPr>
          <w:rFonts w:ascii="Arial" w:hAnsi="Arial" w:cs="Arial"/>
          <w:b/>
          <w:iCs/>
          <w:lang w:eastAsia="cs-CZ"/>
        </w:rPr>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jsou </w:t>
      </w:r>
      <w:r w:rsidRPr="00C15C32">
        <w:rPr>
          <w:rFonts w:ascii="StempelGaramondLTPro-Roman" w:hAnsi="StempelGaramondLTPro-Roman" w:cs="StempelGaramondLTPro-Roman"/>
          <w:lang w:eastAsia="cs-CZ"/>
        </w:rPr>
        <w:t>náklady nezbytné pro zhotovení stavby, spole</w:t>
      </w:r>
      <w:r w:rsidRPr="00C15C32">
        <w:rPr>
          <w:rFonts w:ascii="StempelGaramondLTPro-Roman+01" w:hAnsi="StempelGaramondLTPro-Roman+01" w:cs="StempelGaramondLTPro-Roman+01"/>
          <w:lang w:eastAsia="cs-CZ"/>
        </w:rPr>
        <w:t>č</w:t>
      </w:r>
      <w:r w:rsidRPr="00C15C32">
        <w:rPr>
          <w:rFonts w:ascii="StempelGaramondLTPro-Roman" w:hAnsi="StempelGaramondLTPro-Roman" w:cs="StempelGaramondLTPro-Roman"/>
          <w:lang w:eastAsia="cs-CZ"/>
        </w:rPr>
        <w:t>né pro celou stavbu, nezahrnuté v soupisech stavebních prací jednotlivých stavebních objekt</w:t>
      </w:r>
      <w:r w:rsidRPr="00C15C32">
        <w:rPr>
          <w:rFonts w:ascii="StempelGaramondLTPro-Roman+01" w:hAnsi="StempelGaramondLTPro-Roman+01" w:cs="StempelGaramondLTPro-Roman+01"/>
          <w:lang w:eastAsia="cs-CZ"/>
        </w:rPr>
        <w:t xml:space="preserve">ů, </w:t>
      </w:r>
      <w:r w:rsidRPr="00C15C32">
        <w:rPr>
          <w:rFonts w:ascii="StempelGaramondLTPro-Roman" w:hAnsi="StempelGaramondLTPro-Roman" w:cs="StempelGaramondLTPro-Roman"/>
          <w:lang w:eastAsia="cs-CZ"/>
        </w:rPr>
        <w:t>in</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enýrských objekt</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nebo provozních soubor</w:t>
      </w:r>
      <w:r w:rsidRPr="00C15C32">
        <w:rPr>
          <w:rFonts w:ascii="StempelGaramondLTPro-Roman+01" w:hAnsi="StempelGaramondLTPro-Roman+01" w:cs="StempelGaramondLTPro-Roman+01"/>
          <w:lang w:eastAsia="cs-CZ"/>
        </w:rPr>
        <w:t>ů</w:t>
      </w:r>
      <w:r w:rsidRPr="00C15C32">
        <w:rPr>
          <w:rFonts w:ascii="StempelGaramondLTPro-Roman" w:hAnsi="StempelGaramondLTPro-Roman" w:cs="StempelGaramondLTPro-Roman"/>
          <w:lang w:eastAsia="cs-CZ"/>
        </w:rPr>
        <w:t>, jejichž předmětem jsou zejména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adavky související s vybudováním, provozem a likvidací za</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ízení staveni</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 ztí</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ené výrobní podmínky související s</w:t>
      </w:r>
      <w:r>
        <w:rPr>
          <w:rFonts w:ascii="StempelGaramondLTPro-Roman" w:hAnsi="StempelGaramondLTPro-Roman" w:cs="StempelGaramondLTPro-Roman"/>
          <w:lang w:eastAsia="cs-CZ"/>
        </w:rPr>
        <w:t> </w:t>
      </w:r>
      <w:r w:rsidRPr="00C15C32">
        <w:rPr>
          <w:rFonts w:ascii="StempelGaramondLTPro-Roman" w:hAnsi="StempelGaramondLTPro-Roman" w:cs="StempelGaramondLTPro-Roman"/>
          <w:lang w:eastAsia="cs-CZ"/>
        </w:rPr>
        <w:t>umíst</w:t>
      </w:r>
      <w:r w:rsidRPr="00C15C32">
        <w:rPr>
          <w:rFonts w:ascii="StempelGaramondLTPro-Roman+01" w:hAnsi="StempelGaramondLTPro-Roman+01" w:cs="StempelGaramondLTPro-Roman+01"/>
          <w:lang w:eastAsia="cs-CZ"/>
        </w:rPr>
        <w:t>ě</w:t>
      </w:r>
      <w:r w:rsidRPr="00C15C32">
        <w:rPr>
          <w:rFonts w:ascii="StempelGaramondLTPro-Roman" w:hAnsi="StempelGaramondLTPro-Roman" w:cs="StempelGaramondLTPro-Roman"/>
          <w:lang w:eastAsia="cs-CZ"/>
        </w:rPr>
        <w:t>ním stavby, provozními nebo do</w:t>
      </w:r>
      <w:r>
        <w:rPr>
          <w:rFonts w:ascii="StempelGaramondLTPro-Roman" w:hAnsi="StempelGaramondLTPro-Roman" w:cs="StempelGaramondLTPro-Roman"/>
          <w:lang w:eastAsia="cs-CZ"/>
        </w:rPr>
        <w:t>pravními omezeními, pokud jsou o</w:t>
      </w:r>
      <w:r w:rsidRPr="00C15C32">
        <w:rPr>
          <w:rFonts w:ascii="StempelGaramondLTPro-Roman" w:hAnsi="StempelGaramondLTPro-Roman" w:cs="StempelGaramondLTPro-Roman"/>
          <w:lang w:eastAsia="cs-CZ"/>
        </w:rPr>
        <w:t>bjednatelem po</w:t>
      </w:r>
      <w:r w:rsidRPr="00C15C32">
        <w:rPr>
          <w:rFonts w:ascii="StempelGaramondLTPro-Roman+01" w:hAnsi="StempelGaramondLTPro-Roman+01" w:cs="StempelGaramondLTPro-Roman+01"/>
          <w:lang w:eastAsia="cs-CZ"/>
        </w:rPr>
        <w:t>ž</w:t>
      </w:r>
      <w:r w:rsidRPr="00C15C32">
        <w:rPr>
          <w:rFonts w:ascii="StempelGaramondLTPro-Roman" w:hAnsi="StempelGaramondLTPro-Roman" w:cs="StempelGaramondLTPro-Roman"/>
          <w:lang w:eastAsia="cs-CZ"/>
        </w:rPr>
        <w:t>adovány,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ípadn</w:t>
      </w:r>
      <w:r w:rsidRPr="00C15C32">
        <w:rPr>
          <w:rFonts w:ascii="StempelGaramondLTPro-Roman+01" w:hAnsi="StempelGaramondLTPro-Roman+01" w:cs="StempelGaramondLTPro-Roman+01"/>
          <w:lang w:eastAsia="cs-CZ"/>
        </w:rPr>
        <w:t xml:space="preserve">ě </w:t>
      </w:r>
      <w:r w:rsidRPr="00C15C32">
        <w:rPr>
          <w:rFonts w:ascii="StempelGaramondLTPro-Roman" w:hAnsi="StempelGaramondLTPro-Roman" w:cs="StempelGaramondLTPro-Roman"/>
          <w:lang w:eastAsia="cs-CZ"/>
        </w:rPr>
        <w:t>pokud vyplývají z p</w:t>
      </w:r>
      <w:r w:rsidRPr="00C15C32">
        <w:rPr>
          <w:rFonts w:ascii="StempelGaramondLTPro-Roman+01" w:hAnsi="StempelGaramondLTPro-Roman+01" w:cs="StempelGaramondLTPro-Roman+01"/>
          <w:lang w:eastAsia="cs-CZ"/>
        </w:rPr>
        <w:t>ř</w:t>
      </w:r>
      <w:r w:rsidRPr="00C15C32">
        <w:rPr>
          <w:rFonts w:ascii="StempelGaramondLTPro-Roman" w:hAnsi="StempelGaramondLTPro-Roman" w:cs="StempelGaramondLTPro-Roman"/>
          <w:lang w:eastAsia="cs-CZ"/>
        </w:rPr>
        <w:t>íslu</w:t>
      </w:r>
      <w:r w:rsidRPr="00C15C32">
        <w:rPr>
          <w:rFonts w:ascii="StempelGaramondLTPro-Roman+01" w:hAnsi="StempelGaramondLTPro-Roman+01" w:cs="StempelGaramondLTPro-Roman+01"/>
          <w:lang w:eastAsia="cs-CZ"/>
        </w:rPr>
        <w:t>š</w:t>
      </w:r>
      <w:r w:rsidRPr="00C15C32">
        <w:rPr>
          <w:rFonts w:ascii="StempelGaramondLTPro-Roman" w:hAnsi="StempelGaramondLTPro-Roman" w:cs="StempelGaramondLTPro-Roman"/>
          <w:lang w:eastAsia="cs-CZ"/>
        </w:rPr>
        <w:t>né dokumentace.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b/>
          <w:iCs/>
          <w:lang w:eastAsia="cs-CZ"/>
        </w:rPr>
      </w:pPr>
      <w:r w:rsidRPr="00C15C32">
        <w:rPr>
          <w:rFonts w:ascii="Arial" w:hAnsi="Arial" w:cs="Arial"/>
          <w:b/>
          <w:bCs/>
          <w:iCs/>
          <w:lang w:eastAsia="cs-CZ"/>
        </w:rPr>
        <w:lastRenderedPageBreak/>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zabezpečujících dílčí technologický proces, který může být výrobní (výsledkem procesu je určitý 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4B57A6">
      <w:pPr>
        <w:numPr>
          <w:ilvl w:val="3"/>
          <w:numId w:val="4"/>
        </w:numPr>
        <w:tabs>
          <w:tab w:val="num" w:pos="1134"/>
        </w:tabs>
        <w:spacing w:after="0" w:line="240" w:lineRule="auto"/>
        <w:ind w:left="1134" w:hanging="1134"/>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Písemnosti touto smlouvou předpokládané (např. změny odpovědných osob, návrh na změny smlouvy, odstoupení od smlouvy, různé výzvy k plnění či placení) budou druhé smluvní straně zasílány: </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 xml:space="preserve">a jednou v digitální podobě ve formátech </w:t>
      </w:r>
      <w:proofErr w:type="spellStart"/>
      <w:r w:rsidRPr="00C15C32">
        <w:rPr>
          <w:rFonts w:ascii="Arial" w:hAnsi="Arial"/>
          <w:lang w:eastAsia="cs-CZ"/>
        </w:rPr>
        <w:t>pdf</w:t>
      </w:r>
      <w:proofErr w:type="spellEnd"/>
      <w:r w:rsidRPr="00C15C32">
        <w:rPr>
          <w:rFonts w:ascii="Arial" w:hAnsi="Arial"/>
          <w:lang w:eastAsia="cs-CZ"/>
        </w:rPr>
        <w:t xml:space="preserve"> a </w:t>
      </w:r>
      <w:proofErr w:type="spellStart"/>
      <w:r w:rsidRPr="00C15C32">
        <w:rPr>
          <w:rFonts w:ascii="Arial" w:hAnsi="Arial"/>
          <w:lang w:eastAsia="cs-CZ"/>
        </w:rPr>
        <w:t>dwg</w:t>
      </w:r>
      <w:proofErr w:type="spellEnd"/>
      <w:r w:rsidRPr="00C15C32">
        <w:rPr>
          <w:rFonts w:ascii="Arial" w:hAnsi="Arial"/>
          <w:lang w:eastAsia="cs-CZ"/>
        </w:rPr>
        <w: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w:t>
      </w:r>
      <w:r w:rsidRPr="00C15C32">
        <w:rPr>
          <w:rFonts w:ascii="Arial" w:hAnsi="Arial"/>
          <w:snapToGrid w:val="0"/>
          <w:lang w:eastAsia="cs-CZ"/>
        </w:rPr>
        <w:lastRenderedPageBreak/>
        <w:t xml:space="preserve">jednotkových cen cenové soustavy použité zhotovitelem v nabídce na tuto veřejnou zakázku snížené o </w:t>
      </w:r>
      <w:proofErr w:type="gramStart"/>
      <w:r w:rsidRPr="00C15C32">
        <w:rPr>
          <w:rFonts w:ascii="Arial" w:hAnsi="Arial"/>
          <w:snapToGrid w:val="0"/>
          <w:lang w:eastAsia="cs-CZ"/>
        </w:rPr>
        <w:t>20% , definované</w:t>
      </w:r>
      <w:proofErr w:type="gramEnd"/>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 xml:space="preserve">měnového listu nejpozději do </w:t>
      </w:r>
      <w:proofErr w:type="gramStart"/>
      <w:r w:rsidRPr="00C15C32">
        <w:rPr>
          <w:rFonts w:ascii="Arial" w:hAnsi="Arial"/>
          <w:snapToGrid w:val="0"/>
          <w:lang w:eastAsia="cs-CZ"/>
        </w:rPr>
        <w:t>10</w:t>
      </w:r>
      <w:r>
        <w:rPr>
          <w:rFonts w:ascii="Arial" w:hAnsi="Arial"/>
          <w:snapToGrid w:val="0"/>
          <w:lang w:eastAsia="cs-CZ"/>
        </w:rPr>
        <w:t>-</w:t>
      </w:r>
      <w:r w:rsidRPr="00C15C32">
        <w:rPr>
          <w:rFonts w:ascii="Arial" w:hAnsi="Arial"/>
          <w:snapToGrid w:val="0"/>
          <w:lang w:eastAsia="cs-CZ"/>
        </w:rPr>
        <w:t>ti</w:t>
      </w:r>
      <w:proofErr w:type="gramEnd"/>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Default="004B57A6" w:rsidP="004B57A6">
      <w:pPr>
        <w:tabs>
          <w:tab w:val="num" w:pos="1134"/>
          <w:tab w:val="left" w:pos="1276"/>
        </w:tabs>
        <w:rPr>
          <w:rFonts w:ascii="Arial" w:hAnsi="Arial"/>
          <w:sz w:val="24"/>
          <w:szCs w:val="24"/>
          <w:lang w:eastAsia="cs-CZ"/>
        </w:rPr>
      </w:pPr>
    </w:p>
    <w:p w:rsidR="00C85A44" w:rsidRDefault="00C85A44" w:rsidP="004B57A6">
      <w:pPr>
        <w:tabs>
          <w:tab w:val="num" w:pos="1134"/>
          <w:tab w:val="left" w:pos="1276"/>
        </w:tabs>
        <w:rPr>
          <w:rFonts w:ascii="Arial" w:hAnsi="Arial"/>
          <w:sz w:val="24"/>
          <w:szCs w:val="24"/>
          <w:lang w:eastAsia="cs-CZ"/>
        </w:rPr>
      </w:pPr>
    </w:p>
    <w:p w:rsidR="00C85A44" w:rsidRPr="000336EB" w:rsidRDefault="00C85A44" w:rsidP="004B57A6">
      <w:pPr>
        <w:tabs>
          <w:tab w:val="num" w:pos="1134"/>
          <w:tab w:val="left" w:pos="1276"/>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mlouvy, které 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3"/>
        <w:pBdr>
          <w:left w:val="single" w:sz="4" w:space="3" w:color="auto"/>
        </w:pBdr>
      </w:pPr>
      <w:r w:rsidRPr="000336EB">
        <w:t>Staveniště</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 xml:space="preserve">taveniště </w:t>
      </w:r>
      <w:r w:rsidRPr="00C15C32">
        <w:rPr>
          <w:rFonts w:ascii="Arial" w:hAnsi="Arial"/>
          <w:snapToGrid w:val="0"/>
          <w:lang w:eastAsia="cs-CZ"/>
        </w:rPr>
        <w:lastRenderedPageBreak/>
        <w:t>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taveništi identifikační tabuli v provedení a rozměrech obvyklých, s uvedením údajů o stavbě (zejména název stavby, termíny 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Default="004B57A6" w:rsidP="004B57A6">
      <w:pPr>
        <w:ind w:left="708"/>
        <w:rPr>
          <w:rFonts w:ascii="Arial" w:hAnsi="Arial"/>
          <w:sz w:val="24"/>
          <w:szCs w:val="24"/>
          <w:lang w:eastAsia="cs-CZ"/>
        </w:rPr>
      </w:pPr>
    </w:p>
    <w:p w:rsidR="00C85A44" w:rsidRPr="000336EB" w:rsidRDefault="00C85A44" w:rsidP="004B57A6">
      <w:pPr>
        <w:ind w:left="708"/>
        <w:rPr>
          <w:rFonts w:ascii="Arial" w:hAnsi="Arial"/>
          <w:sz w:val="24"/>
          <w:szCs w:val="24"/>
          <w:lang w:eastAsia="cs-CZ"/>
        </w:rPr>
      </w:pPr>
    </w:p>
    <w:p w:rsidR="004B57A6" w:rsidRPr="000336EB" w:rsidRDefault="004B57A6" w:rsidP="004B57A6">
      <w:pPr>
        <w:pStyle w:val="Styl3"/>
        <w:tabs>
          <w:tab w:val="clear" w:pos="720"/>
          <w:tab w:val="num" w:pos="1134"/>
        </w:tabs>
        <w:ind w:left="1134" w:hanging="1134"/>
      </w:pPr>
      <w:r w:rsidRPr="000336EB">
        <w:lastRenderedPageBreak/>
        <w:t>Stavební deník</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Default="004B57A6" w:rsidP="004B57A6">
      <w:pPr>
        <w:tabs>
          <w:tab w:val="num" w:pos="1134"/>
        </w:tabs>
        <w:rPr>
          <w:rFonts w:ascii="Arial" w:hAnsi="Arial"/>
          <w:snapToGrid w:val="0"/>
          <w:lang w:eastAsia="cs-CZ"/>
        </w:rPr>
      </w:pPr>
    </w:p>
    <w:p w:rsidR="00C85A44" w:rsidRDefault="00C85A44"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pStyle w:val="Styl3"/>
        <w:tabs>
          <w:tab w:val="clear" w:pos="720"/>
          <w:tab w:val="num" w:pos="1134"/>
        </w:tabs>
      </w:pPr>
      <w:r w:rsidRPr="000336EB">
        <w:lastRenderedPageBreak/>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Default="004B57A6"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rPr>
          <w:rFonts w:ascii="Arial" w:hAnsi="Arial"/>
          <w:snapToGrid w:val="0"/>
          <w:lang w:eastAsia="cs-CZ"/>
        </w:rPr>
      </w:pP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lastRenderedPageBreak/>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Default="004B57A6" w:rsidP="004B57A6">
      <w:pPr>
        <w:tabs>
          <w:tab w:val="num" w:pos="1134"/>
        </w:tabs>
        <w:spacing w:line="240" w:lineRule="atLeast"/>
        <w:rPr>
          <w:snapToGrid w:val="0"/>
          <w:color w:val="000000"/>
          <w:sz w:val="24"/>
          <w:lang w:eastAsia="cs-CZ"/>
        </w:rPr>
      </w:pPr>
    </w:p>
    <w:p w:rsidR="00C85A44" w:rsidRPr="000336EB" w:rsidRDefault="00C85A44"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lastRenderedPageBreak/>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případné zjištěné vady a 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 xml:space="preserve">hotovitel povinen pravidelně, a dále bez zbytečného odkladu vždy, pokud dojde ke změně podmínek práce, měřením </w:t>
      </w:r>
      <w:r w:rsidRPr="00C15C32">
        <w:rPr>
          <w:rFonts w:ascii="Arial" w:hAnsi="Arial"/>
          <w:snapToGrid w:val="0"/>
          <w:lang w:eastAsia="cs-CZ"/>
        </w:rPr>
        <w:lastRenderedPageBreak/>
        <w:t>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 xml:space="preserve">bjednateli nebo třetím osobám z titulu opomenutí, nedbalosti nebo neplněním podmínek vyplývajících </w:t>
      </w:r>
      <w:r w:rsidRPr="00C15C32">
        <w:rPr>
          <w:rFonts w:ascii="Arial" w:hAnsi="Arial"/>
          <w:snapToGrid w:val="0"/>
          <w:lang w:eastAsia="cs-CZ"/>
        </w:rPr>
        <w:lastRenderedPageBreak/>
        <w:t>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bjednatele a všechny dotčené orgány státní správy či jiné dotčené organizace. Objednatel je povinen rozhodnout o dalším 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obstarat na svůj náklad suroviny, provozní materiály, energie a jiné prostředky podle povahy technologického zařízení potřebné ke komplexnímu vyzkoušení a popřípadě též pro přípravu k němu.  Kvalifikované </w:t>
      </w:r>
      <w:r w:rsidRPr="00C15C32">
        <w:rPr>
          <w:rFonts w:ascii="Arial" w:hAnsi="Arial"/>
          <w:snapToGrid w:val="0"/>
          <w:lang w:eastAsia="cs-CZ"/>
        </w:rPr>
        <w:lastRenderedPageBreak/>
        <w:t>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4B57A6">
      <w:pPr>
        <w:numPr>
          <w:ilvl w:val="3"/>
          <w:numId w:val="4"/>
        </w:numPr>
        <w:tabs>
          <w:tab w:val="num" w:pos="1134"/>
          <w:tab w:val="num" w:pos="2340"/>
        </w:tabs>
        <w:spacing w:after="0" w:line="240" w:lineRule="auto"/>
        <w:ind w:left="1134" w:hanging="1134"/>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tři vyhotovení dokumentace skutečného provedení stavby a jedno vyhotovení v digitální podobě ve formátech </w:t>
      </w:r>
      <w:proofErr w:type="spellStart"/>
      <w:r w:rsidRPr="00C15C32">
        <w:rPr>
          <w:rFonts w:ascii="Arial" w:hAnsi="Arial"/>
          <w:snapToGrid w:val="0"/>
          <w:lang w:eastAsia="cs-CZ"/>
        </w:rPr>
        <w:t>pdf</w:t>
      </w:r>
      <w:proofErr w:type="spellEnd"/>
      <w:r w:rsidRPr="00C15C32">
        <w:rPr>
          <w:rFonts w:ascii="Arial" w:hAnsi="Arial"/>
          <w:snapToGrid w:val="0"/>
          <w:lang w:eastAsia="cs-CZ"/>
        </w:rPr>
        <w:t xml:space="preserve"> a </w:t>
      </w:r>
      <w:proofErr w:type="spellStart"/>
      <w:r w:rsidRPr="00C15C32">
        <w:rPr>
          <w:rFonts w:ascii="Arial" w:hAnsi="Arial"/>
          <w:snapToGrid w:val="0"/>
          <w:lang w:eastAsia="cs-CZ"/>
        </w:rPr>
        <w:t>dwg</w:t>
      </w:r>
      <w:proofErr w:type="spellEnd"/>
      <w:r w:rsidRPr="00C15C32">
        <w:rPr>
          <w:rFonts w:ascii="Arial" w:hAnsi="Arial"/>
          <w:snapToGrid w:val="0"/>
          <w:lang w:eastAsia="cs-CZ"/>
        </w:rPr>
        <w:t>;</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územní rozhodnutí;</w:t>
      </w:r>
    </w:p>
    <w:p w:rsidR="004B57A6"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lastRenderedPageBreak/>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 xml:space="preserve">zjistit nebo na ně </w:t>
      </w:r>
      <w:r>
        <w:rPr>
          <w:rFonts w:ascii="Arial" w:hAnsi="Arial"/>
          <w:snapToGrid w:val="0"/>
          <w:lang w:eastAsia="cs-CZ"/>
        </w:rPr>
        <w:lastRenderedPageBreak/>
        <w:t>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w:t>
      </w:r>
      <w:proofErr w:type="gramStart"/>
      <w:r w:rsidRPr="00A83792">
        <w:rPr>
          <w:rFonts w:ascii="Arial" w:hAnsi="Arial"/>
          <w:snapToGrid w:val="0"/>
          <w:lang w:eastAsia="cs-CZ"/>
        </w:rPr>
        <w:t>10ti</w:t>
      </w:r>
      <w:proofErr w:type="gramEnd"/>
      <w:r w:rsidRPr="00A83792">
        <w:rPr>
          <w:rFonts w:ascii="Arial" w:hAnsi="Arial"/>
          <w:snapToGrid w:val="0"/>
          <w:lang w:eastAsia="cs-CZ"/>
        </w:rPr>
        <w:t xml:space="preserve">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 xml:space="preserve">Zhotovitel je povinen nastoupit neprodleně k odstranění reklamované vady, nejpozději však do </w:t>
      </w:r>
      <w:proofErr w:type="gramStart"/>
      <w:r w:rsidRPr="00A83792">
        <w:rPr>
          <w:rFonts w:ascii="Arial" w:hAnsi="Arial"/>
          <w:snapToGrid w:val="0"/>
          <w:lang w:eastAsia="cs-CZ"/>
        </w:rPr>
        <w:t>15ti</w:t>
      </w:r>
      <w:proofErr w:type="gramEnd"/>
      <w:r w:rsidRPr="00A83792">
        <w:rPr>
          <w:rFonts w:ascii="Arial" w:hAnsi="Arial"/>
          <w:snapToGrid w:val="0"/>
          <w:lang w:eastAsia="cs-CZ"/>
        </w:rPr>
        <w:t xml:space="preserve">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 xml:space="preserve">hotovitel k odstranění reklamované vady ani do </w:t>
      </w:r>
      <w:proofErr w:type="gramStart"/>
      <w:r w:rsidRPr="00A83792">
        <w:rPr>
          <w:rFonts w:ascii="Arial" w:hAnsi="Arial"/>
          <w:snapToGrid w:val="0"/>
          <w:lang w:eastAsia="cs-CZ"/>
        </w:rPr>
        <w:t>20ti</w:t>
      </w:r>
      <w:proofErr w:type="gramEnd"/>
      <w:r w:rsidRPr="00A83792">
        <w:rPr>
          <w:rFonts w:ascii="Arial" w:hAnsi="Arial"/>
          <w:snapToGrid w:val="0"/>
          <w:lang w:eastAsia="cs-CZ"/>
        </w:rPr>
        <w:t xml:space="preserve">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Default="004B57A6" w:rsidP="004B57A6">
      <w:pPr>
        <w:tabs>
          <w:tab w:val="num" w:pos="1134"/>
        </w:tabs>
        <w:rPr>
          <w:rFonts w:ascii="Arial" w:hAnsi="Arial"/>
          <w:lang w:eastAsia="cs-CZ"/>
        </w:rPr>
      </w:pPr>
    </w:p>
    <w:p w:rsidR="00C85A44" w:rsidRDefault="00C85A44" w:rsidP="004B57A6">
      <w:pPr>
        <w:tabs>
          <w:tab w:val="num" w:pos="1134"/>
        </w:tabs>
        <w:rPr>
          <w:rFonts w:ascii="Arial" w:hAnsi="Arial"/>
          <w:lang w:eastAsia="cs-CZ"/>
        </w:rPr>
      </w:pPr>
    </w:p>
    <w:p w:rsidR="00C85A44" w:rsidRDefault="00C85A44" w:rsidP="004B57A6">
      <w:pPr>
        <w:tabs>
          <w:tab w:val="num" w:pos="1134"/>
        </w:tabs>
        <w:rPr>
          <w:rFonts w:ascii="Arial" w:hAnsi="Arial"/>
          <w:lang w:eastAsia="cs-CZ"/>
        </w:rPr>
      </w:pPr>
    </w:p>
    <w:p w:rsidR="00C85A44" w:rsidRPr="00A83792" w:rsidRDefault="00C85A44" w:rsidP="004B57A6">
      <w:pPr>
        <w:tabs>
          <w:tab w:val="num" w:pos="1134"/>
        </w:tabs>
        <w:rPr>
          <w:rFonts w:ascii="Arial" w:hAnsi="Arial"/>
          <w:lang w:eastAsia="cs-CZ"/>
        </w:rPr>
      </w:pPr>
    </w:p>
    <w:p w:rsidR="004B57A6" w:rsidRPr="000336EB" w:rsidRDefault="004B57A6" w:rsidP="004B57A6">
      <w:pPr>
        <w:pStyle w:val="Styl5"/>
      </w:pPr>
      <w:r w:rsidRPr="000336EB">
        <w:lastRenderedPageBreak/>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lastRenderedPageBreak/>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Default="004B57A6" w:rsidP="004B57A6">
      <w:pPr>
        <w:spacing w:line="240" w:lineRule="atLeast"/>
        <w:rPr>
          <w:rFonts w:ascii="Arial" w:hAnsi="Arial"/>
          <w:snapToGrid w:val="0"/>
          <w:color w:val="000000"/>
          <w:sz w:val="24"/>
          <w:lang w:eastAsia="cs-CZ"/>
        </w:rPr>
      </w:pPr>
    </w:p>
    <w:p w:rsidR="00C85A44" w:rsidRPr="000336EB" w:rsidRDefault="00C85A44"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lastRenderedPageBreak/>
        <w:t>Odstoupení od smlouvy</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Důvo</w:t>
      </w:r>
      <w:r>
        <w:rPr>
          <w:rFonts w:ascii="Arial" w:hAnsi="Arial"/>
          <w:sz w:val="24"/>
          <w:szCs w:val="24"/>
          <w:u w:val="single"/>
          <w:lang w:eastAsia="cs-CZ"/>
        </w:rPr>
        <w:t>dy opravňující k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Nastanou-li u některé ze smluvních stran skut</w:t>
      </w:r>
      <w:r>
        <w:rPr>
          <w:rFonts w:ascii="Arial" w:hAnsi="Arial"/>
          <w:snapToGrid w:val="0"/>
          <w:lang w:eastAsia="cs-CZ"/>
        </w:rPr>
        <w:t>ečnosti bránící řádnému plnění s</w:t>
      </w:r>
      <w:r w:rsidRPr="00A83792">
        <w:rPr>
          <w:rFonts w:ascii="Arial" w:hAnsi="Arial"/>
          <w:snapToGrid w:val="0"/>
          <w:lang w:eastAsia="cs-CZ"/>
        </w:rPr>
        <w:t>mlouvy je tato smluvní strana povinna to bez zbytečného odkladu oznámit druhé smluvní straně a vyvolat jednání zástupců oprávněných k</w:t>
      </w:r>
      <w:r>
        <w:rPr>
          <w:rFonts w:ascii="Arial" w:hAnsi="Arial"/>
          <w:snapToGrid w:val="0"/>
          <w:lang w:eastAsia="cs-CZ"/>
        </w:rPr>
        <w:t> </w:t>
      </w:r>
      <w:r w:rsidRPr="00A83792">
        <w:rPr>
          <w:rFonts w:ascii="Arial" w:hAnsi="Arial"/>
          <w:snapToGrid w:val="0"/>
          <w:lang w:eastAsia="cs-CZ"/>
        </w:rPr>
        <w:t>po</w:t>
      </w:r>
      <w:r>
        <w:rPr>
          <w:rFonts w:ascii="Arial" w:hAnsi="Arial"/>
          <w:snapToGrid w:val="0"/>
          <w:lang w:eastAsia="cs-CZ"/>
        </w:rPr>
        <w:t>d</w:t>
      </w:r>
      <w:r w:rsidRPr="00A83792">
        <w:rPr>
          <w:rFonts w:ascii="Arial" w:hAnsi="Arial"/>
          <w:snapToGrid w:val="0"/>
          <w:lang w:eastAsia="cs-CZ"/>
        </w:rPr>
        <w:t>pisu</w:t>
      </w:r>
      <w:r>
        <w:rPr>
          <w:rFonts w:ascii="Arial" w:hAnsi="Arial"/>
          <w:snapToGrid w:val="0"/>
          <w:lang w:eastAsia="cs-CZ"/>
        </w:rPr>
        <w:t xml:space="preserve"> s</w:t>
      </w:r>
      <w:r w:rsidRPr="00A83792">
        <w:rPr>
          <w:rFonts w:ascii="Arial" w:hAnsi="Arial"/>
          <w:snapToGrid w:val="0"/>
          <w:lang w:eastAsia="cs-CZ"/>
        </w:rPr>
        <w:t>mlouvy.</w:t>
      </w:r>
    </w:p>
    <w:p w:rsidR="004B57A6" w:rsidRPr="00A83792" w:rsidRDefault="004B57A6" w:rsidP="004B57A6">
      <w:pPr>
        <w:tabs>
          <w:tab w:val="num" w:pos="1134"/>
        </w:tabs>
        <w:rPr>
          <w:rFonts w:ascii="Arial" w:hAnsi="Arial" w:cs="Arial"/>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4B57A6" w:rsidRPr="000336EB" w:rsidRDefault="004B57A6" w:rsidP="004B57A6">
      <w:pPr>
        <w:tabs>
          <w:tab w:val="num" w:pos="1134"/>
        </w:tabs>
        <w:rPr>
          <w:rFonts w:ascii="Arial" w:hAnsi="Arial" w:cs="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4B57A6">
      <w:pPr>
        <w:numPr>
          <w:ilvl w:val="3"/>
          <w:numId w:val="4"/>
        </w:numPr>
        <w:tabs>
          <w:tab w:val="clear" w:pos="2484"/>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4B57A6" w:rsidRPr="00A83792" w:rsidRDefault="004B57A6" w:rsidP="004B57A6">
      <w:pPr>
        <w:numPr>
          <w:ilvl w:val="3"/>
          <w:numId w:val="4"/>
        </w:numPr>
        <w:tabs>
          <w:tab w:val="num" w:pos="1134"/>
          <w:tab w:val="num" w:pos="2160"/>
        </w:tabs>
        <w:spacing w:after="0" w:line="240" w:lineRule="auto"/>
        <w:ind w:left="1134" w:hanging="1134"/>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BF794C" w:rsidRPr="000336EB" w:rsidRDefault="00BF794C" w:rsidP="004B57A6">
      <w:pPr>
        <w:tabs>
          <w:tab w:val="num" w:pos="1134"/>
        </w:tabs>
        <w:spacing w:line="240" w:lineRule="atLeast"/>
        <w:rPr>
          <w:rFonts w:ascii="Arial" w:hAnsi="Arial"/>
          <w:snapToGrid w:val="0"/>
          <w:color w:val="000000"/>
          <w:sz w:val="24"/>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Default="004B57A6" w:rsidP="004B57A6">
      <w:pPr>
        <w:tabs>
          <w:tab w:val="num" w:pos="1134"/>
        </w:tabs>
        <w:rPr>
          <w:rFonts w:ascii="Arial" w:hAnsi="Arial"/>
          <w:snapToGrid w:val="0"/>
          <w:lang w:eastAsia="cs-CZ"/>
        </w:rPr>
      </w:pPr>
    </w:p>
    <w:p w:rsidR="00C85A44" w:rsidRPr="000336EB" w:rsidRDefault="00C85A44" w:rsidP="004B57A6">
      <w:pPr>
        <w:tabs>
          <w:tab w:val="num" w:pos="1134"/>
        </w:tabs>
        <w:rPr>
          <w:rFonts w:ascii="Arial" w:hAnsi="Arial"/>
          <w:snapToGrid w:val="0"/>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lastRenderedPageBreak/>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 xml:space="preserve">Ve Šternberku, </w:t>
      </w:r>
      <w:proofErr w:type="gramStart"/>
      <w:r w:rsidRPr="00A83792">
        <w:rPr>
          <w:rFonts w:ascii="Arial" w:hAnsi="Arial" w:cs="Arial"/>
          <w:lang w:eastAsia="cs-CZ"/>
        </w:rPr>
        <w:t>dne</w:t>
      </w:r>
      <w:r w:rsidR="00610806">
        <w:rPr>
          <w:rFonts w:ascii="Arial" w:hAnsi="Arial" w:cs="Arial"/>
          <w:lang w:eastAsia="cs-CZ"/>
        </w:rPr>
        <w:t xml:space="preserve"> </w:t>
      </w:r>
      <w:r w:rsidR="002069DD">
        <w:rPr>
          <w:rFonts w:ascii="Arial" w:hAnsi="Arial" w:cs="Arial"/>
          <w:lang w:eastAsia="cs-CZ"/>
        </w:rPr>
        <w:t xml:space="preserve">               </w:t>
      </w:r>
      <w:r w:rsidR="006656C6">
        <w:rPr>
          <w:rFonts w:ascii="Arial" w:hAnsi="Arial" w:cs="Arial"/>
          <w:lang w:eastAsia="cs-CZ"/>
        </w:rPr>
        <w:t>2019</w:t>
      </w:r>
      <w:proofErr w:type="gramEnd"/>
      <w:r w:rsidRPr="00A83792">
        <w:rPr>
          <w:rFonts w:ascii="Arial" w:hAnsi="Arial" w:cs="Arial"/>
          <w:lang w:eastAsia="cs-CZ"/>
        </w:rPr>
        <w:t xml:space="preserve">                         </w:t>
      </w:r>
      <w:r w:rsidR="00C85A44">
        <w:rPr>
          <w:rFonts w:ascii="Arial" w:hAnsi="Arial" w:cs="Arial"/>
          <w:lang w:eastAsia="cs-CZ"/>
        </w:rPr>
        <w:t xml:space="preserve"> V</w:t>
      </w:r>
      <w:r w:rsidR="00610806">
        <w:rPr>
          <w:rFonts w:ascii="Arial" w:hAnsi="Arial" w:cs="Arial"/>
          <w:lang w:eastAsia="cs-CZ"/>
        </w:rPr>
        <w:t xml:space="preserve"> </w:t>
      </w:r>
      <w:r w:rsidR="0028323A">
        <w:rPr>
          <w:rFonts w:ascii="Arial" w:hAnsi="Arial" w:cs="Arial"/>
          <w:lang w:eastAsia="cs-CZ"/>
        </w:rPr>
        <w:t>Olomouci</w:t>
      </w:r>
      <w:r w:rsidR="002069DD">
        <w:rPr>
          <w:rFonts w:ascii="Arial" w:hAnsi="Arial" w:cs="Arial"/>
          <w:lang w:eastAsia="cs-CZ"/>
        </w:rPr>
        <w:t>,</w:t>
      </w:r>
      <w:r w:rsidR="00610806">
        <w:rPr>
          <w:rFonts w:ascii="Arial" w:hAnsi="Arial" w:cs="Arial"/>
          <w:lang w:eastAsia="cs-CZ"/>
        </w:rPr>
        <w:t xml:space="preserve"> dne</w:t>
      </w:r>
      <w:r w:rsidR="0028323A">
        <w:rPr>
          <w:rFonts w:ascii="Arial" w:hAnsi="Arial" w:cs="Arial"/>
          <w:lang w:eastAsia="cs-CZ"/>
        </w:rPr>
        <w:t xml:space="preserve"> </w:t>
      </w:r>
      <w:r w:rsidR="006656C6">
        <w:rPr>
          <w:rFonts w:ascii="Arial" w:hAnsi="Arial" w:cs="Arial"/>
          <w:lang w:eastAsia="cs-CZ"/>
        </w:rPr>
        <w:t>…………….</w:t>
      </w:r>
      <w:r w:rsidR="0028323A">
        <w:rPr>
          <w:rFonts w:ascii="Arial" w:hAnsi="Arial" w:cs="Arial"/>
          <w:lang w:eastAsia="cs-CZ"/>
        </w:rPr>
        <w:t xml:space="preserve"> 2019</w:t>
      </w:r>
      <w:r w:rsidR="00610806">
        <w:rPr>
          <w:rFonts w:ascii="Arial" w:hAnsi="Arial" w:cs="Arial"/>
          <w:lang w:eastAsia="cs-CZ"/>
        </w:rPr>
        <w:t xml:space="preserv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sz w:val="20"/>
          <w:szCs w:val="20"/>
        </w:rPr>
      </w:pPr>
      <w:r>
        <w:rPr>
          <w:rFonts w:ascii="Arial" w:hAnsi="Arial" w:cs="Arial"/>
          <w:lang w:eastAsia="cs-CZ"/>
        </w:rPr>
        <w:t xml:space="preserve">Za Objednatele:                                    </w:t>
      </w:r>
      <w:r w:rsidR="00A62335">
        <w:rPr>
          <w:rFonts w:ascii="Arial" w:hAnsi="Arial" w:cs="Arial"/>
          <w:lang w:eastAsia="cs-CZ"/>
        </w:rPr>
        <w:t xml:space="preserve">        </w:t>
      </w:r>
      <w:r w:rsidRPr="00A83792">
        <w:rPr>
          <w:rFonts w:ascii="Arial" w:hAnsi="Arial" w:cs="Arial"/>
          <w:lang w:eastAsia="cs-CZ"/>
        </w:rPr>
        <w:t>Za Zhotovitele:</w:t>
      </w:r>
      <w:r w:rsidR="00A62335">
        <w:rPr>
          <w:rFonts w:ascii="Arial" w:hAnsi="Arial" w:cs="Arial"/>
          <w:lang w:eastAsia="cs-CZ"/>
        </w:rPr>
        <w:t xml:space="preserve"> </w:t>
      </w:r>
      <w:r w:rsidR="00A62335" w:rsidRPr="00593AED">
        <w:rPr>
          <w:rFonts w:ascii="Arial" w:hAnsi="Arial" w:cs="Arial"/>
          <w:sz w:val="20"/>
          <w:szCs w:val="20"/>
        </w:rPr>
        <w:t>SWIETELSKY stavební s.r.o.</w:t>
      </w:r>
    </w:p>
    <w:p w:rsidR="006656C6" w:rsidRDefault="00A62335"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rPr>
      </w:pPr>
      <w:r w:rsidRPr="006656C6">
        <w:rPr>
          <w:rFonts w:ascii="Arial" w:hAnsi="Arial" w:cs="Arial"/>
          <w:lang w:eastAsia="cs-CZ"/>
        </w:rPr>
        <w:t xml:space="preserve">                                                </w:t>
      </w:r>
      <w:r w:rsidR="006656C6">
        <w:rPr>
          <w:rFonts w:ascii="Arial" w:hAnsi="Arial" w:cs="Arial"/>
          <w:lang w:eastAsia="cs-CZ"/>
        </w:rPr>
        <w:t xml:space="preserve">                     </w:t>
      </w:r>
      <w:bookmarkStart w:id="2" w:name="_GoBack"/>
      <w:bookmarkEnd w:id="2"/>
      <w:r w:rsidRPr="006656C6">
        <w:rPr>
          <w:rFonts w:ascii="Arial" w:hAnsi="Arial" w:cs="Arial"/>
          <w:lang w:eastAsia="cs-CZ"/>
        </w:rPr>
        <w:t xml:space="preserve"> </w:t>
      </w:r>
      <w:r w:rsidRPr="006656C6">
        <w:rPr>
          <w:rFonts w:ascii="Arial" w:hAnsi="Arial" w:cs="Arial"/>
        </w:rPr>
        <w:t xml:space="preserve">Ing. Jakub Hříva a Ing. Vlastimil Peštál, </w:t>
      </w:r>
    </w:p>
    <w:p w:rsidR="00A62335" w:rsidRPr="006656C6" w:rsidRDefault="006656C6" w:rsidP="004B57A6">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rPr>
        <w:tab/>
      </w:r>
      <w:r w:rsidR="00A62335" w:rsidRPr="006656C6">
        <w:rPr>
          <w:rFonts w:ascii="Arial" w:hAnsi="Arial" w:cs="Arial"/>
        </w:rPr>
        <w:t>na základě plné moci</w:t>
      </w:r>
    </w:p>
    <w:p w:rsidR="004B57A6" w:rsidRPr="00A83792" w:rsidRDefault="004B57A6" w:rsidP="004B57A6">
      <w:pPr>
        <w:tabs>
          <w:tab w:val="num" w:pos="530"/>
        </w:tabs>
        <w:ind w:left="530" w:right="110"/>
        <w:rPr>
          <w:rFonts w:ascii="Arial" w:hAnsi="Arial" w:cs="Arial"/>
          <w:b/>
          <w:bCs/>
          <w:lang w:eastAsia="cs-CZ"/>
        </w:rPr>
      </w:pPr>
      <w:r w:rsidRPr="00A83792">
        <w:rPr>
          <w:rFonts w:ascii="Arial" w:hAnsi="Arial" w:cs="Arial"/>
          <w:b/>
          <w:bCs/>
          <w:lang w:eastAsia="cs-CZ"/>
        </w:rPr>
        <w:tab/>
      </w:r>
    </w:p>
    <w:p w:rsidR="004B57A6" w:rsidRPr="000336EB" w:rsidRDefault="004B57A6" w:rsidP="004B57A6">
      <w:pPr>
        <w:tabs>
          <w:tab w:val="num" w:pos="530"/>
        </w:tabs>
        <w:ind w:left="530" w:right="110"/>
        <w:rPr>
          <w:rFonts w:ascii="Arial" w:hAnsi="Arial" w:cs="Arial"/>
          <w:b/>
          <w:bCs/>
          <w:lang w:eastAsia="cs-CZ"/>
        </w:rPr>
      </w:pPr>
    </w:p>
    <w:p w:rsidR="004B57A6" w:rsidRPr="000336EB" w:rsidRDefault="004B57A6" w:rsidP="004B57A6">
      <w:pPr>
        <w:spacing w:line="240" w:lineRule="atLeast"/>
        <w:rPr>
          <w:rFonts w:ascii="Arial" w:hAnsi="Arial"/>
          <w:snapToGrid w:val="0"/>
          <w:color w:val="000000"/>
          <w:sz w:val="24"/>
          <w:lang w:eastAsia="cs-CZ"/>
        </w:rPr>
      </w:pPr>
    </w:p>
    <w:p w:rsidR="004B57A6" w:rsidRPr="00D57EDE"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head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36D9" w:rsidRDefault="00D336D9" w:rsidP="00B535EB">
      <w:pPr>
        <w:spacing w:after="0" w:line="240" w:lineRule="auto"/>
      </w:pPr>
      <w:r>
        <w:separator/>
      </w:r>
    </w:p>
  </w:endnote>
  <w:endnote w:type="continuationSeparator" w:id="0">
    <w:p w:rsidR="00D336D9" w:rsidRDefault="00D336D9"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StempelGaramondLTPro-Roman">
    <w:altName w:val="Calibri"/>
    <w:panose1 w:val="00000000000000000000"/>
    <w:charset w:val="EE"/>
    <w:family w:val="auto"/>
    <w:notTrueType/>
    <w:pitch w:val="default"/>
    <w:sig w:usb0="00000005" w:usb1="00000000" w:usb2="00000000" w:usb3="00000000" w:csb0="00000002" w:csb1="00000000"/>
  </w:font>
  <w:font w:name="StempelGaramondLTPro-Roman+01">
    <w:altName w:val="Calibri"/>
    <w:panose1 w:val="00000000000000000000"/>
    <w:charset w:val="EE"/>
    <w:family w:val="auto"/>
    <w:notTrueType/>
    <w:pitch w:val="default"/>
    <w:sig w:usb0="00000005" w:usb1="00000000" w:usb2="00000000" w:usb3="00000000" w:csb0="00000002"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36D9" w:rsidRDefault="00D336D9" w:rsidP="00B535EB">
      <w:pPr>
        <w:spacing w:after="0" w:line="240" w:lineRule="auto"/>
      </w:pPr>
      <w:r>
        <w:separator/>
      </w:r>
    </w:p>
  </w:footnote>
  <w:footnote w:type="continuationSeparator" w:id="0">
    <w:p w:rsidR="00D336D9" w:rsidRDefault="00D336D9" w:rsidP="00B535E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656C6" w:rsidRPr="006656C6" w:rsidRDefault="006656C6">
    <w:pPr>
      <w:pStyle w:val="Zhlav"/>
      <w:rPr>
        <w:lang w:val="cs-CZ"/>
      </w:rPr>
    </w:pPr>
    <w:r>
      <w:rPr>
        <w:lang w:val="cs-CZ"/>
      </w:rPr>
      <w:t>Příloha č. 1 k S20-036-0039</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nsid w:val="6C913B51"/>
    <w:multiLevelType w:val="multilevel"/>
    <w:tmpl w:val="D6062FA8"/>
    <w:lvl w:ilvl="0">
      <w:start w:val="1"/>
      <w:numFmt w:val="decimal"/>
      <w:pStyle w:val="Styl5"/>
      <w:lvlText w:val="%1."/>
      <w:lvlJc w:val="left"/>
      <w:pPr>
        <w:tabs>
          <w:tab w:val="num" w:pos="720"/>
        </w:tabs>
        <w:ind w:left="72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B57A6"/>
    <w:rsid w:val="00180492"/>
    <w:rsid w:val="002029E1"/>
    <w:rsid w:val="002069DD"/>
    <w:rsid w:val="0028323A"/>
    <w:rsid w:val="002C1E42"/>
    <w:rsid w:val="002F0358"/>
    <w:rsid w:val="002F1908"/>
    <w:rsid w:val="00301B8F"/>
    <w:rsid w:val="004B57A6"/>
    <w:rsid w:val="00582D77"/>
    <w:rsid w:val="00596B78"/>
    <w:rsid w:val="00610806"/>
    <w:rsid w:val="006656C6"/>
    <w:rsid w:val="006C3DF9"/>
    <w:rsid w:val="006F2F6D"/>
    <w:rsid w:val="007A66A1"/>
    <w:rsid w:val="00841986"/>
    <w:rsid w:val="008E6207"/>
    <w:rsid w:val="00953DB6"/>
    <w:rsid w:val="009C5C7C"/>
    <w:rsid w:val="00A62335"/>
    <w:rsid w:val="00B535EB"/>
    <w:rsid w:val="00B91C0D"/>
    <w:rsid w:val="00BA7F90"/>
    <w:rsid w:val="00BF794C"/>
    <w:rsid w:val="00C85A44"/>
    <w:rsid w:val="00D336D9"/>
    <w:rsid w:val="00E15EB6"/>
    <w:rsid w:val="00F5117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nhideWhenUsed="0" w:qFormat="1"/>
    <w:lsdException w:name="Body Text 2" w:uiPriority="0"/>
    <w:lsdException w:name="Body Text Indent 2" w:uiPriority="0"/>
    <w:lsdException w:name="Body Text Indent 3" w:uiPriority="0"/>
    <w:lsdException w:name="Block Text"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75F1C21-4855-41C7-8A0D-69666B883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32</Pages>
  <Words>12638</Words>
  <Characters>74570</Characters>
  <Application>Microsoft Office Word</Application>
  <DocSecurity>0</DocSecurity>
  <Lines>621</Lines>
  <Paragraphs>174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87034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Dobesova Lenka</cp:lastModifiedBy>
  <cp:revision>8</cp:revision>
  <cp:lastPrinted>2019-07-02T12:06:00Z</cp:lastPrinted>
  <dcterms:created xsi:type="dcterms:W3CDTF">2019-01-11T07:06:00Z</dcterms:created>
  <dcterms:modified xsi:type="dcterms:W3CDTF">2019-08-05T07:57:00Z</dcterms:modified>
</cp:coreProperties>
</file>