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99" w:rsidRDefault="00EC5B99" w:rsidP="00C754A3">
      <w:pPr>
        <w:jc w:val="center"/>
        <w:rPr>
          <w:b/>
          <w:sz w:val="24"/>
          <w:szCs w:val="24"/>
        </w:rPr>
      </w:pPr>
    </w:p>
    <w:p w:rsidR="008D060D" w:rsidRDefault="008D060D" w:rsidP="008D060D">
      <w:pPr>
        <w:jc w:val="center"/>
        <w:rPr>
          <w:b/>
        </w:rPr>
      </w:pPr>
      <w:r w:rsidRPr="00D37FBC">
        <w:rPr>
          <w:b/>
        </w:rPr>
        <w:t>Odberné miesta organizácií v zriaďovateľskej pôsobnosti Banskobystrického samosprávneho kraja</w:t>
      </w: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2953"/>
        <w:gridCol w:w="1820"/>
        <w:gridCol w:w="698"/>
        <w:gridCol w:w="2568"/>
        <w:gridCol w:w="1867"/>
        <w:gridCol w:w="1895"/>
        <w:gridCol w:w="1323"/>
      </w:tblGrid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IČO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Ulica odberného miesta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Obec odberateľa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PSČ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Názov odberateľa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Ulica odberateľa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EIC kód </w:t>
            </w:r>
          </w:p>
        </w:tc>
        <w:tc>
          <w:tcPr>
            <w:tcW w:w="1323" w:type="dxa"/>
          </w:tcPr>
          <w:p w:rsidR="00663E67" w:rsidRPr="00C60DB0" w:rsidRDefault="00663E67" w:rsidP="000F7CC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Druh VO</w:t>
            </w:r>
            <w:r w:rsidRPr="00C60DB0"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35985381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14/VO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Bábkové divadlo na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Ráczestí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0F7C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24ZSS9107073000D</w:t>
            </w:r>
          </w:p>
        </w:tc>
        <w:tc>
          <w:tcPr>
            <w:tcW w:w="1323" w:type="dxa"/>
          </w:tcPr>
          <w:p w:rsidR="00663E67" w:rsidRPr="00663E67" w:rsidRDefault="00663E67" w:rsidP="000F7CC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35989572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Kozáčeka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3441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JGT vo Zvolene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Divadelná 3,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24ZSS1217149000Q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35989572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Lieskovská cesta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JGT vo Zvolene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Divadelná 3,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24ZSS91776580006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35989572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Divadelná 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JGT vo Zvolene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Divadelná 3,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24ZSS9171403000C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35989572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Kozáčeka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3442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JGT vo Zvolene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Divadelná 3,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24ZSS1217150000S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35989572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J.Jiskru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1/DJGT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JGT vo Zvolene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Divadelná 3,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24ZSS1216553000U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35989611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Komenského 12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Divadlo štúdio tanca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Komenského 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24ZSS131680900AG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35987405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Žltý piesok 1, 974 01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B.Bystrica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Krajská hvezdáreň a planetárium M. H.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24ZSS1312775000G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35987405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Tomášovská 63,979 01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R.Sobota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Krajská hvezdáreň a planetárium M. H.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24ZSS5207217000C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35987405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21/HVE, ZH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Krajská hvezdáreň a planetárium M. H.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24ZSS62216510009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35987405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Svätokrížske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nám. 29/RF, ZH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Krajská hvezdáreň a planetárium M. H.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24ZSS6221264000G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35986999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29.augusta 29/MOP RT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Verejná knižnica M. Kováča BB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Lazovná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24ZSS12000880005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35987197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Štefánikovo nám. 40/MOP/0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Kremnica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Knižnica Jána Kollára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Štefánikovo nám. 33/40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24ZSS6223902000Y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2/SY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24ZSS5200548000O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2/DF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24ZSS5200556000S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2/EG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24ZSS5200557000N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2/BD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24ZSS52005540001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2/GI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24ZSS5200559000D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2/CE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24ZSS5200555000X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Hlavné nám.8/AE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Knižnica Mateja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Hrebendu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Hlavné nám.8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24ZSS5207223000Q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Hlavné nám.8/AF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Knižnica Mateja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Hrebendu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Hlavné nám.8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24ZSS5207224000L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Banícka 1858/AR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Hontiansko-novohradská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24ZSS52131940009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Hontiansko-novohradská knižnica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24ZSS5307479000G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35996561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Ľ. Štúra 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96082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Krajská knižnica Ľ. Štúra vo Zvolene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24ZSS9170880000X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Radvanská 27,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Tihányiovský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kaštieľ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 SNP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24ZSS1207144000N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Š.Moyzesa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20, Matejov dom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 SNP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24ZSS13126710006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Nám. SNP 4,Thurzov dom a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Admin.b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 SNP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24ZSS12039700001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35984783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Horehronské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/47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24ZSS1209836000S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35984783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13 /MOP TS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Horehronské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/47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24ZSS1209888000P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35984783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13 /MOP SR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Horehronské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/47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24ZSS1209887000U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35984783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Rázusova 17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Horehronské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/47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24ZSS1210441000R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35984783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Rázusova 20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Horehronské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Nám.gen.M.R.Štefánika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55 /47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24ZSS1210443000H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Kubínyiho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3/LQ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Novohradské múzeum a galéria v Lučenci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Kubínyiho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24ZSS5200702000R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Kubínyiho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3/MR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Novohradské múzeum a galéria v Lučenci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Kubínyiho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24ZSS5200703000M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Adyho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Novohradské múzeum a galéria v Lučenci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Kubínyiho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24ZSS5201129000E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35985020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 Slobody 1/JE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24ZSS6219508000U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35985020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 Slobody 1/ID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24ZSS6219507000Z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35985020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 Slobody 1/KF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24ZSS6219509000P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35985020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Mieru 4/JV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Pohronské múzeum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24ZSS6219876000E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35985097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24/TI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Gemersko-malohontské múzeum v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Nám. M.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Tompu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24ZSS5208254000W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35985097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24/UJ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Gemersko-malohontské múzeum v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Nám. M.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Tompu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24ZSS5208255000R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35985097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Rimavské Janovce 300/3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Gemersko-malohontské múzeum v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Nám. M.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Tompu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24ZSS5211805000P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Stredoslovenská galéria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24ZSS9102489000Q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8/WQ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Stredoslovenská galéria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24ZSS1201381000B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Horná 55/MOP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Stredoslovenská galéria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24ZSS1200536000A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35984929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Š.Moysesa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25/QA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Stredoslovenská galéria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24ZSS12042270000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35/QN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Stredoslovenské osvetové stredisko v BB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35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24ZSS1201513000T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35/PM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Stredoslovenské osvetové stredisko v BB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35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24ZSS1201512000Y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5/AF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Gemer.-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molohontské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osvet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. stredisko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24ZSS5207426000Y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5/AG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Gemer.-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molohontské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osvet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. stredisko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24ZSS5207427000T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35987324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5/AH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Gemer.-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molohontské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osvet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. stredisko RS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24ZSS5207428000O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35987120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Bystrický rad 1/MOP UU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96026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Podpolianske osvetové stredisko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Bystrický rad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24ZSS1215938000Y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35987189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Dukelských hrdinov 21/LA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Pohronské osvetové stredisko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Dukelských hrdinov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24ZSS6221718000S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45020094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Novohradské osvetové stredisko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24ZSS5200543000C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45020094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2/AC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Novohradské osvetové stredisko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24ZSS52005530006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45020094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2/FH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Novohradské osvetové stredisko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24ZSS5200558000I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45020094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2/WB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Novohradské osvetové stredisko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Kármána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24ZSS5200552000B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37828100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24ZSS9103259000D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Hlavná 497, Vyhne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24ZSS6225174000M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Bieň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Kováčová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24ZSS1220136000K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Nám.SNP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 BB Radnica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24ZSS1319167000Z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Komeského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12,BB archív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24ZSS9100273000I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Okružná 2469/1 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24ZSS13058910002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31941826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Okružná 2469 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Úrad BBSK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Námestie SNP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24ZSS1218299000I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č.6/MOP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24ZSS5200871000K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admin.Dr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 Vodu 14, LC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24ZSS52011750004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DSS Nádej, Zvolenská 9/1, Vidiná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24ZSS5013636000K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ZPB Hviezdoslavova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24ZSS52006860003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Slatinka 447 - domček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24ZSS5202519000L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ZPB  Sládkovičova 8, LC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24ZSS5200636000X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DSS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J.Dekréta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Matejovie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7, LC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24ZSS52016480009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Dielňa, Rázusova , LC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"SLATINKA"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Dolná Slatinka 271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24ZSS52001000005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24ZSS1209165000R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73/VO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24ZSS9102357000O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Červená Skala 654/1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24ZSS1211026000Y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672/1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24ZSS1050882000S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Červená Skala 654/2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24ZSS1211027000T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Pohorelá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97669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Pohorelská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Maša 57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24ZSS9102155000B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Moyzesova 10/QI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"HRABINY"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393/1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24ZSS6219998000M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"HRABINY"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393/1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24ZSS9681642001T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394/6,byt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"HRABINY"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393/1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24ZSS61110480004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11/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MOP,Denné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centrum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"HRABINY"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Rekreačná 393/1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24ZSS62199010000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Ludvíka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Svobodu 37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Márie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24ZSS62184020001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Márie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24ZSS6305850000D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Strieborná 15/LZ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Márie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24ZSS6217693000A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Ludvíka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Svobodu 39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Márie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24ZSS6218404000S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647926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Ludvíka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Svobodu 38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Márie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Špitálska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24ZSS6218403000X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DSS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Libertas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, Námestie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13/MOP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24ZSS52009280008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Rúbanisko III 50 / 223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24ZSS5012350000U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50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24ZSS5202171000G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47 / 111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24ZSS5012301000I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48 / BU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24ZSS52021640007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50 / KC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24ZSS52021730006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48 / 330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24ZSS5012324000S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49 / 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24ZSS5012331000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50 / 111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24ZSS50123460006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49 / 439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24ZSS5012342000Q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49 / DW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24ZSS5202166000Y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47 / VR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24ZSS5202161000M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52 / 437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24ZSS5202180000F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50 / JB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24ZSS5202172000B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52 /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24ZSS5202176000S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52 / 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24ZSS5202177000N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52 / 13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24ZSS5202178000I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Libertas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, Rúbanisko III 47 / WS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24ZSS5202162000H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48 / CV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24ZSS52021650002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51 /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24ZSS52021740001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Libertas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, Námestie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24ZSS5200941000V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49 / EX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24ZSS5202167000T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632180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stred.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Ambra,Rúbanisko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III 49 / 325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LIBERTAS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Nám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Tuhárske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24ZSS5202169000J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35653663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Sušany 72/1 - skleník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Hrnčianske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Sušany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Sušany č. 72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24ZSS53033660002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35653663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Sušany 72/AG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Hrnčianske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Sušany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Sušany č. 72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24ZSS5206488000X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35653663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Hrnčiarske Zalužany 281/1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Hrnčianske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Zálužany</w:t>
            </w:r>
            <w:proofErr w:type="spellEnd"/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Sušany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Sušany č. 72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24ZSS50320890007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Úzka 49/VO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Tornaľa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98201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Úzka 49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24ZSS95676420019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35982535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9.mája 769/2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Klenovec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98055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Klenovec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Partizánska 861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24ZSS5061433000K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35982535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Partizánska 861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Klenovec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98055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Klenovec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Partizánska 861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24ZSS5210815000R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648132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Kirejevská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23/BZ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Kirejevská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24ZSS5207569000P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648132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Kirejevská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23/DOM.D.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Kirejevská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24ZSS5207570000R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Bašta 144/MOP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Bašta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98034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Bašta 138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24ZSS5211355000U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648094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Bašta 138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Bašta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98034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Nová Bašta 138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24ZSS52113530003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Blh 1/1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Blh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98022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FEMINA 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419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24ZSS5212764000U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Blh 5/1-TR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Blh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98022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FEMINA 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419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24ZSS52127950007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35679565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Bakulínyho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905/VO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Tisovec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98061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Bakulínyho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24ZSS9568311000A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647551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10/VO -hlavná budova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Veľký Krtíš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24ZSS95281750012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647551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98 -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bytovka,penzión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Veľký Krtíš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24ZSS52130790003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647560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Kirť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189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Bušince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99122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Domov sociálnych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Kirť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189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24ZSS5215843000G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647934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SNP 139/MI,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DDaDSS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549/139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24ZSS6221213000E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647934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64, stred. DSS Doména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549/139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24ZSS6221090000W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647934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54/CS, stred. Útulok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SNP 549/139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24ZSS6221088000Z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647900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Bystrická 25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Kremnica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Bystrická 447/25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24ZSS6224479000L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647918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Priemyselná 282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Ladomerská Vieska 84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24ZSS9680966001L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647918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Ladomerská Vieska 146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Ladomerská Vieska 84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27082E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24ZSS61323120005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647918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Ladomerská Vieska 146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Ladomerská Vieska 84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27082E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24ZSS6132314000W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632252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DDaDSS,Jilemnického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48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SENIUM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Jilemnického 48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24ZSS1200952000R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DDaDSS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stred.Kompa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, 29.augusta 13/MOP MW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SENIUM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Jilemnického 48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24ZSS12000370003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DDaDSS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stred.Prameň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, Dolná Strieborná 5/QB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SENIUM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Jilemnického 48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24ZSS1200340000B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17/MOP PD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Slovenská Ľupča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97613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24ZSS1207929000S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23/RF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Slovenská Ľupča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97613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24ZSS1207931000P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23/SG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Slovenská Ľupča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97613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Czambelova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24ZSS1207932000K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632261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Švermova 35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97645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Špecializované zariadenie Tereza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Švermova 35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24ZSS1208616000P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Predné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Halny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24ZSS91082090011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24ZSS1301794000Q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24ZSS1301795000L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24ZSS1315664000A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25/TU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24ZSS1210808000P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19/144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24ZSS1060126000A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19/GD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24ZSS1210818000J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25/MOP UV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24ZSS1210809000K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25/QR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24ZSS12108050003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24ZSS1210803000D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25/410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24ZSS106013700AG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19/FC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24ZSS1210817000O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19/EB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24ZSS1210816000T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19/DA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24ZSS1210815000Y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24ZSS12108140002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25/MOP 111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24ZSS12108130007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25/AY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24ZSS1210812000C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25/WX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24ZSS1210811000H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25/MOP VW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24ZSS1210810000M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25/ST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24ZSS1210807000U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25/PQ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24ZSS12108040008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19/147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24ZSS1060207000A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25/45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24ZSS10601710005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25/137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24ZSS1060164000X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23/RS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24ZSS1210806000Z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23/RS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24ZSS10601690008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23/RS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24ZSS10601720000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632864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23/RS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LUNA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Fraňa Kráľa 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24ZSS1060167000I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37827146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Štvrť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kap.Nálepku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19/III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Nemecká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97697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HRON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Štvrť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kap.Nálepku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19/III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24ZSS1310628000H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632317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Lom nad Rimavicou 24/VO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Lom nad Rimavicou 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97653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Domov sociálnych služieb Drábsko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Drábsko 24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24ZSS91046010018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648493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Krivec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785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Hriňová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96205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Krivec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Krivec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785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24ZSS1213156000U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648523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Partizánska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Partizánska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24ZSS12151930005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648531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Terany 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Hontianske Tesáre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96268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Terany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24ZSS1215699000E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stred.DDaDSS,Sládkovičova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537/2, Zv. Slatina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24ZSS1221355000S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DDaDSS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3205/2, 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24ZSS1218508000J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stred.DDaDSS,M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 R. Štefánika 3385/51, 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24ZSS1216634000U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stred.DDaDSS,M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 R. Štefánika 3385/51, 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24ZSS1216635000P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stredisko DSS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Symbia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, Š.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Moyzesa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50,Zvolen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24ZSS1217756000U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648515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stredisko DSS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Symbia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, Š.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Moyzesa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50,Zvolen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DD a 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Záhonok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3205/2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24ZSS1217757000P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37827464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Nám.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A.Sládkoviča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339/MOP AQ, Hrochoť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Sebedín - Bečov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BUKOVEC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Sebedín 37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24ZSS120651100AG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37827464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Sebedín 37/1/VO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Sebedín - Bečov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DD a DSS BUKOVEC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Sebedín 37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24ZSS91022630008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633453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DSS,Pionierska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850/13,  Stredisko PIEŠŤ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96212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Pionierska 850/13, II. 128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24ZSS91715730000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633453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DSS,Pionierska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850/13,  Stredisko DETVA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96212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DSS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Pionierska 850/13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24ZSS121254200AG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17055431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30/VO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informačných technológií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30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24ZSS91050080009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894818</w:t>
            </w:r>
          </w:p>
        </w:tc>
        <w:tc>
          <w:tcPr>
            <w:tcW w:w="2953" w:type="dxa"/>
            <w:shd w:val="clear" w:color="auto" w:fill="auto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 xml:space="preserve">Hurbanova 32 - </w:t>
            </w:r>
            <w:proofErr w:type="spellStart"/>
            <w:r w:rsidRPr="00111990">
              <w:rPr>
                <w:sz w:val="18"/>
                <w:szCs w:val="18"/>
              </w:rPr>
              <w:t>Vedľ.budova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98201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Szakklozépiskola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Šafárikova 56</w:t>
            </w:r>
          </w:p>
        </w:tc>
        <w:tc>
          <w:tcPr>
            <w:tcW w:w="1895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24ZSS52165390005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894818</w:t>
            </w:r>
          </w:p>
        </w:tc>
        <w:tc>
          <w:tcPr>
            <w:tcW w:w="2953" w:type="dxa"/>
            <w:shd w:val="clear" w:color="auto" w:fill="auto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 xml:space="preserve">Hviezdoslavova 18 - </w:t>
            </w:r>
            <w:proofErr w:type="spellStart"/>
            <w:r w:rsidRPr="00111990">
              <w:rPr>
                <w:sz w:val="18"/>
                <w:szCs w:val="18"/>
              </w:rPr>
              <w:t>Hl.budova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Tornaľa</w:t>
            </w:r>
          </w:p>
        </w:tc>
        <w:tc>
          <w:tcPr>
            <w:tcW w:w="698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98201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Szakklozépiskola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Šafárikova 56</w:t>
            </w:r>
          </w:p>
        </w:tc>
        <w:tc>
          <w:tcPr>
            <w:tcW w:w="1895" w:type="dxa"/>
            <w:shd w:val="clear" w:color="auto" w:fill="auto"/>
            <w:noWrap/>
          </w:tcPr>
          <w:p w:rsidR="00663E67" w:rsidRPr="0011199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11990">
              <w:rPr>
                <w:sz w:val="18"/>
                <w:szCs w:val="18"/>
              </w:rPr>
              <w:t>24ZSS5216543000T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894818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Šafárikova 56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Tornaľa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98201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Szakklozépiskola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Šafárikova 56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24ZSS5306675000U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42195446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Kremnička 10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Spojená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Kremnička 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24ZSS9100613000Q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893307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Dukelských hrdinov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Dukelských hrdinov 2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24ZSS95222850002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893307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Maloveská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68/MOP 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Dukelských hrdinov 2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24ZSS5302964000F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893307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J.Fándlyho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3/MOP/08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Dukelských hrdinov 2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24ZSS5201643000Y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893307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J.Fándlyho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Dukelských hrdinov 2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24ZSS5201645000O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5/MOP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24ZSS53037680001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5/MOP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24ZSS53037670006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591/35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24ZSS5206364000Z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289/EY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24ZSS52063530009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289/DX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24ZSS5206352000E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287/9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24ZSS5206351000J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287/8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24ZSS5206350000O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287/7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24ZSS5206349000M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216/8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24ZSS52063450005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24ZSS5206341000P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42195462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Rovňany 108/MOP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Poltár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24ZSS5205308000M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159352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J.Jesenského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888/1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obchodu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24ZSS1214970000L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159352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J.Jesenského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2105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posilňo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obchodu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24ZSS1309349000W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159352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J.Jesenského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891/4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obchodu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24ZSS12149740001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159352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Č.Hora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1657-dielňe OV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obrábač,automechanik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obchodu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24ZSS91771840006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159352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Osloboditeľov 16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obchodu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24ZSS1308292000F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Tuhárska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dolina 9/2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24ZSS5204552000G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Partizánska č.2/GW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24ZSS52001680003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č.22/QL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24ZSS52004540008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Martina Rázusa 55/MOP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24ZSS52000128000R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Juraja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Fándlyho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9/MOP/04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24ZSS52016410007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Juraja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Fándlyho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3/MOP/11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24ZSS5201638000F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Juraja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Fándlyho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3/MOP/12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24ZSS5201640000C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č.44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24ZSS5201626000V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č.5/MOP/03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24ZSS520160000AG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č. 5/MOP/02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24ZSS5201608000X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24ZSS95240580011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Ľadovo 500/v TS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24ZSS5201845000A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Mestská pustatina 3887/1532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24ZSS52022020009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37890221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Parková 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hotelových služieb a dopravy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Zvolenská cesta č.83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24ZSS5005008000Q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37890051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Poľná 10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Veľký Krtíš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Poľná 10,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24ZSS5301363000X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Jabloňová 1351/VO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24ZSS9176648000K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Jabloňová 1352/internát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24ZSS1219495000G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Jabloňová 1351/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.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24ZSS12194970006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Hviezdoslavova 15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24ZSS1216384000L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Hviezdoslavova 17/1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24ZSS1094095000W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 Štefánika 5/MOP WG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24ZSS12160320008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M.R. Štefánika 13/MOP UA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24ZSS1216053000S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Jedľová 1/MOP JG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24ZSS1219515000K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Nám. Slobody 20/MOP IH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24ZSS1216708000L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Jabloňová 1352/byt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24ZSS1219496000B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Hviezdoslavova 17/MOP KL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77347C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77347C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24ZSS12163880001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37890115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Divadelná reštaurácia, Divadelná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663E67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 xml:space="preserve">Jabloňová 1351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77347C" w:rsidRDefault="0077347C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77347C">
              <w:rPr>
                <w:sz w:val="18"/>
                <w:szCs w:val="18"/>
              </w:rPr>
              <w:t>24ZSS9171953000L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37890085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Jilemnického 17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Jilemnického 1282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77347C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77347C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24ZSS6222617000W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158496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97590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77347C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77347C">
              <w:rPr>
                <w:rFonts w:ascii="Calibri" w:eastAsia="Times New Roman" w:hAnsi="Calibri" w:cs="Arial"/>
                <w:sz w:val="18"/>
                <w:szCs w:val="18"/>
                <w:lang w:eastAsia="sk-SK"/>
              </w:rPr>
              <w:t>24ZSS12027480001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158496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Kláry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Jarunkovej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2/REŠTAU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97590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 hotelových služieb a obchodu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24ZSS1316175000Q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37890182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Generála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Viesta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č.6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Generála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Viesta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č.6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24ZVS0000000789F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37890182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Komenského 40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Generála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Viesta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č.6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24ZVS00000</w:t>
            </w:r>
            <w:bookmarkStart w:id="0" w:name="_GoBack"/>
            <w:bookmarkEnd w:id="0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543095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1.mája 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Želovce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99106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Želovce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Gottwalda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70/43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24ZSS9527381000C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37890191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Pionierska 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Želovce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99106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Želovce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Gottwalda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70/43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24ZSS5215474000L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42195471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Okružná 61/VO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technická a agropotravinárska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Okružná 61,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24ZSS95679210015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Hostinského 3/dielňa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technická a agropotravinárska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Okružná 61,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24ZSS52030280000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Košická cesta 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technická a agropotravinárska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Okružná 61,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24ZSS9565552000S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37956230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Hlavná 2  425/VO,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Hnúšťa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98101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Hlavná 425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24ZSS95666180007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37956230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Hlavná 425/1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Hnúšťa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98101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Hlavná 425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24ZSS5306974000E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Zvolenská cesta 18/1/VO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24ZSS9101277000R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24ZSS1202749000X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Továrenská 29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24ZSS9107321000W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č.13/VO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24ZSS96863440002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Tajch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453/MOP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24ZSS62200550002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Bernolákova 12/IO-minútka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24ZSS62195990008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17/24, horný byt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24ZSS6108246000R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37956124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Kollárova 23-Gálus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Osvety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24ZSS6109270000V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Športová 1/VO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Športová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24ZSS9566005000X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Kvetná 1/AB C2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Športová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24ZSS5207461000Z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Hlavné nám 19/DC Čierny  orol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Športová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24ZSS52072870007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42195438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Železničná 703 VO 1,Junior komplex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obchodu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Športová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24ZSS95668580014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45015171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Sokolská 4/1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Stredná odborná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skola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24ZSS12174150006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45015171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Sokolská 4/1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Stredná odborná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skola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24ZSS1217414000B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45015171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Sokolská 4/1 - TV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Stredná odborná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skola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24ZSS1217420000P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45015171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Dolná kolónia 1000,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Môťová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Stredná odborná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skola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24ZSS9170486000V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45015171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 VO - škola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bottom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Stredná odborná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skola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technická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24ZSS9175683001R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 Hollého 8/2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Školský internát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1736/14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24ZSS1093965000W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14/MOP RD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Školský internát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1736/14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24ZSS1217568000S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14/MOP SE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Školský internát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1736/14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24ZSS1217569000N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163791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 Hollého 8/11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96078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Školský internát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J.Švermu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1736/14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24ZSS10939640000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45017000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Pod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Bánošom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80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97411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Pod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Bánošom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80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24ZSS91048580005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45017000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Dolná 25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97411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Pod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Bánošom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80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131C94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131C94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24ZSS12014810004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160539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Gwerkovej-Gollnerovej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96917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Andreja Kmeťa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Kolpačská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1738/9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24ZSS96883400006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161667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Akademická 13/VO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SPŠ </w:t>
            </w: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S.Mikovíniho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Akademická 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24ZSS96867790005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B. Š. (garáž os. Akademická 16/AB MOP)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24ZSS62177260000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 lesnícka, Akademická 16, B.Š. (č.16 škola)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24ZSS6217788000L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SOŠL, B Š: (záhrada Akademická 24/MOP)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24ZSS6217791000D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SOŠL, B Štiavnica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Koll.dom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Akademická 27/MOP)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24ZSS6303467000G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B. Štiavnica ( Mládežnícka 4/VO-ŠI 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24ZSS9685233000S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72/AE 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24ZSS62185850005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72/AI MOP)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24ZSS6218589000M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(Drieňová 72/AE MOP)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24ZSS6218596000V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192)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24ZSS6218591000J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230/2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24ZSS6218590000O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230/1 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24ZSS6218588000R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B.Studenec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447/MOP)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24ZSS6218628000J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162710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SOŠL, B Štiavnica (B. Studenec 446 chat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lesnícka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Akademická 16,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24ZSS6218629000E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37956469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17/VO-ŠI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drevárska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24ZSS9100318000M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37956469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21 - Škola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drevárska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24ZSS9100317000R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37956469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17/MOP - ŠJ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drevárska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Lučenecká cesta 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24ZSS1320497000M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160521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Komenského 18/VO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Andreja Sládkoviča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Komenského 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24ZSS9105969000G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162027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Obchodná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24ZSS9108076000R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162027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25/WL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Obchodná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24ZSS1007192000N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161471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Hurbanova 6/VO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priemyselná škola J. Murgaša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Hurbanova 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24ZSS910808300AG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161471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Hurbanova 6/VO - školská jedáleň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priemyselná škola J. Murgaša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Hurbanova 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24ZSS9107903000T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17059887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Severná 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Konzervatórium Jána Levoslava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Bellu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24ZSS1011421000E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17059887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Severná 4/MOP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Konzervatórium Jána Levoslava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Bellu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24ZSS120318300AG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17059887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33/VO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Konzervatórium Jána Levoslava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Bellu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Skuteckého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24ZSS91010510017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Havranské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3/FE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24ZSS1204285000B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4/MOP DT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24ZSS1202788000E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6/MOP GW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24ZSS12027910006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6/MOP HX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24ZSS12027920001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8/ IY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24ZSS1202793000X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8/JZ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24ZSS1202794000S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61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24ZSS12029180005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Havranské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2/DC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24ZSS1204283000L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Havranské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2/ED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24ZSS1204284000G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163741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Havranské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3/GF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97404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Školský internát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Internátna č.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24ZSS12042860005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54-garáže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24ZSS13078600009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54/MOP BO - športová hala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24ZSS12026480008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54/MOP CP - dielne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24ZSS12026490003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54/MOP DQ - budova školy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24ZSS12026500005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54/MOP VL- školská jedáleň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24ZSS1202645000N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516554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53 - školský internát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Športové gymnázium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Trieda SNP 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24ZSS1204345000S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160547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13/ES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J.Chalupku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24ZSS1210563000Z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162035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Laskomerského 1/VO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Hotelová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Malinovského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24ZSS9102030001G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162035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Malinovského 12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Hotelová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Malinovského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24ZSS9103019000E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162035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Malinovského 1/LI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Hotelová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Malinovského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24ZSS1210202000N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160687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9/MOP/18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B.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Slančíkovej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- Timravy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24ZSS5201604000G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160687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9/MOP/14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B.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Slančíkovej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- Timravy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24ZSS5005193000R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160687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9/MOP/17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B.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Slančíkovej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- Timravy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24ZSS5201603000L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160687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9/MOP/15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B.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Slančíkovej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- Timravy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Haličská cesta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24ZSS5201601000V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160580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Nám. padlých hrdinov 16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98615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Gimnázium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Fiľakovo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Nám. padlých hrdinov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24ZSS52035980007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160580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Nám. padlých hrdinov 17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98615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Gymnázium-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Gimnázium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Fiľakovo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Nám. padlých hrdinov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24ZSS52035990002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162060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Lúčna 1/MOP/4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98416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Obchodná akadémia Lučenec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Lúčna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24ZSS5201547000L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161560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 Nemcovej 1/MOP DS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98403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SPŠ stavebná Oskara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Winklera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B. Nemcovej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24ZSS52015680004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162809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J.A.Komenského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12 - ŠJ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Pedagogická a sociálna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J.A.Komenského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24ZSS5201225000R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162809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J.A.Komenského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12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Pedagogická a sociálna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J.A.Komenského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24ZSS52012310004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37956205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848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96212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848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24ZSS13182400009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37956205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Štúrova  848 -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dietne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96212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848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24ZSS9170811001V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37956248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Banícka 3/VO, Veľký Krtíš 99001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Modrý Kameň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99280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Spojená škola so sídlom v Modrom Kameni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Jarmočná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24ZSS9528618000R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42317673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E.M.Šoltesovej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5/VO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Stredná odborná škola služieb a lesníctva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Kolpačská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1586/9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24ZSS9680858000Q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48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42317673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Kolpašská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9/13 /byt/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Štiavnica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Stredná odborná škola služieb a lesníctva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Kolpačská</w:t>
            </w:r>
            <w:proofErr w:type="spellEnd"/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 1586/9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24ZSS63009590001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161136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Clementisova 1166/2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05001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Martina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Kukučína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Clementisova 1166/21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24ZVS00000810468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30197121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Železničná 260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05001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Prvé slovenské literárne gymnázium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Železničná 260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24ZVS0000016543B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30197121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Hviezdoslavova 903 - telocvičňa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Revúca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05001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Prvé slovenské literárne gymnázium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Železničná 260 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24ZVS0000052136K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160610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Hlavná 431/MOP WH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Hnúšťa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98112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Mateja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Hrebendu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Hlavná 431/MOP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24ZSS5210143000V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160784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P. Hostinského 3/AE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Ivana Kraska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P. Hostinského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24ZSS52069020002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162108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K.Mikszátha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1/AJ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Obchodná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K.Mikszátha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24ZSS5207670000K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162108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K.Mikszátha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 / AB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Rimavská Sobota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97901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Obchodná akadémia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K.Mikszátha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24ZSS5207662000G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161632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903/2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Tisovec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98061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24ZSS5303540000U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161632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903/2 1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Tisovec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98061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24ZSS5304229000A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161632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Tisovec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98061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Jesenského 903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24ZSS9585444000V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160709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21/2 - škola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24ZSS5213650000I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160709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21/1 - školská jedáleň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Veľký Krtíš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99001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A.H.Škultétyho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Školská 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24ZSS5213654000Z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Boženy Nemcovej 24/VO C-B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techniky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24ZSS9100254000P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Boženy Nemcovej 3/ IR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techniky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24ZSS1209509000F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Boženy Nemcovej 24/5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mop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techniky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24ZSS1209501000I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Boženy Nemcovej 24/1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mop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techniky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24ZSS1209502000D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Boženy Nemcovej 24/4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mop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odborná škola techniky a služieb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24ZSS12095030008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 Laskomerského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techniky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24ZSS12094990005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42317657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 Laskomerského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Brezno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97701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techniky a služieb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Laskomerského 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24ZSS9100295001V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160644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8/WA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Krupina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96301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Andreja Sládkoviča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M.R.Štefánika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24ZSS1215135000V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160865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3/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Gymnaz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Ľudovíta Štúra Zvolen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1467/3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24ZSS1216317000B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160865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3/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Ľudovíta Štúra Zvolen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1467/3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24ZSS1216316000G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160865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3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Ľudovíta Štúra Zvolen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Hronská 1467/3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24ZSS10940000000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17058554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849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Detva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96212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Detva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Štúrova 849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24ZSS1317809000S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lastRenderedPageBreak/>
              <w:t>215589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Sokolská 911/94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priemyselná škola dopravná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Sokolská 911/94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24ZSS1322231000C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215589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Sokolská 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 priemyselná škola dopravná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Sokolská 911/94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24ZSS1217428000M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215589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J.Kollára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  /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kuchyňa,jedáleň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/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Milana Rúfusa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J.Kollára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24ZSS63207330002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160881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J.Kollára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Žiar nad Hronom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96501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Gymnázium Milana Rúfusa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J.Kollára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24ZSS6221792000A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160725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9/LV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F.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Švantnera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24ZSS6219579000K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160725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9/MW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96801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Gymnázium F.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Švantnera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Bernoláková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24ZSS6219580000M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607053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Banská Bystrica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97429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zdravotnícka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Tajovského 24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24ZSS1202443000A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606995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Kozáčeka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4/MOP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Zvolen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96001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zdravotnícka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J.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Kozáčeka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24ZSS1217044000L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607029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Lúčna 1/MOP/3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zdravotnícka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Lúčna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24ZSS5201549000B</w:t>
            </w:r>
          </w:p>
        </w:tc>
        <w:tc>
          <w:tcPr>
            <w:tcW w:w="1323" w:type="dxa"/>
          </w:tcPr>
          <w:p w:rsidR="00663E67" w:rsidRPr="00663E67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607029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Lehára 2/MOP SL 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Lučenec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98401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zdravotnícka škola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Lúčna 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24ZSS5201399000W</w:t>
            </w:r>
          </w:p>
        </w:tc>
        <w:tc>
          <w:tcPr>
            <w:tcW w:w="1323" w:type="dxa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37890069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Kalinčiakova 8/VO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Fiľakovo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98601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Strednáodborná</w:t>
            </w:r>
            <w:proofErr w:type="spellEnd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 škola </w:t>
            </w:r>
            <w:proofErr w:type="spellStart"/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Szakkozépiskola</w:t>
            </w:r>
            <w:proofErr w:type="spellEnd"/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Kalinčiakova 1584/8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24ZSS95217870010</w:t>
            </w:r>
          </w:p>
        </w:tc>
        <w:tc>
          <w:tcPr>
            <w:tcW w:w="1323" w:type="dxa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  <w:tr w:rsidR="00663E67" w:rsidRPr="00C60DB0" w:rsidTr="00663E67">
        <w:trPr>
          <w:trHeight w:val="300"/>
        </w:trPr>
        <w:tc>
          <w:tcPr>
            <w:tcW w:w="87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891827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Bystrická 698/4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Žarnovica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96681</w:t>
            </w:r>
          </w:p>
        </w:tc>
        <w:tc>
          <w:tcPr>
            <w:tcW w:w="2568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 xml:space="preserve">Stredná odborná škola  </w:t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Bystrická 698/4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C60DB0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  <w:t>24ZSS968645200AG</w:t>
            </w:r>
          </w:p>
        </w:tc>
        <w:tc>
          <w:tcPr>
            <w:tcW w:w="1323" w:type="dxa"/>
          </w:tcPr>
          <w:p w:rsidR="00663E67" w:rsidRPr="00C60DB0" w:rsidRDefault="00663E67" w:rsidP="00663E6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sk-SK"/>
              </w:rPr>
            </w:pPr>
            <w:r w:rsidRPr="00663E67">
              <w:rPr>
                <w:sz w:val="18"/>
                <w:szCs w:val="18"/>
              </w:rPr>
              <w:t>§ 7 ods. 1 písm. d) ZVO</w:t>
            </w:r>
          </w:p>
        </w:tc>
      </w:tr>
    </w:tbl>
    <w:p w:rsidR="00C754A3" w:rsidRPr="00C754A3" w:rsidRDefault="00C754A3" w:rsidP="00EC5B99">
      <w:pPr>
        <w:rPr>
          <w:b/>
          <w:u w:val="single"/>
        </w:rPr>
      </w:pPr>
    </w:p>
    <w:sectPr w:rsidR="00C754A3" w:rsidRPr="00C754A3" w:rsidSect="00C754A3">
      <w:headerReference w:type="default" r:id="rId6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48A" w:rsidRDefault="0028148A" w:rsidP="00B927CE">
      <w:pPr>
        <w:spacing w:after="0" w:line="240" w:lineRule="auto"/>
      </w:pPr>
      <w:r>
        <w:separator/>
      </w:r>
    </w:p>
  </w:endnote>
  <w:endnote w:type="continuationSeparator" w:id="0">
    <w:p w:rsidR="0028148A" w:rsidRDefault="0028148A" w:rsidP="00B9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48A" w:rsidRDefault="0028148A" w:rsidP="00B927CE">
      <w:pPr>
        <w:spacing w:after="0" w:line="240" w:lineRule="auto"/>
      </w:pPr>
      <w:r>
        <w:separator/>
      </w:r>
    </w:p>
  </w:footnote>
  <w:footnote w:type="continuationSeparator" w:id="0">
    <w:p w:rsidR="0028148A" w:rsidRDefault="0028148A" w:rsidP="00B9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DD" w:rsidRDefault="00DD5BDD" w:rsidP="008D060D">
    <w:pPr>
      <w:jc w:val="right"/>
      <w:rPr>
        <w:b/>
      </w:rPr>
    </w:pPr>
    <w:r>
      <w:rPr>
        <w:b/>
      </w:rPr>
      <w:t>Príloha č. 4</w:t>
    </w:r>
    <w:r w:rsidRPr="00B226DC">
      <w:rPr>
        <w:b/>
      </w:rPr>
      <w:t xml:space="preserve"> </w:t>
    </w:r>
    <w:r>
      <w:rPr>
        <w:b/>
      </w:rPr>
      <w:t>–</w:t>
    </w:r>
    <w:r w:rsidRPr="00B226DC">
      <w:rPr>
        <w:b/>
      </w:rPr>
      <w:t xml:space="preserve"> </w:t>
    </w:r>
    <w:r w:rsidRPr="00D37FBC">
      <w:rPr>
        <w:b/>
      </w:rPr>
      <w:t>Odberné miesta organizácií v zriaďovateľskej pôsobnosti Banskobystrického samosprávneho kraja</w:t>
    </w:r>
  </w:p>
  <w:p w:rsidR="00DD5BDD" w:rsidRDefault="00DD5BDD" w:rsidP="000E5EA2">
    <w:pPr>
      <w:pStyle w:val="Hlavika"/>
      <w:jc w:val="right"/>
      <w:rPr>
        <w:b/>
      </w:rPr>
    </w:pPr>
  </w:p>
  <w:p w:rsidR="00DD5BDD" w:rsidRPr="008E2D8D" w:rsidRDefault="00DD5BDD" w:rsidP="008E2D8D">
    <w:pPr>
      <w:pStyle w:val="Hlavika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61"/>
    <w:rsid w:val="00002ADF"/>
    <w:rsid w:val="00085AB3"/>
    <w:rsid w:val="000D65B6"/>
    <w:rsid w:val="000E598D"/>
    <w:rsid w:val="000E5EA2"/>
    <w:rsid w:val="000F7C8A"/>
    <w:rsid w:val="00123827"/>
    <w:rsid w:val="0012546D"/>
    <w:rsid w:val="0013080D"/>
    <w:rsid w:val="00153EF9"/>
    <w:rsid w:val="001F1C25"/>
    <w:rsid w:val="001F6C54"/>
    <w:rsid w:val="00203CC5"/>
    <w:rsid w:val="0028148A"/>
    <w:rsid w:val="00332061"/>
    <w:rsid w:val="003371C3"/>
    <w:rsid w:val="003C78C9"/>
    <w:rsid w:val="0046337A"/>
    <w:rsid w:val="004938F2"/>
    <w:rsid w:val="004B7B22"/>
    <w:rsid w:val="004C0DB6"/>
    <w:rsid w:val="004C2CBA"/>
    <w:rsid w:val="004E1ED6"/>
    <w:rsid w:val="00525213"/>
    <w:rsid w:val="00582FC0"/>
    <w:rsid w:val="00583F72"/>
    <w:rsid w:val="00593237"/>
    <w:rsid w:val="005D35D0"/>
    <w:rsid w:val="00662D56"/>
    <w:rsid w:val="00663E67"/>
    <w:rsid w:val="006A5C15"/>
    <w:rsid w:val="006C64C0"/>
    <w:rsid w:val="006D4D33"/>
    <w:rsid w:val="006F3D37"/>
    <w:rsid w:val="006F5305"/>
    <w:rsid w:val="0077347C"/>
    <w:rsid w:val="0078064D"/>
    <w:rsid w:val="00782EEE"/>
    <w:rsid w:val="007B35D8"/>
    <w:rsid w:val="0080131B"/>
    <w:rsid w:val="008D060D"/>
    <w:rsid w:val="008E2D8D"/>
    <w:rsid w:val="00954954"/>
    <w:rsid w:val="009632E6"/>
    <w:rsid w:val="00987AD8"/>
    <w:rsid w:val="009E01F1"/>
    <w:rsid w:val="009F565C"/>
    <w:rsid w:val="00A107C9"/>
    <w:rsid w:val="00A13CD8"/>
    <w:rsid w:val="00A25FB4"/>
    <w:rsid w:val="00A31870"/>
    <w:rsid w:val="00A3640A"/>
    <w:rsid w:val="00A376F5"/>
    <w:rsid w:val="00AA2CC5"/>
    <w:rsid w:val="00AC5258"/>
    <w:rsid w:val="00B226DC"/>
    <w:rsid w:val="00B755B0"/>
    <w:rsid w:val="00B85DDE"/>
    <w:rsid w:val="00B927CE"/>
    <w:rsid w:val="00BF3CFE"/>
    <w:rsid w:val="00C11F71"/>
    <w:rsid w:val="00C16784"/>
    <w:rsid w:val="00C327E6"/>
    <w:rsid w:val="00C754A3"/>
    <w:rsid w:val="00CC5766"/>
    <w:rsid w:val="00CC7815"/>
    <w:rsid w:val="00D35085"/>
    <w:rsid w:val="00D754FE"/>
    <w:rsid w:val="00D92BB4"/>
    <w:rsid w:val="00D93299"/>
    <w:rsid w:val="00DB15ED"/>
    <w:rsid w:val="00DD5BDD"/>
    <w:rsid w:val="00DF10A6"/>
    <w:rsid w:val="00E22426"/>
    <w:rsid w:val="00E63EEB"/>
    <w:rsid w:val="00E810C9"/>
    <w:rsid w:val="00EA1AC3"/>
    <w:rsid w:val="00EC27D2"/>
    <w:rsid w:val="00EC5151"/>
    <w:rsid w:val="00EC5B99"/>
    <w:rsid w:val="00EE0A34"/>
    <w:rsid w:val="00F2271C"/>
    <w:rsid w:val="00F71CAB"/>
    <w:rsid w:val="00FB349E"/>
    <w:rsid w:val="00FE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61DDE-3EC5-4226-9CA7-1892EA4D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27CE"/>
  </w:style>
  <w:style w:type="paragraph" w:styleId="Pta">
    <w:name w:val="footer"/>
    <w:basedOn w:val="Normlny"/>
    <w:link w:val="PtaChar"/>
    <w:uiPriority w:val="99"/>
    <w:unhideWhenUsed/>
    <w:rsid w:val="00B92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27CE"/>
  </w:style>
  <w:style w:type="paragraph" w:styleId="Textbubliny">
    <w:name w:val="Balloon Text"/>
    <w:basedOn w:val="Normlny"/>
    <w:link w:val="TextbublinyChar"/>
    <w:uiPriority w:val="99"/>
    <w:semiHidden/>
    <w:unhideWhenUsed/>
    <w:rsid w:val="00002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2AD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63E6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3E6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3E6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E6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E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7195</Words>
  <Characters>41016</Characters>
  <Application>Microsoft Office Word</Application>
  <DocSecurity>0</DocSecurity>
  <Lines>341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Hláčik Ľuboš</cp:lastModifiedBy>
  <cp:revision>60</cp:revision>
  <cp:lastPrinted>2019-04-05T11:18:00Z</cp:lastPrinted>
  <dcterms:created xsi:type="dcterms:W3CDTF">2018-05-04T08:15:00Z</dcterms:created>
  <dcterms:modified xsi:type="dcterms:W3CDTF">2019-09-18T07:22:00Z</dcterms:modified>
</cp:coreProperties>
</file>