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61D64669" w:rsidR="00B63D7A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400968">
        <w:rPr>
          <w:rFonts w:ascii="Arial Narrow" w:hAnsi="Arial Narrow"/>
        </w:rPr>
        <w:t xml:space="preserve">Ľahká </w:t>
      </w:r>
      <w:proofErr w:type="spellStart"/>
      <w:r w:rsidR="00AB07E1">
        <w:rPr>
          <w:rFonts w:ascii="Arial Narrow" w:hAnsi="Arial Narrow"/>
        </w:rPr>
        <w:t>norná</w:t>
      </w:r>
      <w:proofErr w:type="spellEnd"/>
      <w:r w:rsidR="00AB07E1">
        <w:rPr>
          <w:rFonts w:ascii="Arial Narrow" w:hAnsi="Arial Narrow"/>
        </w:rPr>
        <w:t xml:space="preserve"> stena 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709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B04AE5">
        <w:tc>
          <w:tcPr>
            <w:tcW w:w="3119" w:type="dxa"/>
            <w:shd w:val="clear" w:color="auto" w:fill="F79646" w:themeFill="accent6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709" w:type="dxa"/>
            <w:shd w:val="clear" w:color="auto" w:fill="F79646" w:themeFill="accent6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79646" w:themeFill="accent6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79646" w:themeFill="accent6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79646" w:themeFill="accent6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79646" w:themeFill="accent6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79646" w:themeFill="accent6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79646" w:themeFill="accent6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B04AE5">
        <w:trPr>
          <w:trHeight w:val="532"/>
        </w:trPr>
        <w:tc>
          <w:tcPr>
            <w:tcW w:w="3119" w:type="dxa"/>
            <w:vAlign w:val="center"/>
          </w:tcPr>
          <w:p w14:paraId="2A08CD55" w14:textId="172F23A7" w:rsidR="00B63D7A" w:rsidRPr="00A17FE7" w:rsidRDefault="00507040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0704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Položka č. 1 </w:t>
            </w:r>
            <w:r w:rsidR="00AB07E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– Ľahká </w:t>
            </w:r>
            <w:proofErr w:type="spellStart"/>
            <w:r w:rsidR="00AB07E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norná</w:t>
            </w:r>
            <w:proofErr w:type="spellEnd"/>
            <w:r w:rsidR="00AB07E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stena </w:t>
            </w:r>
          </w:p>
        </w:tc>
        <w:tc>
          <w:tcPr>
            <w:tcW w:w="709" w:type="dxa"/>
            <w:vAlign w:val="center"/>
          </w:tcPr>
          <w:p w14:paraId="2EBA005C" w14:textId="438FB481" w:rsidR="00B63D7A" w:rsidRPr="00A17FE7" w:rsidRDefault="00507040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0AC9207" w14:textId="77ED9D1E" w:rsidR="00B63D7A" w:rsidRPr="00A17FE7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04AE5" w:rsidRPr="00A17FE7" w14:paraId="48125F4C" w14:textId="77777777" w:rsidTr="00B04AE5">
        <w:trPr>
          <w:trHeight w:val="532"/>
        </w:trPr>
        <w:tc>
          <w:tcPr>
            <w:tcW w:w="3119" w:type="dxa"/>
            <w:vAlign w:val="center"/>
          </w:tcPr>
          <w:p w14:paraId="723E6856" w14:textId="0725D3B1" w:rsidR="00B04AE5" w:rsidRDefault="00507040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0704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</w:t>
            </w:r>
            <w:r w:rsidR="00AB07E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. 2 – Kotviace prvky                    do tvrdého povrchu </w:t>
            </w:r>
          </w:p>
        </w:tc>
        <w:tc>
          <w:tcPr>
            <w:tcW w:w="709" w:type="dxa"/>
            <w:vAlign w:val="center"/>
          </w:tcPr>
          <w:p w14:paraId="5F35A6DF" w14:textId="16280A6C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284FAE20" w14:textId="2C957385" w:rsidR="00B04AE5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7D7CC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5A7E5C3D" w14:textId="795953C5" w:rsidR="00B04AE5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3CA573AA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25322FD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222C5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7ACB7C2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04AE5" w:rsidRPr="00A17FE7" w14:paraId="76135C1B" w14:textId="77777777" w:rsidTr="00B04AE5">
        <w:trPr>
          <w:trHeight w:val="532"/>
        </w:trPr>
        <w:tc>
          <w:tcPr>
            <w:tcW w:w="3119" w:type="dxa"/>
            <w:vAlign w:val="center"/>
          </w:tcPr>
          <w:p w14:paraId="0BB67859" w14:textId="6FD4CA2D" w:rsidR="00B04AE5" w:rsidRDefault="00507040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0704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</w:t>
            </w:r>
            <w:r w:rsidR="00AB07E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č. 3 – Plávajúce lano</w:t>
            </w:r>
            <w:r w:rsidR="006C0CD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o dĺžke min. 8 m</w:t>
            </w:r>
            <w:bookmarkStart w:id="0" w:name="_GoBack"/>
            <w:bookmarkEnd w:id="0"/>
            <w:r w:rsidR="00AB07E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233B4FD" w14:textId="07A4A39A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44B332C4" w14:textId="6D799E78" w:rsidR="00B04AE5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AF4F90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458C104B" w14:textId="72EF98AF" w:rsidR="00B04AE5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959E3F1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88A4E18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2DBBD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614C696" w14:textId="77777777" w:rsidR="00B04AE5" w:rsidRPr="00A17FE7" w:rsidRDefault="00B04AE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B07E1" w:rsidRPr="00A17FE7" w14:paraId="57EEE5A4" w14:textId="77777777" w:rsidTr="00AB07E1">
        <w:trPr>
          <w:trHeight w:val="532"/>
        </w:trPr>
        <w:tc>
          <w:tcPr>
            <w:tcW w:w="3119" w:type="dxa"/>
            <w:vAlign w:val="center"/>
          </w:tcPr>
          <w:p w14:paraId="43FD0E67" w14:textId="50F65131" w:rsidR="00AB07E1" w:rsidRPr="00507040" w:rsidRDefault="00AB07E1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0704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č. 4 – Oceľové karabíny               OK SCREW</w:t>
            </w:r>
          </w:p>
        </w:tc>
        <w:tc>
          <w:tcPr>
            <w:tcW w:w="709" w:type="dxa"/>
            <w:vAlign w:val="center"/>
          </w:tcPr>
          <w:p w14:paraId="5E1E549E" w14:textId="244A058D" w:rsidR="00AB07E1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4CA10B03" w14:textId="5F41E173" w:rsidR="00AB07E1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305538" w14:textId="77777777" w:rsidR="00AB07E1" w:rsidRPr="00A17FE7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422B19" w14:textId="6B6D7BE8" w:rsidR="00AB07E1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3B7C2B2F" w14:textId="77777777" w:rsidR="00AB07E1" w:rsidRPr="00A17FE7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5918065" w14:textId="77777777" w:rsidR="00AB07E1" w:rsidRPr="00A17FE7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75FC2" w14:textId="77777777" w:rsidR="00AB07E1" w:rsidRPr="00A17FE7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22170BE" w14:textId="77777777" w:rsidR="00AB07E1" w:rsidRPr="00A17FE7" w:rsidRDefault="00AB07E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B04AE5">
        <w:tc>
          <w:tcPr>
            <w:tcW w:w="3119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372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15768" w14:textId="77777777" w:rsidR="003C2586" w:rsidRDefault="003C2586" w:rsidP="007473AD">
      <w:pPr>
        <w:spacing w:after="0" w:line="240" w:lineRule="auto"/>
      </w:pPr>
      <w:r>
        <w:separator/>
      </w:r>
    </w:p>
  </w:endnote>
  <w:endnote w:type="continuationSeparator" w:id="0">
    <w:p w14:paraId="03F256F5" w14:textId="77777777" w:rsidR="003C2586" w:rsidRDefault="003C2586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C4DFE" w14:textId="77777777" w:rsidR="003C2586" w:rsidRDefault="003C2586" w:rsidP="007473AD">
      <w:pPr>
        <w:spacing w:after="0" w:line="240" w:lineRule="auto"/>
      </w:pPr>
      <w:r>
        <w:separator/>
      </w:r>
    </w:p>
  </w:footnote>
  <w:footnote w:type="continuationSeparator" w:id="0">
    <w:p w14:paraId="0D5D7173" w14:textId="77777777" w:rsidR="003C2586" w:rsidRDefault="003C2586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7FD91D9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BC4B09">
      <w:rPr>
        <w:rFonts w:ascii="Arial Narrow" w:hAnsi="Arial Narrow"/>
        <w:sz w:val="20"/>
        <w:szCs w:val="20"/>
      </w:rPr>
      <w:t>2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IwMzIzMDUHso0sLJV0lIJTi4sz8/NACgxrAUCdN28sAAAA"/>
  </w:docVars>
  <w:rsids>
    <w:rsidRoot w:val="00FF00C3"/>
    <w:rsid w:val="00025D73"/>
    <w:rsid w:val="000548CC"/>
    <w:rsid w:val="00081D49"/>
    <w:rsid w:val="0008377B"/>
    <w:rsid w:val="000B7054"/>
    <w:rsid w:val="000C683A"/>
    <w:rsid w:val="000F249B"/>
    <w:rsid w:val="000F7F02"/>
    <w:rsid w:val="0011134C"/>
    <w:rsid w:val="00122F40"/>
    <w:rsid w:val="0014135A"/>
    <w:rsid w:val="00171DE0"/>
    <w:rsid w:val="00172AAF"/>
    <w:rsid w:val="00177230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2F66F0"/>
    <w:rsid w:val="00302187"/>
    <w:rsid w:val="00311023"/>
    <w:rsid w:val="00345A4A"/>
    <w:rsid w:val="00361AD8"/>
    <w:rsid w:val="0038321C"/>
    <w:rsid w:val="003A183C"/>
    <w:rsid w:val="003A55E6"/>
    <w:rsid w:val="003B6C8B"/>
    <w:rsid w:val="003B6E04"/>
    <w:rsid w:val="003C2586"/>
    <w:rsid w:val="003E3C16"/>
    <w:rsid w:val="00400968"/>
    <w:rsid w:val="00425537"/>
    <w:rsid w:val="004544C3"/>
    <w:rsid w:val="004B38DF"/>
    <w:rsid w:val="004C4511"/>
    <w:rsid w:val="004C6940"/>
    <w:rsid w:val="004F1F57"/>
    <w:rsid w:val="00500107"/>
    <w:rsid w:val="00507040"/>
    <w:rsid w:val="0050713A"/>
    <w:rsid w:val="0051073B"/>
    <w:rsid w:val="005375D0"/>
    <w:rsid w:val="00545BB9"/>
    <w:rsid w:val="00552C73"/>
    <w:rsid w:val="00555544"/>
    <w:rsid w:val="0055766B"/>
    <w:rsid w:val="005603BB"/>
    <w:rsid w:val="00576D3F"/>
    <w:rsid w:val="005853A8"/>
    <w:rsid w:val="005C00EE"/>
    <w:rsid w:val="005C1E9B"/>
    <w:rsid w:val="005F0B98"/>
    <w:rsid w:val="00615FAF"/>
    <w:rsid w:val="006254A5"/>
    <w:rsid w:val="00671F5D"/>
    <w:rsid w:val="006A7421"/>
    <w:rsid w:val="006C0CD8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320A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673E"/>
    <w:rsid w:val="008E6AF7"/>
    <w:rsid w:val="008F776A"/>
    <w:rsid w:val="009234F0"/>
    <w:rsid w:val="0092729B"/>
    <w:rsid w:val="00940C34"/>
    <w:rsid w:val="00952F7E"/>
    <w:rsid w:val="00970FF3"/>
    <w:rsid w:val="00984771"/>
    <w:rsid w:val="00985DCD"/>
    <w:rsid w:val="009929A8"/>
    <w:rsid w:val="009B4A65"/>
    <w:rsid w:val="009D2871"/>
    <w:rsid w:val="009D39BB"/>
    <w:rsid w:val="009D4F82"/>
    <w:rsid w:val="00A17FE7"/>
    <w:rsid w:val="00A2267C"/>
    <w:rsid w:val="00A60C49"/>
    <w:rsid w:val="00A723C8"/>
    <w:rsid w:val="00A92F7B"/>
    <w:rsid w:val="00A970E6"/>
    <w:rsid w:val="00AB07E1"/>
    <w:rsid w:val="00AB3882"/>
    <w:rsid w:val="00AD7C10"/>
    <w:rsid w:val="00B03B43"/>
    <w:rsid w:val="00B04AE5"/>
    <w:rsid w:val="00B109F6"/>
    <w:rsid w:val="00B2250F"/>
    <w:rsid w:val="00B63D7A"/>
    <w:rsid w:val="00B74670"/>
    <w:rsid w:val="00B94CA2"/>
    <w:rsid w:val="00BA0E2F"/>
    <w:rsid w:val="00BB05BB"/>
    <w:rsid w:val="00BB1AD5"/>
    <w:rsid w:val="00BB2CB3"/>
    <w:rsid w:val="00BB40FA"/>
    <w:rsid w:val="00BB4728"/>
    <w:rsid w:val="00BC4B09"/>
    <w:rsid w:val="00BF1FFF"/>
    <w:rsid w:val="00BF4B31"/>
    <w:rsid w:val="00C128A8"/>
    <w:rsid w:val="00C206B9"/>
    <w:rsid w:val="00C23ADE"/>
    <w:rsid w:val="00C31B8C"/>
    <w:rsid w:val="00C47C45"/>
    <w:rsid w:val="00C56032"/>
    <w:rsid w:val="00C57AE0"/>
    <w:rsid w:val="00C819D7"/>
    <w:rsid w:val="00CA4B10"/>
    <w:rsid w:val="00CD017B"/>
    <w:rsid w:val="00CD4C00"/>
    <w:rsid w:val="00CE2235"/>
    <w:rsid w:val="00CF02DA"/>
    <w:rsid w:val="00CF1132"/>
    <w:rsid w:val="00CF1AAF"/>
    <w:rsid w:val="00D032CA"/>
    <w:rsid w:val="00D1029F"/>
    <w:rsid w:val="00D17C45"/>
    <w:rsid w:val="00D301B1"/>
    <w:rsid w:val="00D43093"/>
    <w:rsid w:val="00DA0393"/>
    <w:rsid w:val="00DA203A"/>
    <w:rsid w:val="00DC5780"/>
    <w:rsid w:val="00E034EE"/>
    <w:rsid w:val="00E61AEC"/>
    <w:rsid w:val="00E77EF5"/>
    <w:rsid w:val="00EA68F9"/>
    <w:rsid w:val="00EC4930"/>
    <w:rsid w:val="00EC76A9"/>
    <w:rsid w:val="00ED627B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19A1"/>
    <w:rsid w:val="00FF00C3"/>
    <w:rsid w:val="00FF2E27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C1145-E501-4986-8065-06D11C34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Tomáš Rybárik</cp:lastModifiedBy>
  <cp:revision>4</cp:revision>
  <cp:lastPrinted>2017-08-10T09:55:00Z</cp:lastPrinted>
  <dcterms:created xsi:type="dcterms:W3CDTF">2023-12-14T10:36:00Z</dcterms:created>
  <dcterms:modified xsi:type="dcterms:W3CDTF">2024-01-10T11:21:00Z</dcterms:modified>
</cp:coreProperties>
</file>