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proofErr w:type="spellStart"/>
      <w:r w:rsidR="00185DD4">
        <w:rPr>
          <w:b w:val="0"/>
          <w:color w:val="000000" w:themeColor="text1"/>
          <w:szCs w:val="24"/>
          <w:lang w:val="sk-SK"/>
        </w:rPr>
        <w:t>Mičinská</w:t>
      </w:r>
      <w:proofErr w:type="spellEnd"/>
      <w:r w:rsidR="00185DD4">
        <w:rPr>
          <w:b w:val="0"/>
          <w:color w:val="000000" w:themeColor="text1"/>
          <w:szCs w:val="24"/>
          <w:lang w:val="sk-SK"/>
        </w:rPr>
        <w:t xml:space="preserve">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727D26C"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Pr="00011884">
        <w:rPr>
          <w:rFonts w:cs="Arial"/>
          <w:b w:val="0"/>
          <w:color w:val="000000" w:themeColor="text1"/>
          <w:szCs w:val="24"/>
          <w:lang w:val="sk-SK"/>
        </w:rPr>
        <w:t xml:space="preserve">vedúci organizačnej zložky </w:t>
      </w:r>
      <w:r w:rsidR="005A184F">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5CEC65B"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0F5E99">
        <w:rPr>
          <w:rFonts w:cs="Arial"/>
          <w:b/>
          <w:szCs w:val="24"/>
        </w:rPr>
        <w:t xml:space="preserve">OZLT a </w:t>
      </w:r>
      <w:r w:rsidR="00315318">
        <w:rPr>
          <w:rFonts w:cs="Arial"/>
          <w:b/>
          <w:szCs w:val="24"/>
        </w:rPr>
        <w:t>RSLT</w:t>
      </w:r>
      <w:r w:rsidR="00F564B7" w:rsidRPr="00F564B7">
        <w:rPr>
          <w:rFonts w:cs="Arial"/>
          <w:b/>
          <w:szCs w:val="24"/>
        </w:rPr>
        <w:t xml:space="preserve"> Banská Bystrica, </w:t>
      </w:r>
      <w:proofErr w:type="spellStart"/>
      <w:r w:rsidR="00F564B7" w:rsidRPr="00F564B7">
        <w:rPr>
          <w:rFonts w:cs="Arial"/>
          <w:b/>
          <w:szCs w:val="24"/>
        </w:rPr>
        <w:t>Mičinská</w:t>
      </w:r>
      <w:proofErr w:type="spellEnd"/>
      <w:r w:rsidR="00F564B7" w:rsidRPr="00F564B7">
        <w:rPr>
          <w:rFonts w:cs="Arial"/>
          <w:b/>
          <w:szCs w:val="24"/>
        </w:rPr>
        <w:t xml:space="preserve"> cesta 33, 974 01 Banská Bystrica</w:t>
      </w:r>
      <w:r w:rsidR="00F564B7" w:rsidRPr="009B0C37">
        <w:rPr>
          <w:rFonts w:cs="Arial"/>
          <w:sz w:val="20"/>
        </w:rPr>
        <w:t xml:space="preserve"> </w:t>
      </w:r>
      <w:r w:rsidR="00F564B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0DE7CF76" w:rsidR="00CB14B2"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7B1359A4" w14:textId="77777777" w:rsidR="00160A22" w:rsidRPr="00160A22" w:rsidRDefault="00160A22" w:rsidP="00160A22">
      <w:pPr>
        <w:pStyle w:val="Odsekzoznamu"/>
        <w:rPr>
          <w:szCs w:val="24"/>
        </w:rPr>
      </w:pPr>
    </w:p>
    <w:p w14:paraId="03E364FE" w14:textId="77777777" w:rsidR="00160A22" w:rsidRPr="00037ED6" w:rsidRDefault="00160A22" w:rsidP="00160A22">
      <w:pPr>
        <w:pStyle w:val="Odsekzoznamu"/>
        <w:numPr>
          <w:ilvl w:val="0"/>
          <w:numId w:val="1"/>
        </w:numPr>
        <w:autoSpaceDE w:val="0"/>
        <w:autoSpaceDN w:val="0"/>
        <w:adjustRightInd w:val="0"/>
        <w:ind w:left="284" w:hanging="284"/>
        <w:rPr>
          <w:szCs w:val="24"/>
          <w:shd w:val="clear" w:color="auto" w:fill="FFFFFF"/>
        </w:rPr>
      </w:pPr>
      <w:r w:rsidRPr="00037ED6">
        <w:rPr>
          <w:color w:val="FF0000"/>
          <w:szCs w:val="24"/>
        </w:rPr>
        <w:t>V prípade opravy, ktorá sa nedá z objektívnych príčin (rozsah opravy, nedostupnosť náhradných dielov) vykonať v uvedených lehotách opráv, navrhne Zhotoviteľ najneskôr do 6 pracovných hodín od prevzatia vozidla lehotu opravy aj s jej podrobným odôvodnením. Predĺženú lehotu musí schváliť Objednávateľ</w:t>
      </w:r>
      <w:r w:rsidRPr="00037ED6">
        <w:rPr>
          <w:szCs w:val="24"/>
        </w:rPr>
        <w:t>.</w:t>
      </w: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9211840" w:rsidR="00852123" w:rsidRPr="00852123" w:rsidRDefault="00315318" w:rsidP="00F564B7">
      <w:pPr>
        <w:pStyle w:val="Odsekzoznamu"/>
        <w:ind w:left="360"/>
        <w:rPr>
          <w:szCs w:val="24"/>
        </w:rPr>
      </w:pPr>
      <w:r>
        <w:rPr>
          <w:b/>
        </w:rPr>
        <w:t>86 900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45A6047E" w:rsidR="00DF16BC" w:rsidRDefault="00DF16BC" w:rsidP="00B62D3E">
      <w:pPr>
        <w:jc w:val="center"/>
        <w:rPr>
          <w:szCs w:val="24"/>
        </w:rPr>
      </w:pPr>
    </w:p>
    <w:p w14:paraId="0D0733A9" w14:textId="6855A4B9" w:rsidR="00160A22" w:rsidRDefault="00160A22" w:rsidP="00B62D3E">
      <w:pPr>
        <w:jc w:val="center"/>
        <w:rPr>
          <w:szCs w:val="24"/>
        </w:rPr>
      </w:pPr>
    </w:p>
    <w:p w14:paraId="389D2E3D" w14:textId="0103BC9F" w:rsidR="00160A22" w:rsidRDefault="00160A22" w:rsidP="00B62D3E">
      <w:pPr>
        <w:jc w:val="center"/>
        <w:rPr>
          <w:szCs w:val="24"/>
        </w:rPr>
      </w:pPr>
    </w:p>
    <w:p w14:paraId="0767C6CE" w14:textId="77777777" w:rsidR="00160A22" w:rsidRPr="005D0A0A" w:rsidRDefault="00160A22"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0FEC4E9E" w:rsidR="00C36CA9" w:rsidRDefault="00C36CA9" w:rsidP="00C36CA9">
      <w:pPr>
        <w:tabs>
          <w:tab w:val="left" w:pos="426"/>
        </w:tabs>
        <w:rPr>
          <w:bCs/>
        </w:rPr>
      </w:pPr>
    </w:p>
    <w:p w14:paraId="7790CFF9" w14:textId="098775BA" w:rsidR="00E71D6C" w:rsidRDefault="00E71D6C" w:rsidP="00C36CA9">
      <w:pPr>
        <w:tabs>
          <w:tab w:val="left" w:pos="426"/>
        </w:tabs>
        <w:rPr>
          <w:bCs/>
        </w:rPr>
      </w:pPr>
    </w:p>
    <w:p w14:paraId="2CBC1433" w14:textId="77777777" w:rsidR="00E71D6C" w:rsidRPr="00AA0AAA" w:rsidRDefault="00E71D6C" w:rsidP="00C36CA9">
      <w:pPr>
        <w:tabs>
          <w:tab w:val="left" w:pos="426"/>
        </w:tabs>
        <w:rPr>
          <w:bCs/>
        </w:rPr>
      </w:pPr>
      <w:bookmarkStart w:id="0" w:name="_GoBack"/>
      <w:bookmarkEnd w:id="0"/>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4474432B" w:rsidR="003C3488" w:rsidRPr="007A3385" w:rsidRDefault="003C3488" w:rsidP="00B900A8">
      <w:pPr>
        <w:pStyle w:val="Odsekzoznamu"/>
        <w:rPr>
          <w:iCs/>
          <w:szCs w:val="24"/>
        </w:rPr>
      </w:pPr>
      <w:r w:rsidRPr="007A3385">
        <w:rPr>
          <w:rStyle w:val="markedcontent"/>
          <w:iCs/>
          <w:szCs w:val="24"/>
        </w:rPr>
        <w:t xml:space="preserve">Za týmto účelom </w:t>
      </w:r>
      <w:r w:rsidR="00ED4CF8">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3342724D"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vedúci organizačnej zložky</w:t>
      </w:r>
      <w:r w:rsidR="005A184F">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8FFB9" w14:textId="77777777" w:rsidR="00274ADF" w:rsidRDefault="00274ADF">
      <w:r>
        <w:separator/>
      </w:r>
    </w:p>
  </w:endnote>
  <w:endnote w:type="continuationSeparator" w:id="0">
    <w:p w14:paraId="4EDDB005" w14:textId="77777777" w:rsidR="00274ADF" w:rsidRDefault="00274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CE03D" w14:textId="77777777" w:rsidR="00274ADF" w:rsidRDefault="00274ADF">
      <w:r>
        <w:separator/>
      </w:r>
    </w:p>
  </w:footnote>
  <w:footnote w:type="continuationSeparator" w:id="0">
    <w:p w14:paraId="0B16D77D" w14:textId="77777777" w:rsidR="00274ADF" w:rsidRDefault="00274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0F5E99"/>
    <w:rsid w:val="00133911"/>
    <w:rsid w:val="00133C7A"/>
    <w:rsid w:val="00135FD4"/>
    <w:rsid w:val="00144B50"/>
    <w:rsid w:val="00154C12"/>
    <w:rsid w:val="00155514"/>
    <w:rsid w:val="00160A22"/>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74ADF"/>
    <w:rsid w:val="002939A8"/>
    <w:rsid w:val="00293B83"/>
    <w:rsid w:val="002C2190"/>
    <w:rsid w:val="002C5B3E"/>
    <w:rsid w:val="002E5CB3"/>
    <w:rsid w:val="002E6535"/>
    <w:rsid w:val="002F19F9"/>
    <w:rsid w:val="002F4F37"/>
    <w:rsid w:val="002F550B"/>
    <w:rsid w:val="002F662A"/>
    <w:rsid w:val="00303F4E"/>
    <w:rsid w:val="003115F1"/>
    <w:rsid w:val="00315318"/>
    <w:rsid w:val="0032044E"/>
    <w:rsid w:val="003227DB"/>
    <w:rsid w:val="0034513D"/>
    <w:rsid w:val="0035336C"/>
    <w:rsid w:val="00356312"/>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A184F"/>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44CDF"/>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2B6"/>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71D6C"/>
    <w:rsid w:val="00E8498C"/>
    <w:rsid w:val="00E94FCC"/>
    <w:rsid w:val="00EA465D"/>
    <w:rsid w:val="00EB07DA"/>
    <w:rsid w:val="00EC4AAC"/>
    <w:rsid w:val="00ED4CF8"/>
    <w:rsid w:val="00ED79BF"/>
    <w:rsid w:val="00EE5C6E"/>
    <w:rsid w:val="00F05D2E"/>
    <w:rsid w:val="00F35F11"/>
    <w:rsid w:val="00F37E94"/>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4941</Words>
  <Characters>28167</Characters>
  <Application>Microsoft Office Word</Application>
  <DocSecurity>0</DocSecurity>
  <Lines>234</Lines>
  <Paragraphs>66</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33042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2024-03-21T09:38:00Z</dcterms:modified>
</cp:coreProperties>
</file>