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1A4A81A4"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165DEB" w:rsidRPr="00165DEB">
        <w:rPr>
          <w:rFonts w:cs="Arial"/>
          <w:b/>
          <w:szCs w:val="24"/>
        </w:rPr>
        <w:t xml:space="preserve">OZ </w:t>
      </w:r>
      <w:proofErr w:type="spellStart"/>
      <w:r w:rsidR="00165DEB" w:rsidRPr="00165DEB">
        <w:rPr>
          <w:rFonts w:cs="Arial"/>
          <w:b/>
          <w:szCs w:val="24"/>
        </w:rPr>
        <w:t>Semenoles</w:t>
      </w:r>
      <w:proofErr w:type="spellEnd"/>
      <w:r w:rsidR="00165DEB" w:rsidRPr="00165DEB">
        <w:rPr>
          <w:rFonts w:cs="Arial"/>
          <w:b/>
          <w:szCs w:val="24"/>
        </w:rPr>
        <w:t xml:space="preserve">, Pri Železnici 52, 033 01 Liptovský </w:t>
      </w:r>
      <w:r w:rsidR="004C3AB9">
        <w:rPr>
          <w:rFonts w:cs="Arial"/>
          <w:b/>
          <w:szCs w:val="24"/>
        </w:rPr>
        <w:t xml:space="preserve">Hrádok 1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4D05BE10" w:rsidR="00852123" w:rsidRPr="00852123" w:rsidRDefault="00165DEB" w:rsidP="00F564B7">
      <w:pPr>
        <w:pStyle w:val="Odsekzoznamu"/>
        <w:ind w:left="360"/>
        <w:rPr>
          <w:szCs w:val="24"/>
        </w:rPr>
      </w:pPr>
      <w:r>
        <w:rPr>
          <w:b/>
        </w:rPr>
        <w:t>15 400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bookmarkStart w:id="1" w:name="_GoBack"/>
    </w:p>
    <w:p w14:paraId="020135D7" w14:textId="77777777" w:rsidR="00DF16BC" w:rsidRPr="005D0A0A" w:rsidRDefault="00DF16BC" w:rsidP="00B62D3E">
      <w:pPr>
        <w:rPr>
          <w:szCs w:val="24"/>
        </w:rPr>
      </w:pPr>
    </w:p>
    <w:p w14:paraId="037B3833" w14:textId="00AFC134" w:rsidR="005D0A0A" w:rsidRPr="00C32B8A" w:rsidRDefault="005D0A0A" w:rsidP="00B62D3E">
      <w:r w:rsidRPr="00185DD4">
        <w:t>V</w:t>
      </w:r>
      <w:r w:rsidR="008E7B79">
        <w:t> Liptovskom Hrádku</w:t>
      </w:r>
      <w:r w:rsidR="00185DD4">
        <w:t>,</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4F40C600"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8E7B79">
        <w:t xml:space="preserve">                </w:t>
      </w:r>
      <w:r w:rsidR="005D0A0A" w:rsidRPr="00C32B8A">
        <w:tab/>
        <w:t>……………………</w:t>
      </w:r>
      <w:r>
        <w:t>....</w:t>
      </w:r>
      <w:r w:rsidR="005D0A0A" w:rsidRPr="00C32B8A">
        <w:t>….</w:t>
      </w:r>
    </w:p>
    <w:p w14:paraId="09EE1EF6" w14:textId="006EC5BF"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w:t>
      </w:r>
      <w:r w:rsidR="008E7B79">
        <w:rPr>
          <w:b w:val="0"/>
          <w:lang w:val="sk-SK"/>
        </w:rPr>
        <w:t xml:space="preserve">          </w:t>
      </w:r>
      <w:r w:rsidRPr="00C32B8A">
        <w:rPr>
          <w:b w:val="0"/>
          <w:lang w:val="sk-SK"/>
        </w:rPr>
        <w:t xml:space="preserve">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7A091CB6"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r w:rsidR="008E7B79">
        <w:rPr>
          <w:b w:val="0"/>
          <w:lang w:val="sk-SK"/>
        </w:rPr>
        <w:t xml:space="preserve">           </w:t>
      </w:r>
      <w:r w:rsidR="00245844">
        <w:rPr>
          <w:b w:val="0"/>
          <w:lang w:val="sk-SK"/>
        </w:rPr>
        <w:t xml:space="preserve"> ..........................................</w:t>
      </w:r>
    </w:p>
    <w:p w14:paraId="54A98B9C" w14:textId="159789D4"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8E7B79">
        <w:rPr>
          <w:b w:val="0"/>
          <w:color w:val="000000" w:themeColor="text1"/>
          <w:szCs w:val="24"/>
          <w:lang w:val="sk-SK"/>
        </w:rPr>
        <w:t xml:space="preserve">Ing. Marek </w:t>
      </w:r>
      <w:proofErr w:type="spellStart"/>
      <w:r w:rsidR="008E7B79">
        <w:rPr>
          <w:b w:val="0"/>
          <w:color w:val="000000" w:themeColor="text1"/>
          <w:szCs w:val="24"/>
          <w:lang w:val="sk-SK"/>
        </w:rPr>
        <w:t>Šimanský</w:t>
      </w:r>
      <w:proofErr w:type="spellEnd"/>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008E7B79">
        <w:rPr>
          <w:b w:val="0"/>
          <w:lang w:val="sk-SK"/>
        </w:rPr>
        <w:t xml:space="preserve">           ko</w:t>
      </w:r>
      <w:r w:rsidRPr="00185DD4">
        <w:rPr>
          <w:b w:val="0"/>
          <w:lang w:val="sk-SK"/>
        </w:rPr>
        <w:t>nateľ</w:t>
      </w:r>
    </w:p>
    <w:p w14:paraId="075DC547" w14:textId="7D23E2E1"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Pr="00185DD4">
        <w:rPr>
          <w:rFonts w:cs="Arial"/>
          <w:color w:val="000000" w:themeColor="text1"/>
          <w:szCs w:val="24"/>
        </w:rPr>
        <w:t xml:space="preserve">  </w:t>
      </w:r>
      <w:r w:rsidR="008E7B79">
        <w:rPr>
          <w:rFonts w:cs="Arial"/>
          <w:color w:val="000000" w:themeColor="text1"/>
          <w:szCs w:val="24"/>
        </w:rPr>
        <w:t>poverený vedením</w:t>
      </w:r>
      <w:r w:rsidRPr="00185DD4">
        <w:rPr>
          <w:rFonts w:cs="Arial"/>
          <w:color w:val="000000" w:themeColor="text1"/>
          <w:szCs w:val="24"/>
        </w:rPr>
        <w:t xml:space="preserve"> organizačnej zložky</w:t>
      </w:r>
      <w:r w:rsidR="008E7B79">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bookmarkEnd w:id="1"/>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F0B2E" w14:textId="77777777" w:rsidR="007C5474" w:rsidRDefault="007C5474">
      <w:r>
        <w:separator/>
      </w:r>
    </w:p>
  </w:endnote>
  <w:endnote w:type="continuationSeparator" w:id="0">
    <w:p w14:paraId="00B3C23C" w14:textId="77777777" w:rsidR="007C5474" w:rsidRDefault="007C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6E01C" w14:textId="77777777" w:rsidR="007C5474" w:rsidRDefault="007C5474">
      <w:r>
        <w:separator/>
      </w:r>
    </w:p>
  </w:footnote>
  <w:footnote w:type="continuationSeparator" w:id="0">
    <w:p w14:paraId="1E0A2DD3" w14:textId="77777777" w:rsidR="007C5474" w:rsidRDefault="007C5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C06EA"/>
    <w:rsid w:val="007C5474"/>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8E7B79"/>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4906</Words>
  <Characters>27965</Characters>
  <Application>Microsoft Office Word</Application>
  <DocSecurity>0</DocSecurity>
  <Lines>233</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32806</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2024-03-06T12:38:00Z</dcterms:modified>
</cp:coreProperties>
</file>