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5DF4C795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C06D5F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925877">
        <w:rPr>
          <w:rFonts w:ascii="Arial Narrow" w:hAnsi="Arial Narrow" w:cs="Helvetica"/>
          <w:b/>
          <w:sz w:val="22"/>
          <w:szCs w:val="22"/>
          <w:shd w:val="clear" w:color="auto" w:fill="FFFFFF"/>
        </w:rPr>
        <w:t>Obuv odolná voči teplu</w:t>
      </w:r>
      <w:r w:rsidR="00C06D5F" w:rsidRPr="00C06D5F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925877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54427</w:t>
      </w:r>
      <w:bookmarkStart w:id="0" w:name="_GoBack"/>
      <w:bookmarkEnd w:id="0"/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C06D5F">
        <w:rPr>
          <w:rFonts w:ascii="Arial Narrow" w:hAnsi="Arial Narrow"/>
          <w:b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9E2BA0">
        <w:rPr>
          <w:rFonts w:ascii="Arial Narrow" w:hAnsi="Arial Narrow" w:cs="Times New Roman"/>
          <w:sz w:val="22"/>
          <w:szCs w:val="22"/>
        </w:rPr>
        <w:t>Osobné ochranné pracovné prostriedky, odevy, obuv a </w:t>
      </w:r>
      <w:proofErr w:type="spellStart"/>
      <w:r w:rsidR="009E2BA0">
        <w:rPr>
          <w:rFonts w:ascii="Arial Narrow" w:hAnsi="Arial Narrow" w:cs="Times New Roman"/>
          <w:sz w:val="22"/>
          <w:szCs w:val="22"/>
        </w:rPr>
        <w:t>iné_DNS</w:t>
      </w:r>
      <w:proofErr w:type="spellEnd"/>
      <w:r w:rsidR="00B26419">
        <w:rPr>
          <w:rFonts w:ascii="Arial Narrow" w:hAnsi="Arial Narrow" w:cs="Times New Roman"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AB024" w14:textId="77777777" w:rsidR="00CD0B03" w:rsidRDefault="00CD0B03" w:rsidP="00317080">
      <w:r>
        <w:separator/>
      </w:r>
    </w:p>
  </w:endnote>
  <w:endnote w:type="continuationSeparator" w:id="0">
    <w:p w14:paraId="6D5607EA" w14:textId="77777777" w:rsidR="00CD0B03" w:rsidRDefault="00CD0B03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1597E" w14:textId="77777777" w:rsidR="00CD0B03" w:rsidRDefault="00CD0B03" w:rsidP="00317080">
      <w:r>
        <w:separator/>
      </w:r>
    </w:p>
  </w:footnote>
  <w:footnote w:type="continuationSeparator" w:id="0">
    <w:p w14:paraId="459F0147" w14:textId="77777777" w:rsidR="00CD0B03" w:rsidRDefault="00CD0B03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B5EA6"/>
    <w:rsid w:val="002C6DDB"/>
    <w:rsid w:val="002E0311"/>
    <w:rsid w:val="00317080"/>
    <w:rsid w:val="00351E8A"/>
    <w:rsid w:val="003A1C80"/>
    <w:rsid w:val="003B2750"/>
    <w:rsid w:val="003E15CC"/>
    <w:rsid w:val="003E742C"/>
    <w:rsid w:val="0043436F"/>
    <w:rsid w:val="0051494B"/>
    <w:rsid w:val="005476CE"/>
    <w:rsid w:val="005964CB"/>
    <w:rsid w:val="00596FCF"/>
    <w:rsid w:val="005C73B9"/>
    <w:rsid w:val="005D22AE"/>
    <w:rsid w:val="00622B23"/>
    <w:rsid w:val="0066655E"/>
    <w:rsid w:val="00691536"/>
    <w:rsid w:val="006A25BC"/>
    <w:rsid w:val="006C3628"/>
    <w:rsid w:val="006E681D"/>
    <w:rsid w:val="00700787"/>
    <w:rsid w:val="00703ACE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25877"/>
    <w:rsid w:val="009318D3"/>
    <w:rsid w:val="0093696C"/>
    <w:rsid w:val="009442A8"/>
    <w:rsid w:val="00994D24"/>
    <w:rsid w:val="009E2BA0"/>
    <w:rsid w:val="00A0328E"/>
    <w:rsid w:val="00A21A7C"/>
    <w:rsid w:val="00A566DA"/>
    <w:rsid w:val="00A83926"/>
    <w:rsid w:val="00AB48BD"/>
    <w:rsid w:val="00B26419"/>
    <w:rsid w:val="00B77B0E"/>
    <w:rsid w:val="00BA1913"/>
    <w:rsid w:val="00BD0406"/>
    <w:rsid w:val="00BD7F42"/>
    <w:rsid w:val="00C06D5F"/>
    <w:rsid w:val="00C524B6"/>
    <w:rsid w:val="00C7071B"/>
    <w:rsid w:val="00C82391"/>
    <w:rsid w:val="00C91F0F"/>
    <w:rsid w:val="00CC31D9"/>
    <w:rsid w:val="00CD0B03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Martina Hlavová</cp:lastModifiedBy>
  <cp:revision>5</cp:revision>
  <dcterms:created xsi:type="dcterms:W3CDTF">2023-06-07T12:19:00Z</dcterms:created>
  <dcterms:modified xsi:type="dcterms:W3CDTF">2024-04-05T09:58:00Z</dcterms:modified>
</cp:coreProperties>
</file>