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61AB9" w14:textId="7F7DE3C8" w:rsidR="00512295" w:rsidRPr="00C9019C" w:rsidRDefault="00512295" w:rsidP="00512295">
      <w:pPr>
        <w:rPr>
          <w:rFonts w:cs="Arial"/>
          <w:sz w:val="24"/>
          <w:szCs w:val="24"/>
        </w:rPr>
      </w:pPr>
      <w:r w:rsidRPr="00C9019C">
        <w:rPr>
          <w:rFonts w:cs="Arial"/>
          <w:sz w:val="24"/>
          <w:szCs w:val="24"/>
        </w:rPr>
        <w:t xml:space="preserve">Príloha č. 1 </w:t>
      </w:r>
      <w:bookmarkStart w:id="0" w:name="_Hlk24232427"/>
      <w:r w:rsidR="009D4992">
        <w:rPr>
          <w:rFonts w:cs="Arial"/>
          <w:sz w:val="24"/>
          <w:szCs w:val="24"/>
        </w:rPr>
        <w:t>z Zmluve</w:t>
      </w:r>
    </w:p>
    <w:p w14:paraId="473BEF77" w14:textId="77777777" w:rsidR="00512295" w:rsidRPr="00C9019C" w:rsidRDefault="00512295" w:rsidP="00512295">
      <w:pPr>
        <w:rPr>
          <w:rFonts w:cs="Arial"/>
          <w:sz w:val="24"/>
          <w:szCs w:val="24"/>
        </w:rPr>
      </w:pPr>
    </w:p>
    <w:p w14:paraId="615E9446" w14:textId="77777777" w:rsidR="00512295" w:rsidRPr="00C9019C" w:rsidRDefault="00512295" w:rsidP="00512295">
      <w:pPr>
        <w:rPr>
          <w:rFonts w:cs="Arial"/>
          <w:sz w:val="24"/>
          <w:szCs w:val="24"/>
        </w:rPr>
      </w:pPr>
    </w:p>
    <w:p w14:paraId="046B3ECA" w14:textId="77777777" w:rsidR="00512295" w:rsidRPr="00C9019C" w:rsidRDefault="00512295" w:rsidP="00512295">
      <w:pPr>
        <w:rPr>
          <w:rFonts w:cs="Arial"/>
          <w:sz w:val="24"/>
          <w:szCs w:val="24"/>
        </w:rPr>
      </w:pPr>
    </w:p>
    <w:p w14:paraId="21547A71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40E9F739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6ABE2C0F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1CAD19F0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37C8C18A" w14:textId="77777777" w:rsidR="00512295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</w:p>
    <w:p w14:paraId="2BB58B33" w14:textId="77777777" w:rsidR="00C27A3D" w:rsidRPr="00C9019C" w:rsidRDefault="00512295" w:rsidP="00512295">
      <w:pPr>
        <w:jc w:val="center"/>
        <w:rPr>
          <w:rFonts w:cs="Arial"/>
          <w:b/>
          <w:bCs/>
          <w:sz w:val="32"/>
          <w:szCs w:val="32"/>
        </w:rPr>
      </w:pPr>
      <w:r w:rsidRPr="00C9019C">
        <w:rPr>
          <w:rFonts w:cs="Arial"/>
          <w:b/>
          <w:bCs/>
          <w:sz w:val="32"/>
          <w:szCs w:val="32"/>
        </w:rPr>
        <w:t xml:space="preserve">Rozsah verejných služieb – vymedzenie Oblasti, liniek, rozsahu objemu </w:t>
      </w:r>
      <w:proofErr w:type="spellStart"/>
      <w:r w:rsidRPr="00C9019C">
        <w:rPr>
          <w:rFonts w:cs="Arial"/>
          <w:b/>
          <w:bCs/>
          <w:sz w:val="32"/>
          <w:szCs w:val="32"/>
        </w:rPr>
        <w:t>kilometrických</w:t>
      </w:r>
      <w:proofErr w:type="spellEnd"/>
      <w:r w:rsidRPr="00C9019C">
        <w:rPr>
          <w:rFonts w:cs="Arial"/>
          <w:b/>
          <w:bCs/>
          <w:sz w:val="32"/>
          <w:szCs w:val="32"/>
        </w:rPr>
        <w:t xml:space="preserve"> výkonov, dopravných a technických podmienok</w:t>
      </w:r>
      <w:bookmarkEnd w:id="0"/>
    </w:p>
    <w:p w14:paraId="6EA9E29D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6679EFE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4B36C9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081A5EB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8C70D9A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7618FB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4D2E687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9E27F5E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13D0712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D453A2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3D479FA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958522C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C55409F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D9CD70C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"/>
        <w:gridCol w:w="6354"/>
        <w:gridCol w:w="2080"/>
      </w:tblGrid>
      <w:tr w:rsidR="00512295" w:rsidRPr="00512295" w14:paraId="5111E293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4F2C58B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Stanovený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rozsah dopravných výkonov</w:t>
            </w:r>
            <w:r w:rsidR="007C004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základnej zmluvnej doby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[tarifné km]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4BB3" w14:textId="77777777" w:rsidR="00512295" w:rsidRPr="00512295" w:rsidRDefault="00512295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cca 6</w:t>
            </w:r>
            <w:r w:rsidR="007C004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00</w:t>
            </w:r>
            <w:r w:rsidR="007C004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0</w:t>
            </w: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000</w:t>
            </w:r>
          </w:p>
        </w:tc>
      </w:tr>
      <w:tr w:rsidR="007C004E" w:rsidRPr="00512295" w14:paraId="22CF6DCC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</w:tcPr>
          <w:p w14:paraId="362E055C" w14:textId="77777777" w:rsidR="007C004E" w:rsidRDefault="007C004E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Stanovený rozsah dopravných výkonov 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[tarifné km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/rok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59BD" w14:textId="77777777" w:rsidR="007C004E" w:rsidRPr="00512295" w:rsidRDefault="007C004E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cca 600 000</w:t>
            </w:r>
          </w:p>
        </w:tc>
      </w:tr>
      <w:tr w:rsidR="00512295" w:rsidRPr="00512295" w14:paraId="7A805DC5" w14:textId="77777777" w:rsidTr="00512295">
        <w:trPr>
          <w:trHeight w:val="330"/>
        </w:trPr>
        <w:tc>
          <w:tcPr>
            <w:tcW w:w="7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</w:tcPr>
          <w:p w14:paraId="0AB3DF30" w14:textId="77777777" w:rsid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Opcia dopravných výkonov pre celú dĺžku zmluvy </w:t>
            </w: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[tarifné km]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5F121" w14:textId="77777777" w:rsidR="00512295" w:rsidRPr="00512295" w:rsidRDefault="007C004E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1 500 000</w:t>
            </w:r>
          </w:p>
        </w:tc>
      </w:tr>
      <w:tr w:rsidR="00512295" w:rsidRPr="00512295" w14:paraId="60D1A621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4627" w14:textId="77777777" w:rsidR="00512295" w:rsidRPr="00512295" w:rsidRDefault="00512295" w:rsidP="0051229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1C1D" w14:textId="77777777" w:rsidR="00512295" w:rsidRPr="00512295" w:rsidRDefault="00512295" w:rsidP="0051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4521" w14:textId="77777777" w:rsidR="00512295" w:rsidRPr="00512295" w:rsidRDefault="00512295" w:rsidP="0051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12295" w:rsidRPr="00512295" w14:paraId="3BA343EF" w14:textId="77777777" w:rsidTr="00512295">
        <w:trPr>
          <w:trHeight w:val="33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DF2118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Číslo linky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C058A9C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Trasa autobusovej linky</w:t>
            </w:r>
          </w:p>
        </w:tc>
      </w:tr>
      <w:tr w:rsidR="00512295" w:rsidRPr="00512295" w14:paraId="26B7A51F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7209AF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A3A98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MsÚ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, kostol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9FA7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5075383C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E465127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43C88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Poľná - Mondi - Kaufland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, kostol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EE85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1771F25E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BFB406C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334EB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Evanjelický kostol - Katolícka univerzita - Kľačno - Černová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Hrboltová</w:t>
            </w:r>
            <w:proofErr w:type="spellEnd"/>
          </w:p>
        </w:tc>
      </w:tr>
      <w:tr w:rsidR="00512295" w:rsidRPr="00512295" w14:paraId="73E641C3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96BAF35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D3A6E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Plavisko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Baničné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, kostol - Biely Potok -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Podsuchá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4DF2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62620735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375C88E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BCD06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Železničná stanica - Žigmunda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Silbigera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Železničná zastávka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Rybárpole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2610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512295" w:rsidRPr="00512295" w14:paraId="55C4066C" w14:textId="77777777" w:rsidTr="00512295">
        <w:trPr>
          <w:trHeight w:val="33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5BB5C76" w14:textId="77777777" w:rsidR="00512295" w:rsidRPr="00512295" w:rsidRDefault="00512295" w:rsidP="005122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12295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6FD65" w14:textId="77777777" w:rsidR="00512295" w:rsidRPr="00512295" w:rsidRDefault="00512295" w:rsidP="0051229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Hrboltová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, konečná - Železničná zastávka </w:t>
            </w:r>
            <w:proofErr w:type="spellStart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Rybárpole</w:t>
            </w:r>
            <w:proofErr w:type="spellEnd"/>
            <w:r w:rsidRPr="00512295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 xml:space="preserve"> - Katolícka univerzita - Gymnázium - MsÚ - Kalvária</w:t>
            </w:r>
          </w:p>
        </w:tc>
      </w:tr>
    </w:tbl>
    <w:p w14:paraId="00474172" w14:textId="59FB1D37" w:rsidR="00F66957" w:rsidRDefault="00F66957" w:rsidP="00512295">
      <w:pPr>
        <w:spacing w:line="360" w:lineRule="auto"/>
        <w:jc w:val="both"/>
        <w:rPr>
          <w:b/>
          <w:bCs/>
          <w:sz w:val="24"/>
          <w:szCs w:val="24"/>
          <w:highlight w:val="yellow"/>
        </w:rPr>
      </w:pPr>
    </w:p>
    <w:p w14:paraId="5050C2A8" w14:textId="0465F6E8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highlight w:val="yellow"/>
          <w:u w:val="single"/>
        </w:rPr>
        <w:t>Linka č. 1 – žltá</w:t>
      </w:r>
      <w:r w:rsidRPr="007C004E">
        <w:rPr>
          <w:sz w:val="24"/>
          <w:szCs w:val="24"/>
          <w:highlight w:val="yellow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2 autobusy </w:t>
      </w:r>
      <w:r w:rsidRPr="007C004E">
        <w:rPr>
          <w:sz w:val="24"/>
          <w:szCs w:val="24"/>
          <w:u w:val="single"/>
        </w:rPr>
        <w:t xml:space="preserve">a bude premávať nasledovne: </w:t>
      </w:r>
    </w:p>
    <w:p w14:paraId="45488045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096DBDB9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Evanjelický kostol/Okresný úrad</w:t>
      </w:r>
    </w:p>
    <w:p w14:paraId="52140FD6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Galéria Ľ. Fullu</w:t>
      </w:r>
    </w:p>
    <w:p w14:paraId="66B07655" w14:textId="588D1535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MsÚ Ružomberok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 linku </w:t>
      </w:r>
      <w:r w:rsidRPr="00C744B2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C744B2">
        <w:rPr>
          <w:sz w:val="24"/>
          <w:szCs w:val="24"/>
          <w:highlight w:val="green"/>
          <w:u w:val="single"/>
        </w:rPr>
        <w:t xml:space="preserve"> – zelená</w:t>
      </w:r>
      <w:r w:rsidRPr="00A063EF">
        <w:rPr>
          <w:sz w:val="24"/>
          <w:szCs w:val="24"/>
        </w:rPr>
        <w:t xml:space="preserve">) </w:t>
      </w:r>
    </w:p>
    <w:p w14:paraId="1AB882CF" w14:textId="77777777" w:rsidR="00512295" w:rsidRPr="00A063EF" w:rsidRDefault="00F2414D" w:rsidP="00512295">
      <w:pPr>
        <w:numPr>
          <w:ilvl w:val="0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Nám. A. Hlinku (</w:t>
      </w:r>
      <w:r w:rsidR="00512295" w:rsidRPr="00A063EF">
        <w:rPr>
          <w:sz w:val="24"/>
          <w:szCs w:val="24"/>
        </w:rPr>
        <w:t>Pracovisko okresného úradu</w:t>
      </w:r>
      <w:r>
        <w:rPr>
          <w:sz w:val="24"/>
          <w:szCs w:val="24"/>
        </w:rPr>
        <w:t>)</w:t>
      </w:r>
    </w:p>
    <w:p w14:paraId="337EF034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Jelence </w:t>
      </w:r>
    </w:p>
    <w:p w14:paraId="27D1CCCA" w14:textId="77777777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na kopci </w:t>
      </w:r>
    </w:p>
    <w:p w14:paraId="36AA2951" w14:textId="12EDDDCB" w:rsidR="00512295" w:rsidRPr="00A063EF" w:rsidRDefault="00512295" w:rsidP="00512295">
      <w:pPr>
        <w:numPr>
          <w:ilvl w:val="0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/K. </w:t>
      </w:r>
      <w:proofErr w:type="spellStart"/>
      <w:r w:rsidRPr="00A063EF">
        <w:rPr>
          <w:i/>
          <w:iCs/>
          <w:sz w:val="24"/>
          <w:szCs w:val="24"/>
        </w:rPr>
        <w:t>Sidora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  <w:r w:rsidRPr="00A063EF">
        <w:rPr>
          <w:sz w:val="24"/>
          <w:szCs w:val="24"/>
        </w:rPr>
        <w:t xml:space="preserve">– </w:t>
      </w:r>
      <w:r w:rsidR="00D73560">
        <w:rPr>
          <w:sz w:val="24"/>
          <w:szCs w:val="24"/>
        </w:rPr>
        <w:t>vozidlo plynulo prechádza</w:t>
      </w:r>
      <w:r w:rsidRPr="00A063EF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A063EF">
        <w:rPr>
          <w:sz w:val="24"/>
          <w:szCs w:val="24"/>
        </w:rPr>
        <w:t>a </w:t>
      </w:r>
      <w:r w:rsidR="00D73560">
        <w:rPr>
          <w:sz w:val="24"/>
          <w:szCs w:val="24"/>
        </w:rPr>
        <w:t xml:space="preserve">linku </w:t>
      </w:r>
      <w:r w:rsidRPr="00C744B2">
        <w:rPr>
          <w:color w:val="FFFFFF" w:themeColor="background1"/>
          <w:sz w:val="24"/>
          <w:szCs w:val="24"/>
          <w:highlight w:val="blue"/>
        </w:rPr>
        <w:t>číslo 2 – modrá</w:t>
      </w:r>
      <w:r w:rsidRPr="00A063EF">
        <w:rPr>
          <w:sz w:val="24"/>
          <w:szCs w:val="24"/>
        </w:rPr>
        <w:t>, a  pokrač</w:t>
      </w:r>
      <w:r w:rsidR="00D73560">
        <w:rPr>
          <w:sz w:val="24"/>
          <w:szCs w:val="24"/>
        </w:rPr>
        <w:t>uje ďalej cez zastávky</w:t>
      </w:r>
      <w:r w:rsidRPr="00A063EF">
        <w:rPr>
          <w:sz w:val="24"/>
          <w:szCs w:val="24"/>
        </w:rPr>
        <w:t>:</w:t>
      </w:r>
    </w:p>
    <w:p w14:paraId="38FFCA4A" w14:textId="4F90B529" w:rsidR="00512295" w:rsidRPr="004F0E78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</w:p>
    <w:p w14:paraId="4D810B40" w14:textId="0DC922C5" w:rsidR="00512295" w:rsidRPr="00A063EF" w:rsidRDefault="003B2354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ZŠ Sládkovičova / </w:t>
      </w:r>
      <w:r w:rsidR="00F6482E" w:rsidRPr="00F6482E">
        <w:rPr>
          <w:sz w:val="24"/>
          <w:szCs w:val="24"/>
        </w:rPr>
        <w:t>SOŠ polytechnická (prestup na linku 4)</w:t>
      </w:r>
    </w:p>
    <w:p w14:paraId="6A99860A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Roveň, Tehelňa </w:t>
      </w:r>
    </w:p>
    <w:p w14:paraId="1EB82E23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Roveň, Kaufland</w:t>
      </w:r>
    </w:p>
    <w:p w14:paraId="080B2F77" w14:textId="2853986C" w:rsidR="00A57184" w:rsidRPr="00406682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>Roveň, Lidl (nový okresný úrad)</w:t>
      </w:r>
      <w:r>
        <w:rPr>
          <w:color w:val="FF0000"/>
          <w:sz w:val="24"/>
          <w:szCs w:val="24"/>
        </w:rPr>
        <w:t xml:space="preserve"> nová zástavka</w:t>
      </w:r>
    </w:p>
    <w:p w14:paraId="30289198" w14:textId="77777777" w:rsidR="00512295" w:rsidRPr="00406682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 xml:space="preserve">Mondi </w:t>
      </w:r>
      <w:r>
        <w:rPr>
          <w:color w:val="FF0000"/>
          <w:sz w:val="24"/>
          <w:szCs w:val="24"/>
        </w:rPr>
        <w:t>–</w:t>
      </w:r>
      <w:r w:rsidRPr="00406682">
        <w:rPr>
          <w:color w:val="FF0000"/>
          <w:sz w:val="24"/>
          <w:szCs w:val="24"/>
        </w:rPr>
        <w:t xml:space="preserve"> AC</w:t>
      </w:r>
      <w:r>
        <w:rPr>
          <w:color w:val="FF0000"/>
          <w:sz w:val="24"/>
          <w:szCs w:val="24"/>
        </w:rPr>
        <w:t xml:space="preserve"> </w:t>
      </w:r>
      <w:r w:rsidR="00A57184">
        <w:rPr>
          <w:color w:val="FF0000"/>
          <w:sz w:val="24"/>
          <w:szCs w:val="24"/>
        </w:rPr>
        <w:t>(</w:t>
      </w:r>
      <w:r>
        <w:rPr>
          <w:color w:val="FF0000"/>
          <w:sz w:val="24"/>
          <w:szCs w:val="24"/>
        </w:rPr>
        <w:t>nová zástavka</w:t>
      </w:r>
      <w:r w:rsidR="00A57184">
        <w:rPr>
          <w:color w:val="FF0000"/>
          <w:sz w:val="24"/>
          <w:szCs w:val="24"/>
        </w:rPr>
        <w:t>)</w:t>
      </w:r>
    </w:p>
    <w:p w14:paraId="1F6631E3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Poľná</w:t>
      </w:r>
    </w:p>
    <w:p w14:paraId="2E9497C0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ÚVN</w:t>
      </w:r>
    </w:p>
    <w:p w14:paraId="158E62C4" w14:textId="77777777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Sihoť, ZŠ</w:t>
      </w:r>
    </w:p>
    <w:p w14:paraId="126FADA8" w14:textId="2A0B299F" w:rsidR="00512295" w:rsidRPr="00A063EF" w:rsidRDefault="00512295" w:rsidP="00512295">
      <w:pPr>
        <w:numPr>
          <w:ilvl w:val="1"/>
          <w:numId w:val="5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="00A57184">
        <w:rPr>
          <w:sz w:val="24"/>
          <w:szCs w:val="24"/>
        </w:rPr>
        <w:t>Ž</w:t>
      </w:r>
      <w:r w:rsidRPr="00A063EF">
        <w:rPr>
          <w:sz w:val="24"/>
          <w:szCs w:val="24"/>
        </w:rPr>
        <w:t>elezničná stanica</w:t>
      </w:r>
    </w:p>
    <w:p w14:paraId="6165BF33" w14:textId="77777777" w:rsidR="00512295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</w:p>
    <w:p w14:paraId="1764F81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lastRenderedPageBreak/>
        <w:t>Doba jazdy: 15 min.</w:t>
      </w:r>
    </w:p>
    <w:p w14:paraId="178D9DA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4 </w:t>
      </w:r>
      <w:r>
        <w:rPr>
          <w:b/>
          <w:bCs/>
          <w:sz w:val="24"/>
          <w:szCs w:val="24"/>
          <w:u w:val="single"/>
        </w:rPr>
        <w:t>6</w:t>
      </w:r>
      <w:r w:rsidRPr="00A063EF">
        <w:rPr>
          <w:b/>
          <w:bCs/>
          <w:sz w:val="24"/>
          <w:szCs w:val="24"/>
          <w:u w:val="single"/>
        </w:rPr>
        <w:t>00 m.</w:t>
      </w:r>
    </w:p>
    <w:p w14:paraId="2EE53A8D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2B03FFE0" w14:textId="307F802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1C0B8C">
        <w:rPr>
          <w:sz w:val="24"/>
          <w:szCs w:val="24"/>
        </w:rPr>
        <w:t>40</w:t>
      </w:r>
      <w:r w:rsidR="00D86593">
        <w:rPr>
          <w:sz w:val="24"/>
          <w:szCs w:val="24"/>
        </w:rPr>
        <w:t xml:space="preserve"> min.</w:t>
      </w:r>
      <w:r w:rsidR="001C0B8C">
        <w:rPr>
          <w:sz w:val="24"/>
          <w:szCs w:val="24"/>
        </w:rPr>
        <w:t xml:space="preserve"> </w:t>
      </w:r>
      <w:r w:rsidR="008F7B8A">
        <w:rPr>
          <w:sz w:val="24"/>
          <w:szCs w:val="24"/>
        </w:rPr>
        <w:t xml:space="preserve">(do 6:00 hod.) </w:t>
      </w:r>
      <w:r w:rsidR="001C0B8C">
        <w:rPr>
          <w:sz w:val="24"/>
          <w:szCs w:val="24"/>
        </w:rPr>
        <w:t xml:space="preserve">- </w:t>
      </w:r>
      <w:r w:rsidRPr="00A063EF">
        <w:rPr>
          <w:sz w:val="24"/>
          <w:szCs w:val="24"/>
        </w:rPr>
        <w:t xml:space="preserve">30 min. </w:t>
      </w:r>
      <w:r w:rsidR="00D86593">
        <w:rPr>
          <w:sz w:val="24"/>
          <w:szCs w:val="24"/>
        </w:rPr>
        <w:t>(40 min. počas školských prázdnin)</w:t>
      </w:r>
    </w:p>
    <w:p w14:paraId="537C073F" w14:textId="3FCB3404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ranné sedlo: </w:t>
      </w:r>
      <w:r w:rsidR="001C0B8C">
        <w:rPr>
          <w:sz w:val="24"/>
          <w:szCs w:val="24"/>
        </w:rPr>
        <w:t>3</w:t>
      </w:r>
      <w:r w:rsidR="001C0B8C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>min.</w:t>
      </w:r>
      <w:r w:rsidR="00DC2FB9">
        <w:rPr>
          <w:sz w:val="24"/>
          <w:szCs w:val="24"/>
        </w:rPr>
        <w:t xml:space="preserve"> (40 min. počas školských prázdnin)</w:t>
      </w:r>
    </w:p>
    <w:p w14:paraId="582ED1AE" w14:textId="53EBC1B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1C0B8C">
        <w:rPr>
          <w:sz w:val="24"/>
          <w:szCs w:val="24"/>
        </w:rPr>
        <w:t>3</w:t>
      </w:r>
      <w:r w:rsidR="001C0B8C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DC2FB9">
        <w:rPr>
          <w:sz w:val="24"/>
          <w:szCs w:val="24"/>
        </w:rPr>
        <w:t>(40 min. počas školských prázdnin)</w:t>
      </w:r>
    </w:p>
    <w:p w14:paraId="172ED93B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7B5057D0" w14:textId="77777777" w:rsidR="00512295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 / víkend: 60 min.</w:t>
      </w:r>
    </w:p>
    <w:p w14:paraId="5445CD48" w14:textId="77777777" w:rsidR="00512295" w:rsidRDefault="00565A6E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7CCE8E13">
          <v:rect id="_x0000_i1025" style="width:0;height:1.5pt" o:hralign="center" o:hrstd="t" o:hr="t" fillcolor="#a0a0a0" stroked="f"/>
        </w:pict>
      </w:r>
    </w:p>
    <w:p w14:paraId="14E133C7" w14:textId="77777777" w:rsidR="00512295" w:rsidRPr="00A063EF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</w:p>
    <w:p w14:paraId="1E8C0CFF" w14:textId="4A5CB50E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blue"/>
          <w:u w:val="single"/>
        </w:rPr>
        <w:t>Linka č. 2 – modrá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3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7DDB52D9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62064238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Sihoť, ZŠ</w:t>
      </w:r>
    </w:p>
    <w:p w14:paraId="2527540F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ÚVN</w:t>
      </w:r>
    </w:p>
    <w:p w14:paraId="70D084A2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Poľná</w:t>
      </w:r>
    </w:p>
    <w:p w14:paraId="01779807" w14:textId="7590B375" w:rsidR="001C0B8C" w:rsidRPr="004F0E78" w:rsidRDefault="00512295" w:rsidP="004F0E78">
      <w:pPr>
        <w:numPr>
          <w:ilvl w:val="0"/>
          <w:numId w:val="6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 xml:space="preserve">Mondi </w:t>
      </w:r>
      <w:r>
        <w:rPr>
          <w:color w:val="FF0000"/>
          <w:sz w:val="24"/>
          <w:szCs w:val="24"/>
        </w:rPr>
        <w:t>–</w:t>
      </w:r>
      <w:r w:rsidRPr="00406682">
        <w:rPr>
          <w:color w:val="FF0000"/>
          <w:sz w:val="24"/>
          <w:szCs w:val="24"/>
        </w:rPr>
        <w:t xml:space="preserve"> AC</w:t>
      </w:r>
      <w:r>
        <w:rPr>
          <w:color w:val="FF0000"/>
          <w:sz w:val="24"/>
          <w:szCs w:val="24"/>
        </w:rPr>
        <w:t xml:space="preserve"> nová zástavka</w:t>
      </w:r>
    </w:p>
    <w:p w14:paraId="640FEB34" w14:textId="77777777" w:rsidR="00512295" w:rsidRPr="00406682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color w:val="FF0000"/>
          <w:sz w:val="24"/>
          <w:szCs w:val="24"/>
        </w:rPr>
      </w:pPr>
      <w:r w:rsidRPr="00406682">
        <w:rPr>
          <w:color w:val="FF0000"/>
          <w:sz w:val="24"/>
          <w:szCs w:val="24"/>
        </w:rPr>
        <w:t>Roveň, Lidl</w:t>
      </w:r>
      <w:r>
        <w:rPr>
          <w:color w:val="FF0000"/>
          <w:sz w:val="24"/>
          <w:szCs w:val="24"/>
        </w:rPr>
        <w:t xml:space="preserve"> nová zástavka</w:t>
      </w:r>
    </w:p>
    <w:p w14:paraId="51BF1F9A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Roveň, Kaufland</w:t>
      </w:r>
    </w:p>
    <w:p w14:paraId="2C2C49F6" w14:textId="77777777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Roveň, Tehelňa </w:t>
      </w:r>
    </w:p>
    <w:p w14:paraId="6905EF31" w14:textId="77777777" w:rsidR="004F0E78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ZŠ Sládkovičova</w:t>
      </w:r>
      <w:r w:rsidR="003B2354">
        <w:rPr>
          <w:sz w:val="24"/>
          <w:szCs w:val="24"/>
        </w:rPr>
        <w:t xml:space="preserve"> (prestup na linku 4)</w:t>
      </w:r>
    </w:p>
    <w:p w14:paraId="33ED3AF4" w14:textId="087D4D41" w:rsidR="00512295" w:rsidRPr="00A063EF" w:rsidRDefault="00512295" w:rsidP="00512295">
      <w:pPr>
        <w:numPr>
          <w:ilvl w:val="0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  <w:r w:rsidRPr="00A063EF">
        <w:rPr>
          <w:sz w:val="24"/>
          <w:szCs w:val="24"/>
        </w:rPr>
        <w:t xml:space="preserve"> – </w:t>
      </w:r>
      <w:r w:rsidR="001726E2">
        <w:rPr>
          <w:sz w:val="24"/>
          <w:szCs w:val="24"/>
        </w:rPr>
        <w:t>vozidlo plynulo prechádza na linku č.</w:t>
      </w:r>
      <w:r w:rsidRPr="00A063EF">
        <w:rPr>
          <w:sz w:val="24"/>
          <w:szCs w:val="24"/>
        </w:rPr>
        <w:t xml:space="preserve"> </w:t>
      </w:r>
      <w:r w:rsidR="001726E2">
        <w:rPr>
          <w:sz w:val="24"/>
          <w:szCs w:val="24"/>
        </w:rPr>
        <w:t>1</w:t>
      </w:r>
      <w:r w:rsidR="001726E2" w:rsidRPr="00A063EF">
        <w:rPr>
          <w:sz w:val="24"/>
          <w:szCs w:val="24"/>
        </w:rPr>
        <w:t xml:space="preserve"> </w:t>
      </w:r>
      <w:r w:rsidR="001726E2">
        <w:rPr>
          <w:sz w:val="24"/>
          <w:szCs w:val="24"/>
        </w:rPr>
        <w:t>a pokračuje ďalej cez zastávky</w:t>
      </w:r>
      <w:r w:rsidRPr="00A063EF">
        <w:rPr>
          <w:sz w:val="24"/>
          <w:szCs w:val="24"/>
        </w:rPr>
        <w:t>:</w:t>
      </w:r>
    </w:p>
    <w:p w14:paraId="2EFB7BA8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t xml:space="preserve">I. </w:t>
      </w:r>
      <w:proofErr w:type="spellStart"/>
      <w:r>
        <w:rPr>
          <w:i/>
          <w:iCs/>
          <w:sz w:val="24"/>
          <w:szCs w:val="24"/>
        </w:rPr>
        <w:t>Houdeka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00C3ADC8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proofErr w:type="spellStart"/>
      <w:r w:rsidRPr="00A063EF">
        <w:rPr>
          <w:i/>
          <w:iCs/>
          <w:sz w:val="24"/>
          <w:szCs w:val="24"/>
        </w:rPr>
        <w:t>Baničné</w:t>
      </w:r>
      <w:proofErr w:type="spellEnd"/>
      <w:r w:rsidRPr="00A063EF">
        <w:rPr>
          <w:i/>
          <w:iCs/>
          <w:sz w:val="24"/>
          <w:szCs w:val="24"/>
        </w:rPr>
        <w:t xml:space="preserve">, na kopci </w:t>
      </w:r>
    </w:p>
    <w:p w14:paraId="6DEE8BA6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 </w:t>
      </w:r>
      <w:r w:rsidRPr="00A063EF">
        <w:rPr>
          <w:i/>
          <w:iCs/>
          <w:sz w:val="24"/>
          <w:szCs w:val="24"/>
        </w:rPr>
        <w:t xml:space="preserve">Jelence </w:t>
      </w:r>
    </w:p>
    <w:p w14:paraId="73704FC5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Pracovisko okresný úrad</w:t>
      </w:r>
    </w:p>
    <w:p w14:paraId="36B136AC" w14:textId="39843EF1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 </w:t>
      </w:r>
      <w:r w:rsidRPr="00A063EF">
        <w:rPr>
          <w:b/>
          <w:bCs/>
          <w:sz w:val="24"/>
          <w:szCs w:val="24"/>
        </w:rPr>
        <w:t>MsÚ Ružomberok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 linku č. </w:t>
      </w:r>
      <w:r w:rsidR="006049E2">
        <w:rPr>
          <w:sz w:val="24"/>
          <w:szCs w:val="24"/>
          <w:u w:val="single"/>
        </w:rPr>
        <w:t>6</w:t>
      </w:r>
      <w:r w:rsidRPr="00A063EF">
        <w:rPr>
          <w:sz w:val="24"/>
          <w:szCs w:val="24"/>
        </w:rPr>
        <w:t>)</w:t>
      </w:r>
    </w:p>
    <w:p w14:paraId="478B32EF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Galéria Ľ. Fullu</w:t>
      </w:r>
    </w:p>
    <w:p w14:paraId="422DDB7B" w14:textId="77777777" w:rsidR="00512295" w:rsidRPr="00A063EF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Pr="00A063EF">
        <w:rPr>
          <w:sz w:val="24"/>
          <w:szCs w:val="24"/>
        </w:rPr>
        <w:t>Evanjelický kostol/Okresný úrad</w:t>
      </w:r>
    </w:p>
    <w:p w14:paraId="7449E3A8" w14:textId="216F6CFC" w:rsidR="00512295" w:rsidRDefault="00512295" w:rsidP="00512295">
      <w:pPr>
        <w:numPr>
          <w:ilvl w:val="1"/>
          <w:numId w:val="6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  <w:r w:rsidR="006049E2">
        <w:rPr>
          <w:sz w:val="24"/>
          <w:szCs w:val="24"/>
        </w:rPr>
        <w:t>Ž</w:t>
      </w:r>
      <w:r w:rsidRPr="00A063EF">
        <w:rPr>
          <w:sz w:val="24"/>
          <w:szCs w:val="24"/>
        </w:rPr>
        <w:t>elezničná stanica</w:t>
      </w:r>
    </w:p>
    <w:p w14:paraId="51AFAC66" w14:textId="77777777" w:rsidR="00512295" w:rsidRPr="00C744B2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  <w:r w:rsidRPr="00C744B2">
        <w:rPr>
          <w:b/>
          <w:bCs/>
          <w:sz w:val="24"/>
          <w:szCs w:val="24"/>
          <w:u w:val="single"/>
        </w:rPr>
        <w:lastRenderedPageBreak/>
        <w:t>Doba jazdy: 14 min.</w:t>
      </w:r>
    </w:p>
    <w:p w14:paraId="5B75B55F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4 300 m</w:t>
      </w:r>
    </w:p>
    <w:p w14:paraId="4DBBE21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 xml:space="preserve">Jazdný takt: </w:t>
      </w:r>
    </w:p>
    <w:p w14:paraId="3BDC76E0" w14:textId="4AB4B352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9A5095">
        <w:rPr>
          <w:sz w:val="24"/>
          <w:szCs w:val="24"/>
        </w:rPr>
        <w:t>20 min</w:t>
      </w:r>
      <w:r w:rsidR="00DA6EE9">
        <w:rPr>
          <w:sz w:val="24"/>
          <w:szCs w:val="24"/>
        </w:rPr>
        <w:t xml:space="preserve"> (do 6:00 hod.) / </w:t>
      </w:r>
      <w:r w:rsidR="00F87B8B">
        <w:rPr>
          <w:sz w:val="24"/>
          <w:szCs w:val="24"/>
        </w:rPr>
        <w:t xml:space="preserve">približne </w:t>
      </w:r>
      <w:r w:rsidRPr="00A063EF">
        <w:rPr>
          <w:sz w:val="24"/>
          <w:szCs w:val="24"/>
        </w:rPr>
        <w:t>15 min.</w:t>
      </w:r>
      <w:r w:rsidR="00DA6EE9">
        <w:rPr>
          <w:sz w:val="24"/>
          <w:szCs w:val="24"/>
        </w:rPr>
        <w:t xml:space="preserve"> / </w:t>
      </w:r>
      <w:r w:rsidR="00D86593">
        <w:rPr>
          <w:sz w:val="24"/>
          <w:szCs w:val="24"/>
        </w:rPr>
        <w:t>(20 min. počas školských prázdnin)</w:t>
      </w:r>
    </w:p>
    <w:p w14:paraId="70B3CAF1" w14:textId="7F5E6472" w:rsidR="00512295" w:rsidRPr="000B2ADB" w:rsidRDefault="00512295" w:rsidP="000B00EF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034D67">
        <w:rPr>
          <w:sz w:val="24"/>
          <w:szCs w:val="24"/>
        </w:rPr>
        <w:t>ranné sedlo: 30 min.</w:t>
      </w:r>
      <w:r w:rsidRPr="00034D67">
        <w:rPr>
          <w:sz w:val="24"/>
          <w:szCs w:val="24"/>
        </w:rPr>
        <w:tab/>
      </w:r>
      <w:r w:rsidR="00034D67">
        <w:rPr>
          <w:sz w:val="24"/>
          <w:szCs w:val="24"/>
        </w:rPr>
        <w:t>(40 min. počas školských prázdnin)</w:t>
      </w:r>
      <w:r w:rsidRPr="00034D67">
        <w:rPr>
          <w:sz w:val="24"/>
          <w:szCs w:val="24"/>
        </w:rPr>
        <w:t xml:space="preserve">poobedná špička: </w:t>
      </w:r>
      <w:r w:rsidR="00F87B8B" w:rsidRPr="00034D67">
        <w:rPr>
          <w:sz w:val="24"/>
          <w:szCs w:val="24"/>
        </w:rPr>
        <w:t xml:space="preserve">15 </w:t>
      </w:r>
      <w:r w:rsidRPr="00034D67">
        <w:rPr>
          <w:sz w:val="24"/>
          <w:szCs w:val="24"/>
        </w:rPr>
        <w:t xml:space="preserve">min. </w:t>
      </w:r>
      <w:r w:rsidR="00034D67">
        <w:rPr>
          <w:sz w:val="24"/>
          <w:szCs w:val="24"/>
        </w:rPr>
        <w:t>(20 min. počas školských prázdnin)</w:t>
      </w:r>
      <w:r w:rsidRPr="000B2ADB">
        <w:rPr>
          <w:sz w:val="24"/>
          <w:szCs w:val="24"/>
        </w:rPr>
        <w:t xml:space="preserve">poobedné sedlo: 30 min. </w:t>
      </w:r>
      <w:r w:rsidR="000B2ADB">
        <w:rPr>
          <w:sz w:val="24"/>
          <w:szCs w:val="24"/>
        </w:rPr>
        <w:t>(</w:t>
      </w:r>
      <w:r w:rsidR="00D86593">
        <w:rPr>
          <w:sz w:val="24"/>
          <w:szCs w:val="24"/>
        </w:rPr>
        <w:t>3</w:t>
      </w:r>
      <w:r w:rsidR="000B2ADB">
        <w:rPr>
          <w:sz w:val="24"/>
          <w:szCs w:val="24"/>
        </w:rPr>
        <w:t>0 min. počas školských prázdnin)</w:t>
      </w:r>
      <w:r w:rsidRPr="000B2ADB">
        <w:rPr>
          <w:sz w:val="24"/>
          <w:szCs w:val="24"/>
        </w:rPr>
        <w:t xml:space="preserve"> večer / víkend: 60 min.</w:t>
      </w:r>
    </w:p>
    <w:p w14:paraId="3C7D861F" w14:textId="77777777" w:rsidR="00512295" w:rsidRDefault="00565A6E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1B2D7554">
          <v:rect id="_x0000_i1026" style="width:0;height:1.5pt" o:hralign="center" o:hrstd="t" o:hr="t" fillcolor="#a0a0a0" stroked="f"/>
        </w:pict>
      </w:r>
    </w:p>
    <w:p w14:paraId="368F35CB" w14:textId="77777777" w:rsidR="00512295" w:rsidRPr="00A063EF" w:rsidRDefault="00512295" w:rsidP="00512295">
      <w:pPr>
        <w:spacing w:line="360" w:lineRule="auto"/>
        <w:contextualSpacing/>
        <w:jc w:val="both"/>
        <w:rPr>
          <w:sz w:val="24"/>
          <w:szCs w:val="24"/>
        </w:rPr>
      </w:pPr>
    </w:p>
    <w:p w14:paraId="2F0F811E" w14:textId="081D6F74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red"/>
          <w:u w:val="single"/>
        </w:rPr>
        <w:t>Linka č. 3 – červená</w:t>
      </w:r>
      <w:r w:rsidRPr="007C004E">
        <w:rPr>
          <w:sz w:val="24"/>
          <w:szCs w:val="24"/>
          <w:u w:val="single"/>
        </w:rPr>
        <w:t xml:space="preserve"> 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3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00D9239C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 xml:space="preserve">, </w:t>
      </w:r>
      <w:proofErr w:type="spellStart"/>
      <w:r w:rsidRPr="00A063EF">
        <w:rPr>
          <w:sz w:val="24"/>
          <w:szCs w:val="24"/>
        </w:rPr>
        <w:t>žel</w:t>
      </w:r>
      <w:proofErr w:type="spellEnd"/>
      <w:r w:rsidRPr="00A063EF">
        <w:rPr>
          <w:sz w:val="24"/>
          <w:szCs w:val="24"/>
        </w:rPr>
        <w:t>. Stanica</w:t>
      </w:r>
    </w:p>
    <w:p w14:paraId="2537C4A1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ČOV</w:t>
      </w:r>
    </w:p>
    <w:p w14:paraId="677F2DBA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Černová, otočka</w:t>
      </w:r>
    </w:p>
    <w:p w14:paraId="150A2ABA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Černová, pri Váhu </w:t>
      </w:r>
    </w:p>
    <w:p w14:paraId="4215DDD0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Nová Černová, rázcestie</w:t>
      </w:r>
    </w:p>
    <w:p w14:paraId="5BEB4FE6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Kľačno, otočka</w:t>
      </w:r>
    </w:p>
    <w:p w14:paraId="6D651480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Kľačno, stred</w:t>
      </w:r>
    </w:p>
    <w:p w14:paraId="59D06C8F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>Hotel Áčko</w:t>
      </w:r>
      <w:r>
        <w:rPr>
          <w:i/>
          <w:iCs/>
          <w:sz w:val="24"/>
          <w:szCs w:val="24"/>
        </w:rPr>
        <w:t xml:space="preserve"> upravená zástavka </w:t>
      </w:r>
      <w:r w:rsidRPr="00A063EF">
        <w:rPr>
          <w:i/>
          <w:iCs/>
          <w:sz w:val="24"/>
          <w:szCs w:val="24"/>
        </w:rPr>
        <w:t xml:space="preserve"> </w:t>
      </w:r>
    </w:p>
    <w:p w14:paraId="2BE17FBE" w14:textId="49B85493" w:rsidR="00512295" w:rsidRPr="00406682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Katolícka univerzita/Tesco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</w:t>
      </w:r>
      <w:r w:rsidRPr="00917A64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917A64">
        <w:rPr>
          <w:sz w:val="24"/>
          <w:szCs w:val="24"/>
          <w:highlight w:val="green"/>
          <w:u w:val="single"/>
        </w:rPr>
        <w:t xml:space="preserve"> zelená</w:t>
      </w:r>
      <w:r w:rsidRPr="00A063EF">
        <w:rPr>
          <w:sz w:val="24"/>
          <w:szCs w:val="24"/>
          <w:u w:val="single"/>
        </w:rPr>
        <w:t>)</w:t>
      </w:r>
    </w:p>
    <w:p w14:paraId="04EE750B" w14:textId="23BB1902" w:rsidR="00512295" w:rsidRPr="00A063EF" w:rsidRDefault="00FF12F1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Kukučínova </w:t>
      </w:r>
      <w:r w:rsidR="003B2354">
        <w:rPr>
          <w:color w:val="FF0000"/>
          <w:sz w:val="24"/>
          <w:szCs w:val="24"/>
        </w:rPr>
        <w:t>(</w:t>
      </w:r>
      <w:r w:rsidR="00512295">
        <w:rPr>
          <w:color w:val="FF0000"/>
          <w:sz w:val="24"/>
          <w:szCs w:val="24"/>
        </w:rPr>
        <w:t>nová zástavka</w:t>
      </w:r>
      <w:r w:rsidR="003B2354">
        <w:rPr>
          <w:color w:val="FF0000"/>
          <w:sz w:val="24"/>
          <w:szCs w:val="24"/>
        </w:rPr>
        <w:t>)</w:t>
      </w:r>
    </w:p>
    <w:p w14:paraId="4B0CD261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SPŠ</w:t>
      </w:r>
    </w:p>
    <w:p w14:paraId="45EFB399" w14:textId="77777777" w:rsidR="00512295" w:rsidRPr="00A063EF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Evanjelický kostol/Okresný úrad</w:t>
      </w:r>
    </w:p>
    <w:p w14:paraId="17C9BEB0" w14:textId="77777777" w:rsidR="00512295" w:rsidRPr="00917A64" w:rsidRDefault="00512295" w:rsidP="00512295">
      <w:pPr>
        <w:numPr>
          <w:ilvl w:val="0"/>
          <w:numId w:val="3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Hlavná </w:t>
      </w:r>
      <w:proofErr w:type="spellStart"/>
      <w:r w:rsidRPr="00A063EF">
        <w:rPr>
          <w:sz w:val="24"/>
          <w:szCs w:val="24"/>
        </w:rPr>
        <w:t>žel</w:t>
      </w:r>
      <w:proofErr w:type="spellEnd"/>
      <w:r w:rsidRPr="00A063EF">
        <w:rPr>
          <w:sz w:val="24"/>
          <w:szCs w:val="24"/>
        </w:rPr>
        <w:t>. Stanica</w:t>
      </w:r>
      <w:r>
        <w:rPr>
          <w:sz w:val="24"/>
          <w:szCs w:val="24"/>
        </w:rPr>
        <w:t xml:space="preserve">   </w:t>
      </w:r>
      <w:r w:rsidRPr="00917A64">
        <w:rPr>
          <w:sz w:val="24"/>
          <w:szCs w:val="24"/>
        </w:rPr>
        <w:t>a späť.</w:t>
      </w:r>
    </w:p>
    <w:p w14:paraId="31A53211" w14:textId="77777777" w:rsidR="00512295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bookmarkStart w:id="1" w:name="_Hlk18165272"/>
    </w:p>
    <w:p w14:paraId="297E7EA2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24 min. / 19 min. / 14 min.</w:t>
      </w:r>
    </w:p>
    <w:p w14:paraId="74CCD920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6 500 m / 5 700 m / 4 000 m</w:t>
      </w:r>
    </w:p>
    <w:p w14:paraId="71B29D6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6C4C7CB6" w14:textId="1A37815A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FF12F1">
        <w:rPr>
          <w:sz w:val="24"/>
          <w:szCs w:val="24"/>
        </w:rPr>
        <w:t>20 min (do 6:00 hod.) /</w:t>
      </w:r>
      <w:r w:rsidR="009A5095">
        <w:rPr>
          <w:sz w:val="24"/>
          <w:szCs w:val="24"/>
        </w:rPr>
        <w:t xml:space="preserve"> </w:t>
      </w:r>
      <w:r w:rsidRPr="00A063EF">
        <w:rPr>
          <w:sz w:val="24"/>
          <w:szCs w:val="24"/>
        </w:rPr>
        <w:t>1</w:t>
      </w:r>
      <w:r w:rsidR="009A5095">
        <w:rPr>
          <w:sz w:val="24"/>
          <w:szCs w:val="24"/>
        </w:rPr>
        <w:t>0</w:t>
      </w:r>
      <w:r w:rsidRPr="00A063EF">
        <w:rPr>
          <w:sz w:val="24"/>
          <w:szCs w:val="24"/>
        </w:rPr>
        <w:t xml:space="preserve"> min.</w:t>
      </w:r>
      <w:r w:rsidR="004F0E78">
        <w:rPr>
          <w:sz w:val="24"/>
          <w:szCs w:val="24"/>
        </w:rPr>
        <w:t xml:space="preserve"> od 6:00</w:t>
      </w:r>
      <w:r w:rsidR="00FF12F1">
        <w:rPr>
          <w:sz w:val="24"/>
          <w:szCs w:val="24"/>
        </w:rPr>
        <w:t xml:space="preserve"> /</w:t>
      </w:r>
      <w:r w:rsidRPr="00A063EF">
        <w:rPr>
          <w:sz w:val="24"/>
          <w:szCs w:val="24"/>
        </w:rPr>
        <w:t xml:space="preserve"> </w:t>
      </w:r>
      <w:r w:rsidR="00F54B75">
        <w:rPr>
          <w:sz w:val="24"/>
          <w:szCs w:val="24"/>
        </w:rPr>
        <w:t xml:space="preserve">(15 min. počas </w:t>
      </w:r>
      <w:proofErr w:type="spellStart"/>
      <w:r w:rsidR="00F54B75">
        <w:rPr>
          <w:sz w:val="24"/>
          <w:szCs w:val="24"/>
        </w:rPr>
        <w:t>škol</w:t>
      </w:r>
      <w:proofErr w:type="spellEnd"/>
      <w:r w:rsidR="004F0E78">
        <w:rPr>
          <w:sz w:val="24"/>
          <w:szCs w:val="24"/>
        </w:rPr>
        <w:t>.</w:t>
      </w:r>
      <w:r w:rsidR="00F54B75">
        <w:rPr>
          <w:sz w:val="24"/>
          <w:szCs w:val="24"/>
        </w:rPr>
        <w:t xml:space="preserve"> prázdnin)</w:t>
      </w:r>
    </w:p>
    <w:p w14:paraId="4D59304D" w14:textId="34235250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lastRenderedPageBreak/>
        <w:t>ranné sedlo: 30 min.</w:t>
      </w:r>
      <w:r w:rsidR="00F54B75">
        <w:rPr>
          <w:sz w:val="24"/>
          <w:szCs w:val="24"/>
        </w:rPr>
        <w:t xml:space="preserve"> </w:t>
      </w:r>
    </w:p>
    <w:p w14:paraId="719EE03F" w14:textId="52308741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0E12A5">
        <w:rPr>
          <w:sz w:val="24"/>
          <w:szCs w:val="24"/>
        </w:rPr>
        <w:t>15</w:t>
      </w:r>
      <w:r w:rsidRPr="00A063EF">
        <w:rPr>
          <w:sz w:val="24"/>
          <w:szCs w:val="24"/>
        </w:rPr>
        <w:t xml:space="preserve"> min. </w:t>
      </w:r>
      <w:r w:rsidR="00F54B75">
        <w:rPr>
          <w:sz w:val="24"/>
          <w:szCs w:val="24"/>
        </w:rPr>
        <w:t>(20 min. počas školských prázdnin)</w:t>
      </w:r>
    </w:p>
    <w:p w14:paraId="770DCEC3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30 min. </w:t>
      </w:r>
      <w:r w:rsidRPr="00A063EF">
        <w:rPr>
          <w:sz w:val="24"/>
          <w:szCs w:val="24"/>
        </w:rPr>
        <w:tab/>
      </w:r>
    </w:p>
    <w:p w14:paraId="67C21509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 / víkend: 60 min.</w:t>
      </w:r>
    </w:p>
    <w:bookmarkEnd w:id="1"/>
    <w:p w14:paraId="1BADE066" w14:textId="77777777" w:rsidR="00512295" w:rsidRDefault="00565A6E" w:rsidP="00512295">
      <w:pPr>
        <w:spacing w:line="360" w:lineRule="auto"/>
        <w:jc w:val="both"/>
        <w:rPr>
          <w:b/>
          <w:bCs/>
          <w:color w:val="FFFFFF" w:themeColor="background1"/>
          <w:sz w:val="24"/>
          <w:szCs w:val="24"/>
          <w:highlight w:val="darkRed"/>
        </w:rPr>
      </w:pPr>
      <w:r>
        <w:rPr>
          <w:sz w:val="24"/>
          <w:szCs w:val="24"/>
        </w:rPr>
        <w:pict w14:anchorId="39FAC5E6">
          <v:rect id="_x0000_i1027" style="width:0;height:1.5pt" o:hralign="center" o:hrstd="t" o:hr="t" fillcolor="#a0a0a0" stroked="f"/>
        </w:pict>
      </w:r>
    </w:p>
    <w:p w14:paraId="788672A2" w14:textId="64DC3544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color w:val="FFFFFF" w:themeColor="background1"/>
          <w:sz w:val="24"/>
          <w:szCs w:val="24"/>
          <w:highlight w:val="darkRed"/>
          <w:u w:val="single"/>
        </w:rPr>
        <w:t>Linka č. 4 – hnedá</w:t>
      </w:r>
      <w:r w:rsidRPr="007C004E">
        <w:rPr>
          <w:color w:val="FFFFFF" w:themeColor="background1"/>
          <w:sz w:val="24"/>
          <w:szCs w:val="24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2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58E898E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6E3FA17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Billa</w:t>
      </w:r>
    </w:p>
    <w:p w14:paraId="1A2295F2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lavička</w:t>
      </w:r>
    </w:p>
    <w:p w14:paraId="3BDF297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Plavisko</w:t>
      </w:r>
      <w:proofErr w:type="spellEnd"/>
      <w:r w:rsidRPr="00A063EF">
        <w:rPr>
          <w:sz w:val="24"/>
          <w:szCs w:val="24"/>
        </w:rPr>
        <w:t>, športová hala</w:t>
      </w:r>
    </w:p>
    <w:p w14:paraId="7B46E883" w14:textId="783BC256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b/>
          <w:bCs/>
          <w:sz w:val="24"/>
          <w:szCs w:val="24"/>
        </w:rPr>
        <w:t>Baničné</w:t>
      </w:r>
      <w:proofErr w:type="spellEnd"/>
      <w:r w:rsidRPr="00A063EF">
        <w:rPr>
          <w:b/>
          <w:bCs/>
          <w:sz w:val="24"/>
          <w:szCs w:val="24"/>
        </w:rPr>
        <w:t>, kostol</w:t>
      </w:r>
      <w:r w:rsidRPr="00A063EF">
        <w:rPr>
          <w:sz w:val="24"/>
          <w:szCs w:val="24"/>
        </w:rPr>
        <w:t xml:space="preserve"> </w:t>
      </w:r>
    </w:p>
    <w:p w14:paraId="6A52D675" w14:textId="410900C8" w:rsidR="00512295" w:rsidRPr="00406682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color w:val="FF0000"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>ZŠ Sládkovičova/</w:t>
      </w:r>
      <w:r w:rsidR="009765F2" w:rsidRPr="00406682">
        <w:rPr>
          <w:i/>
          <w:iCs/>
          <w:color w:val="FF0000"/>
          <w:sz w:val="24"/>
          <w:szCs w:val="24"/>
        </w:rPr>
        <w:t>S</w:t>
      </w:r>
      <w:r w:rsidR="009765F2">
        <w:rPr>
          <w:i/>
          <w:iCs/>
          <w:color w:val="FF0000"/>
          <w:sz w:val="24"/>
          <w:szCs w:val="24"/>
        </w:rPr>
        <w:t>O</w:t>
      </w:r>
      <w:r w:rsidR="009765F2" w:rsidRPr="00406682">
        <w:rPr>
          <w:i/>
          <w:iCs/>
          <w:color w:val="FF0000"/>
          <w:sz w:val="24"/>
          <w:szCs w:val="24"/>
        </w:rPr>
        <w:t xml:space="preserve">Š </w:t>
      </w:r>
      <w:r w:rsidRPr="00406682">
        <w:rPr>
          <w:i/>
          <w:iCs/>
          <w:color w:val="FF0000"/>
          <w:sz w:val="24"/>
          <w:szCs w:val="24"/>
        </w:rPr>
        <w:t xml:space="preserve">polytechnická </w:t>
      </w:r>
      <w:r w:rsidR="0067016D" w:rsidRPr="00A063EF">
        <w:rPr>
          <w:sz w:val="24"/>
          <w:szCs w:val="24"/>
        </w:rPr>
        <w:t>(</w:t>
      </w:r>
      <w:r w:rsidR="0067016D" w:rsidRPr="00A063EF">
        <w:rPr>
          <w:sz w:val="24"/>
          <w:szCs w:val="24"/>
          <w:u w:val="single"/>
        </w:rPr>
        <w:t xml:space="preserve">prestup na linku </w:t>
      </w:r>
      <w:r w:rsidR="0067016D" w:rsidRPr="00406682">
        <w:rPr>
          <w:color w:val="FFFFFF" w:themeColor="background1"/>
          <w:sz w:val="24"/>
          <w:szCs w:val="24"/>
          <w:highlight w:val="blue"/>
          <w:u w:val="single"/>
        </w:rPr>
        <w:t>č. 2</w:t>
      </w:r>
      <w:r w:rsidR="004F0E78">
        <w:rPr>
          <w:color w:val="FFFFFF" w:themeColor="background1"/>
          <w:sz w:val="24"/>
          <w:szCs w:val="24"/>
          <w:u w:val="single"/>
        </w:rPr>
        <w:t xml:space="preserve"> </w:t>
      </w:r>
      <w:r w:rsidR="004F0E78" w:rsidRPr="004F0E78">
        <w:rPr>
          <w:color w:val="FFFFFF" w:themeColor="background1"/>
          <w:sz w:val="24"/>
          <w:szCs w:val="24"/>
          <w:highlight w:val="blue"/>
          <w:u w:val="single"/>
        </w:rPr>
        <w:t>modrá</w:t>
      </w:r>
      <w:r w:rsidR="0067016D" w:rsidRPr="00A063EF">
        <w:rPr>
          <w:sz w:val="24"/>
          <w:szCs w:val="24"/>
        </w:rPr>
        <w:t>)</w:t>
      </w:r>
    </w:p>
    <w:p w14:paraId="06FA43D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Sládkovičova, </w:t>
      </w:r>
      <w:proofErr w:type="spellStart"/>
      <w:r w:rsidRPr="00A063EF">
        <w:rPr>
          <w:sz w:val="24"/>
          <w:szCs w:val="24"/>
        </w:rPr>
        <w:t>Seat</w:t>
      </w:r>
      <w:proofErr w:type="spellEnd"/>
    </w:p>
    <w:p w14:paraId="4A0A2457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Pod Skalami</w:t>
      </w:r>
    </w:p>
    <w:p w14:paraId="0220FA25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Sódovkáreň</w:t>
      </w:r>
    </w:p>
    <w:p w14:paraId="46291D6E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Biely Potok, </w:t>
      </w:r>
      <w:proofErr w:type="spellStart"/>
      <w:r w:rsidRPr="00A063EF">
        <w:rPr>
          <w:sz w:val="24"/>
          <w:szCs w:val="24"/>
        </w:rPr>
        <w:t>Raveň</w:t>
      </w:r>
      <w:proofErr w:type="spellEnd"/>
    </w:p>
    <w:p w14:paraId="325AE373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Biely Potok, pri moste</w:t>
      </w:r>
    </w:p>
    <w:p w14:paraId="63D47F21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Do Uhliska </w:t>
      </w:r>
    </w:p>
    <w:p w14:paraId="6A1DF259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Do Uhliska 2 </w:t>
      </w:r>
    </w:p>
    <w:p w14:paraId="19E7269D" w14:textId="77777777" w:rsidR="00512295" w:rsidRPr="00A063EF" w:rsidRDefault="00512295" w:rsidP="00512295">
      <w:pPr>
        <w:numPr>
          <w:ilvl w:val="0"/>
          <w:numId w:val="8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Biely Potok, </w:t>
      </w:r>
      <w:proofErr w:type="spellStart"/>
      <w:r w:rsidRPr="00A063EF">
        <w:rPr>
          <w:sz w:val="24"/>
          <w:szCs w:val="24"/>
        </w:rPr>
        <w:t>Kovostav</w:t>
      </w:r>
      <w:proofErr w:type="spellEnd"/>
    </w:p>
    <w:p w14:paraId="53C10630" w14:textId="77777777" w:rsidR="00512295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a späť. </w:t>
      </w:r>
    </w:p>
    <w:p w14:paraId="2F173F46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Táto linka bude vo vybraných časoch a cez víkendy predĺžená o zastávky:</w:t>
      </w:r>
    </w:p>
    <w:p w14:paraId="29E3201F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Trienská</w:t>
      </w:r>
      <w:proofErr w:type="spellEnd"/>
      <w:r w:rsidRPr="00A063EF">
        <w:rPr>
          <w:i/>
          <w:iCs/>
          <w:sz w:val="24"/>
          <w:szCs w:val="24"/>
        </w:rPr>
        <w:t xml:space="preserve"> dolina </w:t>
      </w:r>
    </w:p>
    <w:p w14:paraId="095407E0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Bohunka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7BEE235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Biely Potok, </w:t>
      </w:r>
      <w:proofErr w:type="spellStart"/>
      <w:r w:rsidRPr="00A063EF">
        <w:rPr>
          <w:i/>
          <w:iCs/>
          <w:sz w:val="24"/>
          <w:szCs w:val="24"/>
        </w:rPr>
        <w:t>Slovpap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0F8F02E" w14:textId="77777777" w:rsidR="00512295" w:rsidRPr="00A063EF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Nižné </w:t>
      </w:r>
      <w:proofErr w:type="spellStart"/>
      <w:r w:rsidRPr="00A063EF">
        <w:rPr>
          <w:i/>
          <w:iCs/>
          <w:sz w:val="24"/>
          <w:szCs w:val="24"/>
        </w:rPr>
        <w:t>Matejkové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19230854" w14:textId="77777777" w:rsidR="00512295" w:rsidRDefault="00512295" w:rsidP="00512295">
      <w:pPr>
        <w:numPr>
          <w:ilvl w:val="0"/>
          <w:numId w:val="9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Podsuchá</w:t>
      </w:r>
      <w:proofErr w:type="spellEnd"/>
      <w:r w:rsidRPr="00A063EF">
        <w:rPr>
          <w:i/>
          <w:iCs/>
          <w:sz w:val="24"/>
          <w:szCs w:val="24"/>
        </w:rPr>
        <w:t xml:space="preserve"> </w:t>
      </w:r>
    </w:p>
    <w:p w14:paraId="70033C7B" w14:textId="77777777" w:rsidR="00512295" w:rsidRDefault="00512295" w:rsidP="00512295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</w:p>
    <w:p w14:paraId="47341CD7" w14:textId="77777777" w:rsidR="00512295" w:rsidRPr="00917A64" w:rsidRDefault="00512295" w:rsidP="00512295">
      <w:p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917A64">
        <w:rPr>
          <w:b/>
          <w:bCs/>
          <w:sz w:val="24"/>
          <w:szCs w:val="24"/>
          <w:u w:val="single"/>
        </w:rPr>
        <w:t>Doba jazdy: 23 min. / 19 min. / 17 min.</w:t>
      </w:r>
    </w:p>
    <w:p w14:paraId="35433C26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11 300 m / 8 </w:t>
      </w:r>
      <w:r>
        <w:rPr>
          <w:b/>
          <w:bCs/>
          <w:sz w:val="24"/>
          <w:szCs w:val="24"/>
          <w:u w:val="single"/>
        </w:rPr>
        <w:t>2</w:t>
      </w:r>
      <w:r w:rsidRPr="00A063EF">
        <w:rPr>
          <w:b/>
          <w:bCs/>
          <w:sz w:val="24"/>
          <w:szCs w:val="24"/>
          <w:u w:val="single"/>
        </w:rPr>
        <w:t xml:space="preserve">00 m / </w:t>
      </w:r>
      <w:r>
        <w:rPr>
          <w:b/>
          <w:bCs/>
          <w:sz w:val="24"/>
          <w:szCs w:val="24"/>
          <w:u w:val="single"/>
        </w:rPr>
        <w:t>6 9</w:t>
      </w:r>
      <w:r w:rsidRPr="00A063EF">
        <w:rPr>
          <w:b/>
          <w:bCs/>
          <w:sz w:val="24"/>
          <w:szCs w:val="24"/>
          <w:u w:val="single"/>
        </w:rPr>
        <w:t>00 m</w:t>
      </w:r>
    </w:p>
    <w:p w14:paraId="6F6741B0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lastRenderedPageBreak/>
        <w:t>Jazdný takt:</w:t>
      </w:r>
    </w:p>
    <w:p w14:paraId="674FEC81" w14:textId="116FD725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</w:t>
      </w:r>
      <w:r w:rsidR="009765F2">
        <w:rPr>
          <w:sz w:val="24"/>
          <w:szCs w:val="24"/>
        </w:rPr>
        <w:t>4</w:t>
      </w:r>
      <w:r w:rsidR="009765F2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9765F2">
        <w:rPr>
          <w:sz w:val="24"/>
          <w:szCs w:val="24"/>
        </w:rPr>
        <w:t xml:space="preserve">(do 6:00 hod.) </w:t>
      </w:r>
      <w:r w:rsidR="00FF12F1">
        <w:rPr>
          <w:sz w:val="24"/>
          <w:szCs w:val="24"/>
        </w:rPr>
        <w:t>/</w:t>
      </w:r>
      <w:r w:rsidR="009765F2">
        <w:rPr>
          <w:sz w:val="24"/>
          <w:szCs w:val="24"/>
        </w:rPr>
        <w:t xml:space="preserve"> 30 min.</w:t>
      </w:r>
      <w:r w:rsidR="00E21034">
        <w:rPr>
          <w:sz w:val="24"/>
          <w:szCs w:val="24"/>
        </w:rPr>
        <w:t xml:space="preserve"> </w:t>
      </w:r>
      <w:r w:rsidR="00FF12F1">
        <w:rPr>
          <w:sz w:val="24"/>
          <w:szCs w:val="24"/>
        </w:rPr>
        <w:t xml:space="preserve">/ </w:t>
      </w:r>
      <w:r w:rsidR="00E21034">
        <w:rPr>
          <w:sz w:val="24"/>
          <w:szCs w:val="24"/>
        </w:rPr>
        <w:t>(40 min. počas školských prázdnin)</w:t>
      </w:r>
    </w:p>
    <w:p w14:paraId="0030FC8A" w14:textId="0A9D5BCB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="00034D67">
        <w:rPr>
          <w:sz w:val="24"/>
          <w:szCs w:val="24"/>
        </w:rPr>
        <w:t xml:space="preserve"> (</w:t>
      </w:r>
      <w:r w:rsidR="00E21034">
        <w:rPr>
          <w:sz w:val="24"/>
          <w:szCs w:val="24"/>
        </w:rPr>
        <w:t>6</w:t>
      </w:r>
      <w:r w:rsidR="00034D67">
        <w:rPr>
          <w:sz w:val="24"/>
          <w:szCs w:val="24"/>
        </w:rPr>
        <w:t>0 min. počas školských prázdnin)</w:t>
      </w:r>
    </w:p>
    <w:p w14:paraId="3F462A2E" w14:textId="6CA46A42" w:rsidR="00512295" w:rsidRPr="00034D67" w:rsidRDefault="00512295" w:rsidP="00C610FB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034D67">
        <w:rPr>
          <w:sz w:val="24"/>
          <w:szCs w:val="24"/>
        </w:rPr>
        <w:t xml:space="preserve">poobedná špička: </w:t>
      </w:r>
      <w:r w:rsidR="009765F2" w:rsidRPr="00034D67">
        <w:rPr>
          <w:sz w:val="24"/>
          <w:szCs w:val="24"/>
        </w:rPr>
        <w:t xml:space="preserve">30 </w:t>
      </w:r>
      <w:r w:rsidRPr="00034D67">
        <w:rPr>
          <w:sz w:val="24"/>
          <w:szCs w:val="24"/>
        </w:rPr>
        <w:t xml:space="preserve">min. </w:t>
      </w:r>
      <w:r w:rsidR="00034D67">
        <w:rPr>
          <w:sz w:val="24"/>
          <w:szCs w:val="24"/>
        </w:rPr>
        <w:t>(40 min. počas školských prázdnin)</w:t>
      </w:r>
      <w:r w:rsidRPr="00034D67">
        <w:rPr>
          <w:sz w:val="24"/>
          <w:szCs w:val="24"/>
        </w:rPr>
        <w:t xml:space="preserve">poobedné sedlo: 60 min. </w:t>
      </w:r>
      <w:r w:rsidRPr="00034D67">
        <w:rPr>
          <w:sz w:val="24"/>
          <w:szCs w:val="24"/>
        </w:rPr>
        <w:tab/>
      </w:r>
    </w:p>
    <w:p w14:paraId="01CD0FD7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večer: 60 min.</w:t>
      </w:r>
    </w:p>
    <w:p w14:paraId="32E55883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23817648" w14:textId="77777777" w:rsidR="00512295" w:rsidRPr="00A063EF" w:rsidRDefault="00565A6E" w:rsidP="00512295">
      <w:pPr>
        <w:spacing w:line="360" w:lineRule="auto"/>
        <w:jc w:val="both"/>
        <w:rPr>
          <w:sz w:val="24"/>
          <w:szCs w:val="24"/>
          <w:highlight w:val="red"/>
        </w:rPr>
      </w:pPr>
      <w:r>
        <w:rPr>
          <w:sz w:val="24"/>
          <w:szCs w:val="24"/>
        </w:rPr>
        <w:pict w14:anchorId="6486CCBD">
          <v:rect id="_x0000_i1028" style="width:0;height:1.5pt" o:hralign="center" o:hrstd="t" o:hr="t" fillcolor="#a0a0a0" stroked="f"/>
        </w:pict>
      </w:r>
    </w:p>
    <w:p w14:paraId="38A366B9" w14:textId="20DD9296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4F0E78">
        <w:rPr>
          <w:b/>
          <w:bCs/>
          <w:color w:val="FFFFFF" w:themeColor="background1"/>
          <w:sz w:val="24"/>
          <w:szCs w:val="24"/>
          <w:highlight w:val="darkMagenta"/>
          <w:u w:val="single"/>
        </w:rPr>
        <w:t xml:space="preserve">Linka č. 5 – </w:t>
      </w:r>
      <w:r w:rsidR="004F0E78">
        <w:rPr>
          <w:b/>
          <w:bCs/>
          <w:color w:val="FFFFFF" w:themeColor="background1"/>
          <w:sz w:val="24"/>
          <w:szCs w:val="24"/>
          <w:highlight w:val="darkMagenta"/>
          <w:u w:val="single"/>
        </w:rPr>
        <w:t>fialová</w:t>
      </w:r>
      <w:r w:rsidRPr="004F0E78">
        <w:rPr>
          <w:color w:val="FFFFFF" w:themeColor="background1"/>
          <w:sz w:val="24"/>
          <w:szCs w:val="24"/>
          <w:highlight w:val="darkMagenta"/>
          <w:u w:val="single"/>
        </w:rPr>
        <w:t xml:space="preserve"> </w:t>
      </w:r>
      <w:r w:rsidRPr="007C004E">
        <w:rPr>
          <w:sz w:val="24"/>
          <w:szCs w:val="24"/>
          <w:u w:val="single"/>
        </w:rPr>
        <w:t xml:space="preserve">– na tejto linke budú nasadené </w:t>
      </w:r>
      <w:r w:rsidRPr="007C004E">
        <w:rPr>
          <w:b/>
          <w:bCs/>
          <w:sz w:val="24"/>
          <w:szCs w:val="24"/>
          <w:u w:val="single"/>
        </w:rPr>
        <w:t xml:space="preserve">1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6FA89461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Hlavná železničná stanica</w:t>
      </w:r>
    </w:p>
    <w:p w14:paraId="315150E3" w14:textId="77777777" w:rsidR="00512295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>Doprastav</w:t>
      </w:r>
    </w:p>
    <w:p w14:paraId="1798F3DA" w14:textId="049EE646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406682">
        <w:rPr>
          <w:i/>
          <w:iCs/>
          <w:color w:val="FF0000"/>
          <w:sz w:val="24"/>
          <w:szCs w:val="24"/>
        </w:rPr>
        <w:t xml:space="preserve">DSS Nádej </w:t>
      </w:r>
      <w:r>
        <w:rPr>
          <w:i/>
          <w:iCs/>
          <w:color w:val="FF0000"/>
          <w:sz w:val="24"/>
          <w:szCs w:val="24"/>
        </w:rPr>
        <w:t xml:space="preserve">    </w:t>
      </w:r>
      <w:r w:rsidR="00F6482E">
        <w:rPr>
          <w:i/>
          <w:iCs/>
          <w:color w:val="FF0000"/>
          <w:sz w:val="24"/>
          <w:szCs w:val="24"/>
        </w:rPr>
        <w:t>(</w:t>
      </w:r>
      <w:r w:rsidRPr="00406682">
        <w:rPr>
          <w:i/>
          <w:iCs/>
          <w:color w:val="FF0000"/>
          <w:sz w:val="24"/>
          <w:szCs w:val="24"/>
        </w:rPr>
        <w:t>nová zástavka</w:t>
      </w:r>
      <w:r w:rsidR="00F6482E">
        <w:rPr>
          <w:i/>
          <w:iCs/>
          <w:sz w:val="24"/>
          <w:szCs w:val="24"/>
        </w:rPr>
        <w:t>)</w:t>
      </w:r>
    </w:p>
    <w:p w14:paraId="61CFAE70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Ž. </w:t>
      </w:r>
      <w:proofErr w:type="spellStart"/>
      <w:r w:rsidRPr="00A063EF">
        <w:rPr>
          <w:sz w:val="24"/>
          <w:szCs w:val="24"/>
        </w:rPr>
        <w:t>Silbigera</w:t>
      </w:r>
      <w:proofErr w:type="spellEnd"/>
      <w:r w:rsidRPr="00A063EF">
        <w:rPr>
          <w:sz w:val="24"/>
          <w:szCs w:val="24"/>
        </w:rPr>
        <w:t xml:space="preserve"> č. 2</w:t>
      </w:r>
    </w:p>
    <w:p w14:paraId="7763DA06" w14:textId="5EF4B3AA" w:rsidR="00512295" w:rsidRPr="00A063EF" w:rsidRDefault="0096663C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Textilná</w:t>
      </w:r>
    </w:p>
    <w:p w14:paraId="4CB00221" w14:textId="77777777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Rybárpole</w:t>
      </w:r>
      <w:proofErr w:type="spellEnd"/>
      <w:r w:rsidRPr="00A063EF">
        <w:rPr>
          <w:sz w:val="24"/>
          <w:szCs w:val="24"/>
        </w:rPr>
        <w:t>, základná škola</w:t>
      </w:r>
    </w:p>
    <w:p w14:paraId="174E7FD6" w14:textId="2EC84FD4" w:rsidR="00512295" w:rsidRPr="00A063EF" w:rsidRDefault="00512295" w:rsidP="00512295">
      <w:pPr>
        <w:numPr>
          <w:ilvl w:val="0"/>
          <w:numId w:val="7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46408C">
        <w:rPr>
          <w:b/>
          <w:bCs/>
          <w:color w:val="FF0000"/>
          <w:sz w:val="24"/>
          <w:szCs w:val="24"/>
        </w:rPr>
        <w:t>Rybárpole</w:t>
      </w:r>
      <w:proofErr w:type="spellEnd"/>
      <w:r w:rsidRPr="0046408C">
        <w:rPr>
          <w:b/>
          <w:bCs/>
          <w:color w:val="FF0000"/>
          <w:sz w:val="24"/>
          <w:szCs w:val="24"/>
        </w:rPr>
        <w:t>, železničná stanica nová zástavka</w:t>
      </w:r>
      <w:r w:rsidRPr="00A063EF">
        <w:rPr>
          <w:sz w:val="24"/>
          <w:szCs w:val="24"/>
        </w:rPr>
        <w:t xml:space="preserve"> (</w:t>
      </w:r>
      <w:r w:rsidRPr="00A063EF">
        <w:rPr>
          <w:sz w:val="24"/>
          <w:szCs w:val="24"/>
          <w:u w:val="single"/>
        </w:rPr>
        <w:t xml:space="preserve">prestup na linku </w:t>
      </w:r>
      <w:r w:rsidRPr="00406682">
        <w:rPr>
          <w:sz w:val="24"/>
          <w:szCs w:val="24"/>
          <w:highlight w:val="green"/>
          <w:u w:val="single"/>
        </w:rPr>
        <w:t xml:space="preserve">č. </w:t>
      </w:r>
      <w:r>
        <w:rPr>
          <w:sz w:val="24"/>
          <w:szCs w:val="24"/>
          <w:highlight w:val="green"/>
          <w:u w:val="single"/>
        </w:rPr>
        <w:t>6</w:t>
      </w:r>
      <w:r w:rsidRPr="00406682">
        <w:rPr>
          <w:sz w:val="24"/>
          <w:szCs w:val="24"/>
          <w:highlight w:val="green"/>
          <w:u w:val="single"/>
        </w:rPr>
        <w:t xml:space="preserve"> – zelená</w:t>
      </w:r>
      <w:r w:rsidRPr="00A063EF">
        <w:rPr>
          <w:sz w:val="24"/>
          <w:szCs w:val="24"/>
        </w:rPr>
        <w:t>)</w:t>
      </w:r>
    </w:p>
    <w:p w14:paraId="398AF209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a späť.</w:t>
      </w:r>
    </w:p>
    <w:p w14:paraId="22740D13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8 min.</w:t>
      </w:r>
    </w:p>
    <w:p w14:paraId="59266885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2 900 m</w:t>
      </w:r>
    </w:p>
    <w:p w14:paraId="31848F42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4578A1C1" w14:textId="5FB7B88D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30 min. </w:t>
      </w:r>
      <w:r w:rsidR="00FF12F1">
        <w:rPr>
          <w:sz w:val="24"/>
          <w:szCs w:val="24"/>
        </w:rPr>
        <w:t xml:space="preserve">/ </w:t>
      </w:r>
      <w:r w:rsidR="001D7629">
        <w:rPr>
          <w:sz w:val="24"/>
          <w:szCs w:val="24"/>
        </w:rPr>
        <w:t>(40 min. počas školských prázdnin)</w:t>
      </w:r>
    </w:p>
    <w:p w14:paraId="3FE24D98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Pr="00A063EF">
        <w:rPr>
          <w:sz w:val="24"/>
          <w:szCs w:val="24"/>
        </w:rPr>
        <w:tab/>
      </w:r>
    </w:p>
    <w:p w14:paraId="67C789F2" w14:textId="55AB438B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1D7629">
        <w:rPr>
          <w:sz w:val="24"/>
          <w:szCs w:val="24"/>
        </w:rPr>
        <w:t>3</w:t>
      </w:r>
      <w:r w:rsidR="001D7629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1D7629">
        <w:rPr>
          <w:sz w:val="24"/>
          <w:szCs w:val="24"/>
        </w:rPr>
        <w:t>(40 min. počas školských prázdnin)</w:t>
      </w:r>
    </w:p>
    <w:p w14:paraId="6D03FEEC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4D57A728" w14:textId="77777777" w:rsidR="00512295" w:rsidRPr="00A063EF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večer: 60 min.</w:t>
      </w:r>
    </w:p>
    <w:p w14:paraId="36B49A73" w14:textId="77777777" w:rsidR="00512295" w:rsidRDefault="00512295" w:rsidP="00512295">
      <w:pPr>
        <w:numPr>
          <w:ilvl w:val="0"/>
          <w:numId w:val="4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4995FD5A" w14:textId="77777777" w:rsidR="00512295" w:rsidRPr="00A063EF" w:rsidRDefault="00565A6E" w:rsidP="00512295">
      <w:p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pict w14:anchorId="226953BE">
          <v:rect id="_x0000_i1029" style="width:0;height:1.5pt" o:hralign="center" o:hrstd="t" o:hr="t" fillcolor="#a0a0a0" stroked="f"/>
        </w:pict>
      </w:r>
    </w:p>
    <w:p w14:paraId="1A253BCA" w14:textId="77777777" w:rsidR="00512295" w:rsidRDefault="00512295" w:rsidP="00512295">
      <w:pPr>
        <w:spacing w:line="360" w:lineRule="auto"/>
        <w:jc w:val="both"/>
        <w:rPr>
          <w:sz w:val="24"/>
          <w:szCs w:val="24"/>
        </w:rPr>
      </w:pPr>
    </w:p>
    <w:p w14:paraId="217382E9" w14:textId="64DC3708" w:rsidR="00512295" w:rsidRPr="007C004E" w:rsidRDefault="00512295" w:rsidP="00512295">
      <w:pPr>
        <w:spacing w:line="360" w:lineRule="auto"/>
        <w:jc w:val="both"/>
        <w:rPr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highlight w:val="green"/>
          <w:u w:val="single"/>
        </w:rPr>
        <w:lastRenderedPageBreak/>
        <w:t>Linka č. 6 – zelená</w:t>
      </w:r>
      <w:r w:rsidRPr="007C004E">
        <w:rPr>
          <w:sz w:val="24"/>
          <w:szCs w:val="24"/>
          <w:u w:val="single"/>
        </w:rPr>
        <w:t xml:space="preserve"> - na tejto linke bude nasadený </w:t>
      </w:r>
      <w:r w:rsidRPr="007C004E">
        <w:rPr>
          <w:b/>
          <w:bCs/>
          <w:sz w:val="24"/>
          <w:szCs w:val="24"/>
          <w:u w:val="single"/>
        </w:rPr>
        <w:t xml:space="preserve">1 autobusy </w:t>
      </w:r>
      <w:r w:rsidRPr="007C004E">
        <w:rPr>
          <w:sz w:val="24"/>
          <w:szCs w:val="24"/>
          <w:u w:val="single"/>
        </w:rPr>
        <w:t>a bude premávať nasledovne:</w:t>
      </w:r>
    </w:p>
    <w:p w14:paraId="6771E5E8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konečná</w:t>
      </w:r>
    </w:p>
    <w:p w14:paraId="178DD724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A063EF">
        <w:rPr>
          <w:sz w:val="24"/>
          <w:szCs w:val="24"/>
        </w:rPr>
        <w:t>Hrboltová</w:t>
      </w:r>
      <w:proofErr w:type="spellEnd"/>
      <w:r w:rsidRPr="00A063EF">
        <w:rPr>
          <w:sz w:val="24"/>
          <w:szCs w:val="24"/>
        </w:rPr>
        <w:t>, otočka</w:t>
      </w:r>
    </w:p>
    <w:p w14:paraId="37833C19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r w:rsidRPr="00A063EF">
        <w:rPr>
          <w:i/>
          <w:iCs/>
          <w:sz w:val="24"/>
          <w:szCs w:val="24"/>
        </w:rPr>
        <w:t xml:space="preserve">Nová </w:t>
      </w:r>
      <w:proofErr w:type="spellStart"/>
      <w:r w:rsidRPr="00A063EF">
        <w:rPr>
          <w:i/>
          <w:iCs/>
          <w:sz w:val="24"/>
          <w:szCs w:val="24"/>
        </w:rPr>
        <w:t>Hrboltová</w:t>
      </w:r>
      <w:proofErr w:type="spellEnd"/>
      <w:r w:rsidRPr="00A063EF">
        <w:rPr>
          <w:i/>
          <w:iCs/>
          <w:sz w:val="24"/>
          <w:szCs w:val="24"/>
        </w:rPr>
        <w:t>, obchod</w:t>
      </w:r>
      <w:r w:rsidRPr="00A063EF">
        <w:rPr>
          <w:sz w:val="24"/>
          <w:szCs w:val="24"/>
        </w:rPr>
        <w:t xml:space="preserve"> </w:t>
      </w:r>
    </w:p>
    <w:p w14:paraId="40A55184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i/>
          <w:iCs/>
          <w:sz w:val="24"/>
          <w:szCs w:val="24"/>
        </w:rPr>
      </w:pPr>
      <w:proofErr w:type="spellStart"/>
      <w:r w:rsidRPr="00A063EF">
        <w:rPr>
          <w:i/>
          <w:iCs/>
          <w:sz w:val="24"/>
          <w:szCs w:val="24"/>
        </w:rPr>
        <w:t>Hrboltová</w:t>
      </w:r>
      <w:proofErr w:type="spellEnd"/>
      <w:r w:rsidRPr="00A063EF">
        <w:rPr>
          <w:i/>
          <w:iCs/>
          <w:sz w:val="24"/>
          <w:szCs w:val="24"/>
        </w:rPr>
        <w:t>, Jánošík</w:t>
      </w:r>
      <w:r w:rsidRPr="00A063EF">
        <w:rPr>
          <w:sz w:val="24"/>
          <w:szCs w:val="24"/>
        </w:rPr>
        <w:t xml:space="preserve"> </w:t>
      </w:r>
    </w:p>
    <w:p w14:paraId="213504E7" w14:textId="5959694C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  <w:u w:val="single"/>
        </w:rPr>
      </w:pPr>
      <w:proofErr w:type="spellStart"/>
      <w:r w:rsidRPr="0046408C">
        <w:rPr>
          <w:b/>
          <w:bCs/>
          <w:color w:val="FF0000"/>
          <w:sz w:val="24"/>
          <w:szCs w:val="24"/>
        </w:rPr>
        <w:t>Rybárpole</w:t>
      </w:r>
      <w:proofErr w:type="spellEnd"/>
      <w:r w:rsidRPr="0046408C">
        <w:rPr>
          <w:b/>
          <w:bCs/>
          <w:color w:val="FF0000"/>
          <w:sz w:val="24"/>
          <w:szCs w:val="24"/>
        </w:rPr>
        <w:t xml:space="preserve">, železničná stanica </w:t>
      </w:r>
      <w:r w:rsidR="005D036E">
        <w:rPr>
          <w:b/>
          <w:bCs/>
          <w:color w:val="FF0000"/>
          <w:sz w:val="24"/>
          <w:szCs w:val="24"/>
        </w:rPr>
        <w:t>(</w:t>
      </w:r>
      <w:r w:rsidRPr="0046408C">
        <w:rPr>
          <w:b/>
          <w:bCs/>
          <w:color w:val="FF0000"/>
          <w:sz w:val="24"/>
          <w:szCs w:val="24"/>
        </w:rPr>
        <w:t>nová zástavka</w:t>
      </w:r>
      <w:r w:rsidR="005D036E">
        <w:rPr>
          <w:b/>
          <w:bCs/>
          <w:color w:val="FF0000"/>
          <w:sz w:val="24"/>
          <w:szCs w:val="24"/>
        </w:rPr>
        <w:t>),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</w:t>
      </w:r>
      <w:r w:rsidRPr="003B2354">
        <w:rPr>
          <w:color w:val="FFFFFF" w:themeColor="background1"/>
          <w:sz w:val="24"/>
          <w:szCs w:val="24"/>
          <w:highlight w:val="darkMagenta"/>
          <w:u w:val="single"/>
        </w:rPr>
        <w:t xml:space="preserve">č. </w:t>
      </w:r>
      <w:r w:rsidR="0096663C" w:rsidRPr="003B2354">
        <w:rPr>
          <w:color w:val="FFFFFF" w:themeColor="background1"/>
          <w:sz w:val="24"/>
          <w:szCs w:val="24"/>
          <w:highlight w:val="darkMagenta"/>
          <w:u w:val="single"/>
        </w:rPr>
        <w:t>5</w:t>
      </w:r>
      <w:r w:rsidRPr="00A063EF">
        <w:rPr>
          <w:sz w:val="24"/>
          <w:szCs w:val="24"/>
          <w:u w:val="single"/>
        </w:rPr>
        <w:t>)</w:t>
      </w:r>
    </w:p>
    <w:p w14:paraId="0A09E47E" w14:textId="111F347F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b/>
          <w:bCs/>
          <w:sz w:val="24"/>
          <w:szCs w:val="24"/>
        </w:rPr>
        <w:t>Katolícka univerzita/Tesco</w:t>
      </w:r>
      <w:r w:rsidRPr="00A063EF">
        <w:rPr>
          <w:sz w:val="24"/>
          <w:szCs w:val="24"/>
        </w:rPr>
        <w:t xml:space="preserve"> </w:t>
      </w:r>
      <w:r w:rsidRPr="00A063EF">
        <w:rPr>
          <w:sz w:val="24"/>
          <w:szCs w:val="24"/>
          <w:u w:val="single"/>
        </w:rPr>
        <w:t xml:space="preserve">(prestup na linku č. </w:t>
      </w:r>
      <w:r w:rsidR="0096663C">
        <w:rPr>
          <w:sz w:val="24"/>
          <w:szCs w:val="24"/>
          <w:u w:val="single"/>
        </w:rPr>
        <w:t>3</w:t>
      </w:r>
      <w:r w:rsidR="004F0E78">
        <w:rPr>
          <w:sz w:val="24"/>
          <w:szCs w:val="24"/>
          <w:u w:val="single"/>
        </w:rPr>
        <w:t xml:space="preserve"> </w:t>
      </w:r>
      <w:r w:rsidRPr="00A063EF">
        <w:rPr>
          <w:sz w:val="24"/>
          <w:szCs w:val="24"/>
          <w:u w:val="single"/>
        </w:rPr>
        <w:t>červená)</w:t>
      </w:r>
    </w:p>
    <w:p w14:paraId="388F6FB2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Makovického, Satelity</w:t>
      </w:r>
    </w:p>
    <w:p w14:paraId="71BCC2CC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Makovického, gymnázium</w:t>
      </w:r>
    </w:p>
    <w:p w14:paraId="718A02B8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Galéria Ľ. Fullu</w:t>
      </w:r>
    </w:p>
    <w:p w14:paraId="56973B5D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MsÚ Ružomberok</w:t>
      </w:r>
    </w:p>
    <w:p w14:paraId="02CD35A2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Pracovisko Okresného úradu Ružomberok</w:t>
      </w:r>
    </w:p>
    <w:p w14:paraId="158F28F9" w14:textId="77777777" w:rsidR="00512295" w:rsidRPr="00A063EF" w:rsidRDefault="00512295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Detský domov</w:t>
      </w:r>
    </w:p>
    <w:p w14:paraId="302396E0" w14:textId="752DB916" w:rsidR="00512295" w:rsidRPr="00A063EF" w:rsidRDefault="00494D80" w:rsidP="00512295">
      <w:pPr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Kalvária</w:t>
      </w:r>
    </w:p>
    <w:p w14:paraId="605FE59E" w14:textId="77777777" w:rsidR="00512295" w:rsidRPr="00A063EF" w:rsidRDefault="00512295" w:rsidP="00512295">
      <w:pPr>
        <w:spacing w:line="360" w:lineRule="auto"/>
        <w:jc w:val="both"/>
        <w:rPr>
          <w:sz w:val="24"/>
          <w:szCs w:val="24"/>
        </w:rPr>
      </w:pPr>
      <w:r w:rsidRPr="00A063EF">
        <w:rPr>
          <w:sz w:val="24"/>
          <w:szCs w:val="24"/>
        </w:rPr>
        <w:t>a späť.</w:t>
      </w:r>
    </w:p>
    <w:p w14:paraId="59F8BADC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Doba jazdy: 22 min.</w:t>
      </w:r>
    </w:p>
    <w:p w14:paraId="3625694E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Vzdialenosť: 8 000 m</w:t>
      </w:r>
    </w:p>
    <w:p w14:paraId="5445B7F1" w14:textId="77777777" w:rsidR="00512295" w:rsidRPr="00A063EF" w:rsidRDefault="00512295" w:rsidP="00512295">
      <w:p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A063EF">
        <w:rPr>
          <w:b/>
          <w:bCs/>
          <w:sz w:val="24"/>
          <w:szCs w:val="24"/>
          <w:u w:val="single"/>
        </w:rPr>
        <w:t>Jazdný takt:</w:t>
      </w:r>
    </w:p>
    <w:p w14:paraId="11AE73E4" w14:textId="076C90F1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ranná špička: 30 min. </w:t>
      </w:r>
      <w:r w:rsidR="005D036E">
        <w:rPr>
          <w:sz w:val="24"/>
          <w:szCs w:val="24"/>
        </w:rPr>
        <w:t xml:space="preserve">/ </w:t>
      </w:r>
      <w:r w:rsidR="00DA3637">
        <w:rPr>
          <w:sz w:val="24"/>
          <w:szCs w:val="24"/>
        </w:rPr>
        <w:t>(40 min. počas školských prázdnin)</w:t>
      </w:r>
    </w:p>
    <w:p w14:paraId="6CA0B569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ranné sedlo: 60 min.</w:t>
      </w:r>
      <w:r w:rsidRPr="00A063EF">
        <w:rPr>
          <w:sz w:val="24"/>
          <w:szCs w:val="24"/>
        </w:rPr>
        <w:tab/>
      </w:r>
    </w:p>
    <w:p w14:paraId="6C5C7733" w14:textId="76226FBC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poobedná špička: </w:t>
      </w:r>
      <w:r w:rsidR="00DA3637">
        <w:rPr>
          <w:sz w:val="24"/>
          <w:szCs w:val="24"/>
        </w:rPr>
        <w:t>3</w:t>
      </w:r>
      <w:r w:rsidR="00DA3637" w:rsidRPr="00A063EF">
        <w:rPr>
          <w:sz w:val="24"/>
          <w:szCs w:val="24"/>
        </w:rPr>
        <w:t xml:space="preserve">0 </w:t>
      </w:r>
      <w:r w:rsidRPr="00A063EF">
        <w:rPr>
          <w:sz w:val="24"/>
          <w:szCs w:val="24"/>
        </w:rPr>
        <w:t xml:space="preserve">min. </w:t>
      </w:r>
      <w:r w:rsidR="00DA3637">
        <w:rPr>
          <w:sz w:val="24"/>
          <w:szCs w:val="24"/>
        </w:rPr>
        <w:t>(40 min. počas školských prázdnin)</w:t>
      </w:r>
    </w:p>
    <w:p w14:paraId="3255DBAF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poobedné sedlo: 60 min. </w:t>
      </w:r>
      <w:r w:rsidRPr="00A063EF">
        <w:rPr>
          <w:sz w:val="24"/>
          <w:szCs w:val="24"/>
        </w:rPr>
        <w:tab/>
      </w:r>
    </w:p>
    <w:p w14:paraId="22D9A1AB" w14:textId="77777777" w:rsidR="00512295" w:rsidRPr="00A063EF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 xml:space="preserve"> večer: 60 min.</w:t>
      </w:r>
    </w:p>
    <w:p w14:paraId="121BCF7A" w14:textId="77777777" w:rsidR="00512295" w:rsidRDefault="00512295" w:rsidP="00512295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063EF">
        <w:rPr>
          <w:sz w:val="24"/>
          <w:szCs w:val="24"/>
        </w:rPr>
        <w:t>víkend: 120 min.</w:t>
      </w:r>
    </w:p>
    <w:p w14:paraId="4FF33131" w14:textId="77777777" w:rsidR="00512295" w:rsidRDefault="00512295" w:rsidP="00512295">
      <w:pPr>
        <w:jc w:val="both"/>
        <w:rPr>
          <w:rFonts w:ascii="Arial" w:hAnsi="Arial" w:cs="Arial"/>
          <w:b/>
          <w:bCs/>
          <w:sz w:val="32"/>
          <w:szCs w:val="32"/>
        </w:rPr>
      </w:pPr>
    </w:p>
    <w:p w14:paraId="3FB315A5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452238C" w14:textId="77777777" w:rsidR="007C004E" w:rsidRPr="003C4B32" w:rsidRDefault="007C004E" w:rsidP="007C004E">
      <w:pPr>
        <w:spacing w:line="360" w:lineRule="auto"/>
        <w:contextualSpacing/>
        <w:jc w:val="both"/>
        <w:rPr>
          <w:b/>
          <w:bCs/>
          <w:sz w:val="24"/>
          <w:szCs w:val="24"/>
          <w:u w:val="single"/>
        </w:rPr>
      </w:pPr>
      <w:r w:rsidRPr="003C4B32">
        <w:rPr>
          <w:b/>
          <w:bCs/>
          <w:sz w:val="24"/>
          <w:szCs w:val="24"/>
          <w:u w:val="single"/>
        </w:rPr>
        <w:t>Mapa – schéma liniek a zástaviek:</w:t>
      </w:r>
    </w:p>
    <w:p w14:paraId="6E2A8C12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714C830D" w14:textId="284C61F4" w:rsidR="007C004E" w:rsidRDefault="00494D80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  <w:lang w:eastAsia="sk-SK"/>
        </w:rPr>
        <w:lastRenderedPageBreak/>
        <w:drawing>
          <wp:inline distT="0" distB="0" distL="0" distR="0" wp14:anchorId="38DB44FB" wp14:editId="2C5A8927">
            <wp:extent cx="5753100" cy="42291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C74F3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532F3F0E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5692DF71" w14:textId="77777777" w:rsid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Definovanie jazdných hodín:</w:t>
      </w:r>
    </w:p>
    <w:p w14:paraId="5B92C658" w14:textId="77777777" w:rsidR="007C004E" w:rsidRPr="007C004E" w:rsidRDefault="007C004E" w:rsidP="007C004E">
      <w:pPr>
        <w:spacing w:line="360" w:lineRule="auto"/>
        <w:contextualSpacing/>
        <w:jc w:val="both"/>
        <w:rPr>
          <w:sz w:val="24"/>
          <w:szCs w:val="24"/>
          <w:u w:val="single"/>
        </w:rPr>
      </w:pPr>
    </w:p>
    <w:p w14:paraId="28D00512" w14:textId="77777777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ranná špička </w:t>
      </w:r>
      <w:r w:rsidRPr="007C004E">
        <w:rPr>
          <w:sz w:val="24"/>
          <w:szCs w:val="24"/>
        </w:rPr>
        <w:tab/>
      </w:r>
      <w:r w:rsidRPr="007C004E">
        <w:rPr>
          <w:sz w:val="24"/>
          <w:szCs w:val="24"/>
        </w:rPr>
        <w:tab/>
        <w:t>od 5.00 do 8.00</w:t>
      </w:r>
    </w:p>
    <w:p w14:paraId="4F5F5AFB" w14:textId="5035EBD6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ranné sedlo </w:t>
      </w:r>
      <w:r w:rsidRPr="007C004E">
        <w:rPr>
          <w:sz w:val="24"/>
          <w:szCs w:val="24"/>
        </w:rPr>
        <w:tab/>
      </w:r>
      <w:r w:rsidRPr="007C004E">
        <w:rPr>
          <w:sz w:val="24"/>
          <w:szCs w:val="24"/>
        </w:rPr>
        <w:tab/>
        <w:t>od 8.00 do 1</w:t>
      </w:r>
      <w:r w:rsidR="004F0E78">
        <w:rPr>
          <w:sz w:val="24"/>
          <w:szCs w:val="24"/>
        </w:rPr>
        <w:t>2</w:t>
      </w:r>
      <w:r w:rsidRPr="007C004E">
        <w:rPr>
          <w:sz w:val="24"/>
          <w:szCs w:val="24"/>
        </w:rPr>
        <w:t>.</w:t>
      </w:r>
      <w:r w:rsidR="002D45EF">
        <w:rPr>
          <w:sz w:val="24"/>
          <w:szCs w:val="24"/>
        </w:rPr>
        <w:t>3</w:t>
      </w:r>
      <w:r w:rsidR="002D45EF" w:rsidRPr="007C004E">
        <w:rPr>
          <w:sz w:val="24"/>
          <w:szCs w:val="24"/>
        </w:rPr>
        <w:t>0</w:t>
      </w:r>
    </w:p>
    <w:p w14:paraId="1832280D" w14:textId="470F77D6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poobedná špička </w:t>
      </w:r>
      <w:r w:rsidRPr="007C004E">
        <w:rPr>
          <w:sz w:val="24"/>
          <w:szCs w:val="24"/>
        </w:rPr>
        <w:tab/>
        <w:t>od 1</w:t>
      </w:r>
      <w:r>
        <w:rPr>
          <w:sz w:val="24"/>
          <w:szCs w:val="24"/>
        </w:rPr>
        <w:t>2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 do 1</w:t>
      </w:r>
      <w:r>
        <w:rPr>
          <w:sz w:val="24"/>
          <w:szCs w:val="24"/>
        </w:rPr>
        <w:t>6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</w:t>
      </w:r>
    </w:p>
    <w:p w14:paraId="57373E88" w14:textId="022DB390" w:rsidR="007C004E" w:rsidRP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poobedné sedlo </w:t>
      </w:r>
      <w:r w:rsidRPr="007C004E">
        <w:rPr>
          <w:sz w:val="24"/>
          <w:szCs w:val="24"/>
        </w:rPr>
        <w:tab/>
        <w:t>od 1</w:t>
      </w:r>
      <w:r>
        <w:rPr>
          <w:sz w:val="24"/>
          <w:szCs w:val="24"/>
        </w:rPr>
        <w:t>6</w:t>
      </w:r>
      <w:r w:rsidRPr="007C004E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7C004E">
        <w:rPr>
          <w:sz w:val="24"/>
          <w:szCs w:val="24"/>
        </w:rPr>
        <w:t>0 do 20.00</w:t>
      </w:r>
    </w:p>
    <w:p w14:paraId="7D66D001" w14:textId="77777777" w:rsidR="007C004E" w:rsidRDefault="007C004E" w:rsidP="007C004E">
      <w:pPr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sz w:val="24"/>
          <w:szCs w:val="24"/>
        </w:rPr>
        <w:t xml:space="preserve">večerné sedlo </w:t>
      </w:r>
      <w:r w:rsidRPr="007C004E">
        <w:rPr>
          <w:sz w:val="24"/>
          <w:szCs w:val="24"/>
        </w:rPr>
        <w:tab/>
        <w:t>od 20.00 do 23.00</w:t>
      </w:r>
    </w:p>
    <w:p w14:paraId="6C46A614" w14:textId="77777777" w:rsidR="007C004E" w:rsidRPr="007C004E" w:rsidRDefault="007C004E" w:rsidP="007C004E">
      <w:pPr>
        <w:spacing w:line="360" w:lineRule="auto"/>
        <w:ind w:left="720"/>
        <w:contextualSpacing/>
        <w:jc w:val="both"/>
        <w:rPr>
          <w:sz w:val="24"/>
          <w:szCs w:val="24"/>
        </w:rPr>
      </w:pPr>
    </w:p>
    <w:p w14:paraId="6D5E46DF" w14:textId="77777777" w:rsidR="00512295" w:rsidRDefault="00565A6E" w:rsidP="007C004E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sz w:val="24"/>
          <w:szCs w:val="24"/>
        </w:rPr>
        <w:pict w14:anchorId="7316A483">
          <v:rect id="_x0000_i1030" style="width:0;height:1.5pt" o:hralign="center" o:hrstd="t" o:hr="t" fillcolor="#a0a0a0" stroked="f"/>
        </w:pict>
      </w:r>
    </w:p>
    <w:p w14:paraId="54D1D1B8" w14:textId="77777777" w:rsidR="00512295" w:rsidRDefault="00512295" w:rsidP="0051229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06771AA" w14:textId="77777777" w:rsidR="00512295" w:rsidRDefault="00512295" w:rsidP="007C004E">
      <w:pPr>
        <w:rPr>
          <w:rFonts w:ascii="Arial" w:hAnsi="Arial" w:cs="Arial"/>
          <w:b/>
          <w:bCs/>
          <w:sz w:val="32"/>
          <w:szCs w:val="32"/>
        </w:rPr>
      </w:pPr>
    </w:p>
    <w:p w14:paraId="6B8036DC" w14:textId="77777777" w:rsidR="007C004E" w:rsidRDefault="007C004E" w:rsidP="007C004E">
      <w:pPr>
        <w:spacing w:line="360" w:lineRule="auto"/>
        <w:jc w:val="both"/>
        <w:outlineLvl w:val="2"/>
        <w:rPr>
          <w:b/>
          <w:bCs/>
          <w:sz w:val="24"/>
          <w:szCs w:val="24"/>
          <w:u w:val="single"/>
        </w:rPr>
      </w:pPr>
      <w:r w:rsidRPr="007C004E">
        <w:rPr>
          <w:b/>
          <w:bCs/>
          <w:sz w:val="24"/>
          <w:szCs w:val="24"/>
          <w:u w:val="single"/>
        </w:rPr>
        <w:t>Definovanie prestupné zastávok:</w:t>
      </w:r>
    </w:p>
    <w:p w14:paraId="30C5874A" w14:textId="77777777" w:rsidR="007C004E" w:rsidRDefault="003C4B32" w:rsidP="003C4B32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Prestupy medzi linkami budú uvedené v cestovných poriadkoch vydávaných dopravcom</w:t>
      </w:r>
    </w:p>
    <w:p w14:paraId="24E3F4FB" w14:textId="77777777" w:rsidR="003C4B32" w:rsidRDefault="003C4B32" w:rsidP="003C4B32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Prestupy sú záväzné </w:t>
      </w:r>
    </w:p>
    <w:p w14:paraId="44F28BF8" w14:textId="6540B10B" w:rsidR="003C4B32" w:rsidRPr="004F0E78" w:rsidRDefault="003C4B32" w:rsidP="00B13008">
      <w:pPr>
        <w:pStyle w:val="Odsekzoznamu"/>
        <w:numPr>
          <w:ilvl w:val="0"/>
          <w:numId w:val="12"/>
        </w:numPr>
        <w:spacing w:line="360" w:lineRule="auto"/>
        <w:ind w:left="360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 xml:space="preserve">Vozidlá mestskej autobusovej dopravy musia na prestupných zástavkách </w:t>
      </w:r>
      <w:r w:rsidR="002D4278">
        <w:rPr>
          <w:sz w:val="24"/>
          <w:szCs w:val="24"/>
        </w:rPr>
        <w:t xml:space="preserve">zabezpečiť prípoj </w:t>
      </w:r>
    </w:p>
    <w:p w14:paraId="27F07BF7" w14:textId="1E906A62" w:rsidR="007C004E" w:rsidRPr="007C004E" w:rsidRDefault="001D1C82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Ž</w:t>
      </w:r>
      <w:r w:rsidR="007C004E" w:rsidRPr="007C004E">
        <w:rPr>
          <w:b/>
          <w:bCs/>
          <w:sz w:val="24"/>
          <w:szCs w:val="24"/>
        </w:rPr>
        <w:t>elezničná stanica</w:t>
      </w:r>
      <w:r w:rsidR="007C004E" w:rsidRPr="007C004E">
        <w:rPr>
          <w:sz w:val="24"/>
          <w:szCs w:val="24"/>
        </w:rPr>
        <w:t xml:space="preserve"> – na železničnej stanici sa budú v jeden čas stretávať linky č. 1 – žltá, č. 2 – modrá, č. 3 – červená, č. 4 – hnedá a č. 5 – čierna. Železničná stanica sa tak stáva hlavným prestupným uzlom mesta Ružomberok. Odchody liniek mestskej autobusovej dopravy sú naviazané na príchody vlakov zo smeru Bratislava a zo smeru Košice tak, aby cestujúci pohodlne stihli prestúpiť. </w:t>
      </w:r>
      <w:r w:rsidR="0077358B">
        <w:rPr>
          <w:sz w:val="24"/>
          <w:szCs w:val="24"/>
        </w:rPr>
        <w:t>Ž</w:t>
      </w:r>
      <w:r w:rsidR="007C004E" w:rsidRPr="007C004E">
        <w:rPr>
          <w:sz w:val="24"/>
          <w:szCs w:val="24"/>
        </w:rPr>
        <w:t xml:space="preserve">elezničná stanica je centrálnym prestupným uzlom medzi železničnou dopravou, </w:t>
      </w:r>
      <w:r w:rsidR="0077358B">
        <w:rPr>
          <w:sz w:val="24"/>
          <w:szCs w:val="24"/>
        </w:rPr>
        <w:t xml:space="preserve">pravidelnou </w:t>
      </w:r>
      <w:r w:rsidR="007C004E" w:rsidRPr="007C004E">
        <w:rPr>
          <w:sz w:val="24"/>
          <w:szCs w:val="24"/>
        </w:rPr>
        <w:t xml:space="preserve">diaľkovou autobusovou dopravou, </w:t>
      </w:r>
      <w:r w:rsidR="0077358B">
        <w:rPr>
          <w:sz w:val="24"/>
          <w:szCs w:val="24"/>
        </w:rPr>
        <w:t xml:space="preserve">pravidelnou </w:t>
      </w:r>
      <w:r w:rsidR="007C004E" w:rsidRPr="007C004E">
        <w:rPr>
          <w:sz w:val="24"/>
          <w:szCs w:val="24"/>
        </w:rPr>
        <w:t>prímestskou autobusovou dopravou a</w:t>
      </w:r>
      <w:r w:rsidR="0077358B">
        <w:rPr>
          <w:sz w:val="24"/>
          <w:szCs w:val="24"/>
        </w:rPr>
        <w:t xml:space="preserve"> pravidelnou </w:t>
      </w:r>
      <w:r w:rsidR="007C004E" w:rsidRPr="007C004E">
        <w:rPr>
          <w:sz w:val="24"/>
          <w:szCs w:val="24"/>
        </w:rPr>
        <w:t xml:space="preserve">mestskou autobusovou dopravou. </w:t>
      </w:r>
    </w:p>
    <w:p w14:paraId="4FD08886" w14:textId="089451D3" w:rsidR="007C004E" w:rsidRPr="007C004E" w:rsidRDefault="00C13C68" w:rsidP="007C004E">
      <w:pPr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Garantované p</w:t>
      </w:r>
      <w:r w:rsidR="007C004E" w:rsidRPr="007C004E">
        <w:rPr>
          <w:sz w:val="24"/>
          <w:szCs w:val="24"/>
        </w:rPr>
        <w:t xml:space="preserve">restupy </w:t>
      </w:r>
      <w:r w:rsidR="0077358B">
        <w:rPr>
          <w:sz w:val="24"/>
          <w:szCs w:val="24"/>
        </w:rPr>
        <w:t xml:space="preserve"> medzi </w:t>
      </w:r>
      <w:r>
        <w:rPr>
          <w:sz w:val="24"/>
          <w:szCs w:val="24"/>
        </w:rPr>
        <w:t xml:space="preserve">jednotlivými </w:t>
      </w:r>
      <w:r w:rsidR="0077358B">
        <w:rPr>
          <w:sz w:val="24"/>
          <w:szCs w:val="24"/>
        </w:rPr>
        <w:t>linkami MAD sa uvažujú</w:t>
      </w:r>
      <w:r w:rsidR="007C004E" w:rsidRPr="007C004E">
        <w:rPr>
          <w:sz w:val="24"/>
          <w:szCs w:val="24"/>
        </w:rPr>
        <w:t xml:space="preserve"> v rozmedzí </w:t>
      </w:r>
      <w:r w:rsidR="001D1C82">
        <w:rPr>
          <w:sz w:val="24"/>
          <w:szCs w:val="24"/>
        </w:rPr>
        <w:t>2</w:t>
      </w:r>
      <w:r w:rsidR="001D1C82" w:rsidRPr="007C004E">
        <w:rPr>
          <w:sz w:val="24"/>
          <w:szCs w:val="24"/>
        </w:rPr>
        <w:t xml:space="preserve"> </w:t>
      </w:r>
      <w:r w:rsidR="007C004E" w:rsidRPr="007C004E">
        <w:rPr>
          <w:sz w:val="24"/>
          <w:szCs w:val="24"/>
        </w:rPr>
        <w:t xml:space="preserve">– 7 minút. </w:t>
      </w:r>
    </w:p>
    <w:p w14:paraId="0E1255B3" w14:textId="459AAE11" w:rsidR="007C004E" w:rsidRPr="007C004E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b/>
          <w:bCs/>
          <w:sz w:val="24"/>
          <w:szCs w:val="24"/>
        </w:rPr>
        <w:t>Katolícka univerzita/Tesco</w:t>
      </w:r>
      <w:r w:rsidRPr="007C004E">
        <w:rPr>
          <w:sz w:val="24"/>
          <w:szCs w:val="24"/>
        </w:rPr>
        <w:t xml:space="preserve"> – táto zastávka je prestupnou medzi linkou č. 6 – zelenou z </w:t>
      </w:r>
      <w:proofErr w:type="spellStart"/>
      <w:r w:rsidRPr="007C004E">
        <w:rPr>
          <w:sz w:val="24"/>
          <w:szCs w:val="24"/>
        </w:rPr>
        <w:t>Hrboltovej</w:t>
      </w:r>
      <w:proofErr w:type="spellEnd"/>
      <w:r w:rsidRPr="007C004E">
        <w:rPr>
          <w:sz w:val="24"/>
          <w:szCs w:val="24"/>
        </w:rPr>
        <w:t xml:space="preserve"> a linkou č. 3 – červenou z Černovej/Kľačna. </w:t>
      </w:r>
      <w:r w:rsidR="00C13C68">
        <w:rPr>
          <w:sz w:val="24"/>
          <w:szCs w:val="24"/>
        </w:rPr>
        <w:t>Garantované p</w:t>
      </w:r>
      <w:r w:rsidRPr="007C004E">
        <w:rPr>
          <w:sz w:val="24"/>
          <w:szCs w:val="24"/>
        </w:rPr>
        <w:t xml:space="preserve">restupy </w:t>
      </w:r>
      <w:r w:rsidR="00AA055F" w:rsidRPr="007C004E">
        <w:rPr>
          <w:sz w:val="24"/>
          <w:szCs w:val="24"/>
        </w:rPr>
        <w:t>s</w:t>
      </w:r>
      <w:r w:rsidR="00AA055F">
        <w:rPr>
          <w:sz w:val="24"/>
          <w:szCs w:val="24"/>
        </w:rPr>
        <w:t>a</w:t>
      </w:r>
      <w:r w:rsidR="00AA055F" w:rsidRPr="007C004E">
        <w:rPr>
          <w:sz w:val="24"/>
          <w:szCs w:val="24"/>
        </w:rPr>
        <w:t xml:space="preserve"> </w:t>
      </w:r>
      <w:r w:rsidRPr="007C004E">
        <w:rPr>
          <w:sz w:val="24"/>
          <w:szCs w:val="24"/>
        </w:rPr>
        <w:t xml:space="preserve">v tomto prestupnom uzle </w:t>
      </w:r>
      <w:r w:rsidR="00AA055F">
        <w:rPr>
          <w:sz w:val="24"/>
          <w:szCs w:val="24"/>
        </w:rPr>
        <w:t>uvažujú</w:t>
      </w:r>
      <w:r w:rsidR="00AA055F" w:rsidRPr="007C004E">
        <w:rPr>
          <w:sz w:val="24"/>
          <w:szCs w:val="24"/>
        </w:rPr>
        <w:t xml:space="preserve"> </w:t>
      </w:r>
      <w:r w:rsidR="00793713">
        <w:rPr>
          <w:sz w:val="24"/>
          <w:szCs w:val="24"/>
        </w:rPr>
        <w:t>v rozmedzí od 0 do 6 minút</w:t>
      </w:r>
      <w:r w:rsidRPr="007C004E">
        <w:rPr>
          <w:sz w:val="24"/>
          <w:szCs w:val="24"/>
        </w:rPr>
        <w:t>. Táto zastávka slúži aj ako prestupné miesto pre prímestskú autobusovú dopravu prichádzajúcu zo smeru Stankovany, Ľubochňa, Hubová/</w:t>
      </w:r>
      <w:proofErr w:type="spellStart"/>
      <w:r w:rsidRPr="007C004E">
        <w:rPr>
          <w:sz w:val="24"/>
          <w:szCs w:val="24"/>
        </w:rPr>
        <w:t>Švôšov</w:t>
      </w:r>
      <w:proofErr w:type="spellEnd"/>
      <w:r w:rsidRPr="007C004E">
        <w:rPr>
          <w:sz w:val="24"/>
          <w:szCs w:val="24"/>
        </w:rPr>
        <w:t xml:space="preserve">. Prímestská doprava nejazdí v taktoch, preto prestupy pre cestujúcich z prímestskej dopravy nie je možné zosúladiť. </w:t>
      </w:r>
    </w:p>
    <w:p w14:paraId="706E5F68" w14:textId="1FA80FE1" w:rsidR="007C004E" w:rsidRPr="007C004E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7C004E">
        <w:rPr>
          <w:b/>
          <w:bCs/>
          <w:sz w:val="24"/>
          <w:szCs w:val="24"/>
        </w:rPr>
        <w:t>MsÚ Ružomberok</w:t>
      </w:r>
      <w:r w:rsidRPr="007C004E">
        <w:rPr>
          <w:sz w:val="24"/>
          <w:szCs w:val="24"/>
        </w:rPr>
        <w:t xml:space="preserve"> – táto zastávka je prestupnou zastávkou medzi linkami č. 6 -zelenou z </w:t>
      </w:r>
      <w:proofErr w:type="spellStart"/>
      <w:r w:rsidRPr="007C004E">
        <w:rPr>
          <w:sz w:val="24"/>
          <w:szCs w:val="24"/>
        </w:rPr>
        <w:t>Hrboltovej</w:t>
      </w:r>
      <w:proofErr w:type="spellEnd"/>
      <w:r w:rsidRPr="007C004E">
        <w:rPr>
          <w:sz w:val="24"/>
          <w:szCs w:val="24"/>
        </w:rPr>
        <w:t xml:space="preserve"> a č. 1 – žltou z </w:t>
      </w:r>
      <w:proofErr w:type="spellStart"/>
      <w:r w:rsidRPr="007C004E">
        <w:rPr>
          <w:sz w:val="24"/>
          <w:szCs w:val="24"/>
        </w:rPr>
        <w:t>Baničného</w:t>
      </w:r>
      <w:proofErr w:type="spellEnd"/>
      <w:r w:rsidRPr="007C004E">
        <w:rPr>
          <w:sz w:val="24"/>
          <w:szCs w:val="24"/>
        </w:rPr>
        <w:t xml:space="preserve"> smer Kalvária alebo naopak. </w:t>
      </w:r>
      <w:r w:rsidR="00805009">
        <w:rPr>
          <w:sz w:val="24"/>
          <w:szCs w:val="24"/>
        </w:rPr>
        <w:t>Garantovanie p</w:t>
      </w:r>
      <w:r w:rsidRPr="007C004E">
        <w:rPr>
          <w:sz w:val="24"/>
          <w:szCs w:val="24"/>
        </w:rPr>
        <w:t>restup</w:t>
      </w:r>
      <w:r w:rsidR="00805009">
        <w:rPr>
          <w:sz w:val="24"/>
          <w:szCs w:val="24"/>
        </w:rPr>
        <w:t>ov</w:t>
      </w:r>
      <w:r w:rsidRPr="007C004E">
        <w:rPr>
          <w:sz w:val="24"/>
          <w:szCs w:val="24"/>
        </w:rPr>
        <w:t xml:space="preserve"> </w:t>
      </w:r>
      <w:r w:rsidR="00AA055F">
        <w:rPr>
          <w:sz w:val="24"/>
          <w:szCs w:val="24"/>
        </w:rPr>
        <w:t> sa uvažuj</w:t>
      </w:r>
      <w:r w:rsidR="00805009">
        <w:rPr>
          <w:sz w:val="24"/>
          <w:szCs w:val="24"/>
        </w:rPr>
        <w:t>e</w:t>
      </w:r>
      <w:r w:rsidR="00AA055F">
        <w:rPr>
          <w:sz w:val="24"/>
          <w:szCs w:val="24"/>
        </w:rPr>
        <w:t xml:space="preserve"> v rozmedzí</w:t>
      </w:r>
      <w:r w:rsidRPr="007C004E">
        <w:rPr>
          <w:sz w:val="24"/>
          <w:szCs w:val="24"/>
        </w:rPr>
        <w:t xml:space="preserve"> 4 – </w:t>
      </w:r>
      <w:r w:rsidR="00B13008">
        <w:rPr>
          <w:sz w:val="24"/>
          <w:szCs w:val="24"/>
        </w:rPr>
        <w:t>7</w:t>
      </w:r>
      <w:r w:rsidR="00AA055F" w:rsidRPr="007C004E">
        <w:rPr>
          <w:sz w:val="24"/>
          <w:szCs w:val="24"/>
        </w:rPr>
        <w:t xml:space="preserve"> </w:t>
      </w:r>
      <w:r w:rsidRPr="007C004E">
        <w:rPr>
          <w:sz w:val="24"/>
          <w:szCs w:val="24"/>
        </w:rPr>
        <w:t>minút.</w:t>
      </w:r>
    </w:p>
    <w:p w14:paraId="554F1F80" w14:textId="1B0FDF43" w:rsidR="007C004E" w:rsidRDefault="00AA055F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SOŠ polytechnická</w:t>
      </w:r>
      <w:r w:rsidR="007C004E" w:rsidRPr="007C004E">
        <w:rPr>
          <w:sz w:val="24"/>
          <w:szCs w:val="24"/>
        </w:rPr>
        <w:t xml:space="preserve"> – na tejto zastávke sa menia linky medzi žltou a modrou a zároveň je prestupnou zastávkou medzi linkou č. 4 </w:t>
      </w:r>
      <w:r w:rsidR="0084056F">
        <w:rPr>
          <w:sz w:val="24"/>
          <w:szCs w:val="24"/>
        </w:rPr>
        <w:t>a linkou č. 2</w:t>
      </w:r>
      <w:r w:rsidR="007C004E" w:rsidRPr="007C004E">
        <w:rPr>
          <w:sz w:val="24"/>
          <w:szCs w:val="24"/>
        </w:rPr>
        <w:t xml:space="preserve">. </w:t>
      </w:r>
      <w:r w:rsidR="0084056F">
        <w:rPr>
          <w:sz w:val="24"/>
          <w:szCs w:val="24"/>
        </w:rPr>
        <w:t>Primárne sa uvažuje o zabe</w:t>
      </w:r>
      <w:r w:rsidR="00805009">
        <w:rPr>
          <w:sz w:val="24"/>
          <w:szCs w:val="24"/>
        </w:rPr>
        <w:t>z</w:t>
      </w:r>
      <w:r w:rsidR="0084056F">
        <w:rPr>
          <w:sz w:val="24"/>
          <w:szCs w:val="24"/>
        </w:rPr>
        <w:t>p</w:t>
      </w:r>
      <w:r w:rsidR="00805009">
        <w:rPr>
          <w:sz w:val="24"/>
          <w:szCs w:val="24"/>
        </w:rPr>
        <w:t>e</w:t>
      </w:r>
      <w:r w:rsidR="0084056F">
        <w:rPr>
          <w:sz w:val="24"/>
          <w:szCs w:val="24"/>
        </w:rPr>
        <w:t xml:space="preserve">čení </w:t>
      </w:r>
      <w:r w:rsidR="00805009">
        <w:rPr>
          <w:sz w:val="24"/>
          <w:szCs w:val="24"/>
        </w:rPr>
        <w:t xml:space="preserve">garantovaného </w:t>
      </w:r>
      <w:r w:rsidR="0084056F">
        <w:rPr>
          <w:sz w:val="24"/>
          <w:szCs w:val="24"/>
        </w:rPr>
        <w:t>prestupu v smere Biely Potok – SOŠ polytechnická – Bystrická cesta (Kaufland, Lidl, Mondi) a opačne. Prestupy sa uvažujú v rozmedzí od 0 do 5 minút.</w:t>
      </w:r>
    </w:p>
    <w:p w14:paraId="5778621E" w14:textId="07EE23D7" w:rsidR="00512295" w:rsidRDefault="007C004E" w:rsidP="007C004E">
      <w:pPr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7C004E">
        <w:rPr>
          <w:b/>
          <w:bCs/>
          <w:sz w:val="24"/>
          <w:szCs w:val="24"/>
        </w:rPr>
        <w:t>Rybárpole</w:t>
      </w:r>
      <w:proofErr w:type="spellEnd"/>
      <w:r w:rsidRPr="007C004E">
        <w:rPr>
          <w:b/>
          <w:bCs/>
          <w:sz w:val="24"/>
          <w:szCs w:val="24"/>
        </w:rPr>
        <w:t>, železničná stanica</w:t>
      </w:r>
      <w:r w:rsidRPr="007C004E">
        <w:rPr>
          <w:sz w:val="24"/>
          <w:szCs w:val="24"/>
        </w:rPr>
        <w:t xml:space="preserve"> – na tejto zastávke bude prestup na linku č. 5 – čiernu v smere na Hlavnú železničnú stanicu. </w:t>
      </w:r>
      <w:r w:rsidR="00805009">
        <w:rPr>
          <w:sz w:val="24"/>
          <w:szCs w:val="24"/>
        </w:rPr>
        <w:t>Garantovanie prestupov sa uvažuje najmä v časoch dopravnej špičky.</w:t>
      </w:r>
    </w:p>
    <w:p w14:paraId="4058F2F6" w14:textId="77777777" w:rsidR="003C4B32" w:rsidRDefault="003C4B32" w:rsidP="003C4B32">
      <w:pPr>
        <w:spacing w:line="360" w:lineRule="auto"/>
        <w:contextualSpacing/>
        <w:jc w:val="both"/>
        <w:rPr>
          <w:sz w:val="24"/>
          <w:szCs w:val="24"/>
        </w:rPr>
      </w:pPr>
    </w:p>
    <w:p w14:paraId="2F6DADF2" w14:textId="77777777" w:rsidR="003C4B32" w:rsidRDefault="003C4B32" w:rsidP="003C4B32">
      <w:pPr>
        <w:rPr>
          <w:b/>
          <w:bCs/>
          <w:sz w:val="24"/>
          <w:szCs w:val="24"/>
          <w:u w:val="single"/>
        </w:rPr>
      </w:pPr>
      <w:r w:rsidRPr="003C4B32">
        <w:rPr>
          <w:b/>
          <w:bCs/>
          <w:sz w:val="24"/>
          <w:szCs w:val="24"/>
          <w:u w:val="single"/>
        </w:rPr>
        <w:lastRenderedPageBreak/>
        <w:t>Požiadavky na vozový park:</w:t>
      </w:r>
    </w:p>
    <w:p w14:paraId="1DB6E9F1" w14:textId="77777777" w:rsidR="003C4B32" w:rsidRPr="003C4B32" w:rsidRDefault="003C4B32" w:rsidP="003C4B32">
      <w:pPr>
        <w:rPr>
          <w:b/>
          <w:bCs/>
          <w:sz w:val="24"/>
          <w:szCs w:val="24"/>
          <w:u w:val="single"/>
        </w:rPr>
      </w:pPr>
    </w:p>
    <w:p w14:paraId="749F0C1A" w14:textId="2ED082F1" w:rsidR="003C4B32" w:rsidRPr="003C4B32" w:rsidRDefault="003C4B32" w:rsidP="003B2354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Dĺžka autobusu – približne 12 metrov</w:t>
      </w:r>
      <w:r w:rsidR="00E96E09">
        <w:rPr>
          <w:sz w:val="24"/>
          <w:szCs w:val="24"/>
        </w:rPr>
        <w:t xml:space="preserve"> (v rozmedzí 11,</w:t>
      </w:r>
      <w:r w:rsidR="00B13008">
        <w:rPr>
          <w:sz w:val="24"/>
          <w:szCs w:val="24"/>
        </w:rPr>
        <w:t>8</w:t>
      </w:r>
      <w:r w:rsidR="00E96E09">
        <w:rPr>
          <w:sz w:val="24"/>
          <w:szCs w:val="24"/>
        </w:rPr>
        <w:t xml:space="preserve"> – 12</w:t>
      </w:r>
      <w:r w:rsidR="00B13008">
        <w:rPr>
          <w:sz w:val="24"/>
          <w:szCs w:val="24"/>
        </w:rPr>
        <w:t>,2</w:t>
      </w:r>
      <w:r w:rsidR="00E96E09">
        <w:rPr>
          <w:sz w:val="24"/>
          <w:szCs w:val="24"/>
        </w:rPr>
        <w:t xml:space="preserve"> metrov)</w:t>
      </w:r>
    </w:p>
    <w:p w14:paraId="14A042B3" w14:textId="6FFA9E1A" w:rsidR="003C4B32" w:rsidRPr="003C4B32" w:rsidRDefault="00B13008" w:rsidP="003B2354">
      <w:pPr>
        <w:spacing w:line="360" w:lineRule="auto"/>
        <w:ind w:left="708" w:hanging="33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C4B32" w:rsidRPr="003C4B32">
        <w:rPr>
          <w:sz w:val="24"/>
          <w:szCs w:val="24"/>
        </w:rPr>
        <w:tab/>
        <w:t xml:space="preserve">rok výroby vozidla </w:t>
      </w:r>
      <w:r w:rsidR="00E96E09">
        <w:rPr>
          <w:sz w:val="24"/>
          <w:szCs w:val="24"/>
        </w:rPr>
        <w:t xml:space="preserve">2019 resp. </w:t>
      </w:r>
      <w:r w:rsidR="003C4B32" w:rsidRPr="003C4B32">
        <w:rPr>
          <w:sz w:val="24"/>
          <w:szCs w:val="24"/>
        </w:rPr>
        <w:t>2020</w:t>
      </w:r>
      <w:r w:rsidR="00D71B34">
        <w:rPr>
          <w:sz w:val="24"/>
          <w:szCs w:val="24"/>
        </w:rPr>
        <w:t xml:space="preserve"> (podľa bodu 7.11 Zmluvy). Pre záložné vozidlá minimálne 2014)</w:t>
      </w:r>
    </w:p>
    <w:p w14:paraId="632B8D3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 xml:space="preserve">Motorizácia spĺňajúca emisnú normu Euro VI. </w:t>
      </w:r>
    </w:p>
    <w:p w14:paraId="18D6508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Automatická prevodovka</w:t>
      </w:r>
    </w:p>
    <w:p w14:paraId="70DD0092" w14:textId="4434CDC3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proofErr w:type="spellStart"/>
      <w:r w:rsidRPr="003C4B32">
        <w:rPr>
          <w:sz w:val="24"/>
          <w:szCs w:val="24"/>
        </w:rPr>
        <w:t>Nízkopodlažný</w:t>
      </w:r>
      <w:proofErr w:type="spellEnd"/>
      <w:r w:rsidRPr="003C4B32">
        <w:rPr>
          <w:sz w:val="24"/>
          <w:szCs w:val="24"/>
        </w:rPr>
        <w:t xml:space="preserve"> (bezbariérový), nástupná výška max. </w:t>
      </w:r>
      <w:r w:rsidR="00BB124D">
        <w:rPr>
          <w:sz w:val="24"/>
          <w:szCs w:val="24"/>
        </w:rPr>
        <w:t>350 mm</w:t>
      </w:r>
    </w:p>
    <w:p w14:paraId="13633077" w14:textId="6F163D57" w:rsidR="00565A6E" w:rsidRDefault="00565A6E" w:rsidP="00565A6E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565A6E">
        <w:rPr>
          <w:sz w:val="24"/>
          <w:szCs w:val="24"/>
        </w:rPr>
        <w:t>minimálne 3 nástupné dvere, pričom šírka druhých a tretích dverí spĺňa podmienku minimálne 1150 mm</w:t>
      </w:r>
      <w:bookmarkStart w:id="2" w:name="_GoBack"/>
      <w:bookmarkEnd w:id="2"/>
    </w:p>
    <w:p w14:paraId="66FB23E4" w14:textId="5C2F086D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Dopytové otváranie dverí </w:t>
      </w:r>
    </w:p>
    <w:p w14:paraId="4B9CD644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Klimatizácia</w:t>
      </w:r>
    </w:p>
    <w:p w14:paraId="5AD4D2E2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Tónované sklá</w:t>
      </w:r>
    </w:p>
    <w:p w14:paraId="31AAFC52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Nezávislé kúrenie</w:t>
      </w:r>
    </w:p>
    <w:p w14:paraId="079EB5E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Tepelná izolácia bočných stien a strechy autobusu</w:t>
      </w:r>
    </w:p>
    <w:p w14:paraId="6EB5FA4B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Sedadlá s čalúnením</w:t>
      </w:r>
    </w:p>
    <w:p w14:paraId="56500E19" w14:textId="3E93C74C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1 miesto pre detský kočík a</w:t>
      </w:r>
      <w:r w:rsidR="000F2378">
        <w:rPr>
          <w:sz w:val="24"/>
          <w:szCs w:val="24"/>
        </w:rPr>
        <w:t>  pre invalidný vozík</w:t>
      </w:r>
    </w:p>
    <w:p w14:paraId="5839C2DA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Nástupná plošina pre ZŤP šírka približne 800 mm</w:t>
      </w:r>
    </w:p>
    <w:p w14:paraId="3AF50302" w14:textId="3EAD8F51" w:rsidR="003C4B32" w:rsidRPr="003C4B32" w:rsidRDefault="000F2378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min. 21</w:t>
      </w:r>
      <w:r w:rsidRPr="003C4B32">
        <w:rPr>
          <w:sz w:val="24"/>
          <w:szCs w:val="24"/>
        </w:rPr>
        <w:t xml:space="preserve"> </w:t>
      </w:r>
      <w:r w:rsidR="003C4B32" w:rsidRPr="003C4B32">
        <w:rPr>
          <w:sz w:val="24"/>
          <w:szCs w:val="24"/>
        </w:rPr>
        <w:t>miest  na sedenie</w:t>
      </w:r>
    </w:p>
    <w:p w14:paraId="64812716" w14:textId="235FDC09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elektronický transparent poskytujúci informáciu o čísle linky, cieli linky, prípadne dôležitých nácestných zastávkach na prednom čele vozidla a pravom boku vozidla, jeden elektronický transparent s číslom linky na zadnom čele vozidla</w:t>
      </w:r>
    </w:p>
    <w:p w14:paraId="49C55C25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>Elektronický transparent v interiéri vozidla</w:t>
      </w:r>
    </w:p>
    <w:p w14:paraId="336CD986" w14:textId="77777777" w:rsidR="003C4B32" w:rsidRPr="003C4B32" w:rsidRDefault="003C4B32" w:rsidP="003C4B32">
      <w:pPr>
        <w:ind w:left="708" w:hanging="34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 xml:space="preserve">Vybavenie vozidiel </w:t>
      </w:r>
      <w:proofErr w:type="spellStart"/>
      <w:r w:rsidRPr="003C4B32">
        <w:rPr>
          <w:sz w:val="24"/>
          <w:szCs w:val="24"/>
        </w:rPr>
        <w:t>telematickou</w:t>
      </w:r>
      <w:proofErr w:type="spellEnd"/>
      <w:r w:rsidRPr="003C4B32">
        <w:rPr>
          <w:sz w:val="24"/>
          <w:szCs w:val="24"/>
        </w:rPr>
        <w:t xml:space="preserve"> jednotkou s online prenosom a archiváciou dát u objednávateľa DS prostredníctvom na to špecializovanej aplikácie. Každé vozidlo tak bude vybavené nasledovnými modulmi:</w:t>
      </w:r>
    </w:p>
    <w:p w14:paraId="71E1BA99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GPS modul</w:t>
      </w:r>
    </w:p>
    <w:p w14:paraId="7BC08660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APC modul v každých dverách vozidla</w:t>
      </w:r>
    </w:p>
    <w:p w14:paraId="23F00863" w14:textId="77777777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>modul na zisťovanie hmotnosti vozidla v čase</w:t>
      </w:r>
    </w:p>
    <w:p w14:paraId="4A7E8D04" w14:textId="5408951C" w:rsidR="003C4B32" w:rsidRPr="003C4B32" w:rsidRDefault="003C4B32" w:rsidP="003C4B32">
      <w:pPr>
        <w:jc w:val="both"/>
        <w:rPr>
          <w:sz w:val="24"/>
          <w:szCs w:val="24"/>
        </w:rPr>
      </w:pPr>
      <w:r w:rsidRPr="003C4B3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B32">
        <w:rPr>
          <w:sz w:val="24"/>
          <w:szCs w:val="24"/>
        </w:rPr>
        <w:t xml:space="preserve">modul </w:t>
      </w:r>
      <w:r w:rsidR="007079DF">
        <w:rPr>
          <w:sz w:val="24"/>
          <w:szCs w:val="24"/>
        </w:rPr>
        <w:t xml:space="preserve">zisťovania </w:t>
      </w:r>
      <w:r w:rsidRPr="003C4B32">
        <w:rPr>
          <w:sz w:val="24"/>
          <w:szCs w:val="24"/>
        </w:rPr>
        <w:t>tepelného komfortu vo vozidle</w:t>
      </w:r>
    </w:p>
    <w:p w14:paraId="73F49E21" w14:textId="77777777" w:rsidR="003C4B32" w:rsidRPr="003C4B32" w:rsidRDefault="003C4B32" w:rsidP="003C4B32">
      <w:pPr>
        <w:ind w:left="1416"/>
        <w:jc w:val="both"/>
        <w:rPr>
          <w:sz w:val="24"/>
          <w:szCs w:val="24"/>
        </w:rPr>
      </w:pPr>
      <w:r w:rsidRPr="003C4B32">
        <w:rPr>
          <w:sz w:val="24"/>
          <w:szCs w:val="24"/>
        </w:rPr>
        <w:t>modul na audiovizuálne monitorovanie priestoru na prepravu cestujúcich a priestoru vodiča</w:t>
      </w:r>
    </w:p>
    <w:p w14:paraId="0A63435D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rFonts w:cs="Arial"/>
          <w:bCs/>
          <w:sz w:val="24"/>
          <w:szCs w:val="24"/>
        </w:rPr>
        <w:lastRenderedPageBreak/>
        <w:t>Palubný počítač schopný komunikácie s rádiovým modulom (súčasť radiča svetelnej signalizácie v meste Ružomberok) po sériovej zbernici RS485, pričom túto komunikáciu musí byť možné nastaviť a zároveň posielať dáta vo formáte protokolu R09.16 alebo jeho alternatív. Dopravca zabezpečí, aby dodávateľ palubnej jednotky bol flexibilný a vedel doladiť prípadné úpravy v komunikačnom protokole.</w:t>
      </w:r>
    </w:p>
    <w:p w14:paraId="1D1C0581" w14:textId="77777777" w:rsidR="003C4B32" w:rsidRPr="003C4B32" w:rsidRDefault="003C4B32" w:rsidP="003C4B32">
      <w:pPr>
        <w:numPr>
          <w:ilvl w:val="0"/>
          <w:numId w:val="13"/>
        </w:numPr>
        <w:spacing w:line="360" w:lineRule="auto"/>
        <w:contextualSpacing/>
        <w:jc w:val="both"/>
        <w:rPr>
          <w:sz w:val="24"/>
          <w:szCs w:val="24"/>
        </w:rPr>
      </w:pPr>
      <w:r w:rsidRPr="003C4B32">
        <w:rPr>
          <w:sz w:val="24"/>
          <w:szCs w:val="24"/>
        </w:rPr>
        <w:t xml:space="preserve">Servisný interval min. 30 000 km </w:t>
      </w:r>
    </w:p>
    <w:p w14:paraId="570BDA9D" w14:textId="77777777" w:rsidR="003C4B32" w:rsidRPr="007C004E" w:rsidRDefault="003C4B32" w:rsidP="003C4B32">
      <w:pPr>
        <w:spacing w:line="360" w:lineRule="auto"/>
        <w:contextualSpacing/>
        <w:jc w:val="both"/>
        <w:rPr>
          <w:sz w:val="24"/>
          <w:szCs w:val="24"/>
        </w:rPr>
      </w:pPr>
    </w:p>
    <w:sectPr w:rsidR="003C4B32" w:rsidRPr="007C0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7A40"/>
    <w:multiLevelType w:val="hybridMultilevel"/>
    <w:tmpl w:val="07C2DC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16F78"/>
    <w:multiLevelType w:val="hybridMultilevel"/>
    <w:tmpl w:val="7CAC4CB8"/>
    <w:lvl w:ilvl="0" w:tplc="2386446E">
      <w:start w:val="1"/>
      <w:numFmt w:val="lowerLetter"/>
      <w:lvlText w:val="%1)"/>
      <w:lvlJc w:val="left"/>
      <w:pPr>
        <w:ind w:left="11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52" w:hanging="360"/>
      </w:pPr>
    </w:lvl>
    <w:lvl w:ilvl="2" w:tplc="041B001B" w:tentative="1">
      <w:start w:val="1"/>
      <w:numFmt w:val="lowerRoman"/>
      <w:lvlText w:val="%3."/>
      <w:lvlJc w:val="right"/>
      <w:pPr>
        <w:ind w:left="2572" w:hanging="180"/>
      </w:pPr>
    </w:lvl>
    <w:lvl w:ilvl="3" w:tplc="041B000F" w:tentative="1">
      <w:start w:val="1"/>
      <w:numFmt w:val="decimal"/>
      <w:lvlText w:val="%4."/>
      <w:lvlJc w:val="left"/>
      <w:pPr>
        <w:ind w:left="3292" w:hanging="360"/>
      </w:pPr>
    </w:lvl>
    <w:lvl w:ilvl="4" w:tplc="041B0019" w:tentative="1">
      <w:start w:val="1"/>
      <w:numFmt w:val="lowerLetter"/>
      <w:lvlText w:val="%5."/>
      <w:lvlJc w:val="left"/>
      <w:pPr>
        <w:ind w:left="4012" w:hanging="360"/>
      </w:pPr>
    </w:lvl>
    <w:lvl w:ilvl="5" w:tplc="041B001B" w:tentative="1">
      <w:start w:val="1"/>
      <w:numFmt w:val="lowerRoman"/>
      <w:lvlText w:val="%6."/>
      <w:lvlJc w:val="right"/>
      <w:pPr>
        <w:ind w:left="4732" w:hanging="180"/>
      </w:pPr>
    </w:lvl>
    <w:lvl w:ilvl="6" w:tplc="041B000F" w:tentative="1">
      <w:start w:val="1"/>
      <w:numFmt w:val="decimal"/>
      <w:lvlText w:val="%7."/>
      <w:lvlJc w:val="left"/>
      <w:pPr>
        <w:ind w:left="5452" w:hanging="360"/>
      </w:pPr>
    </w:lvl>
    <w:lvl w:ilvl="7" w:tplc="041B0019" w:tentative="1">
      <w:start w:val="1"/>
      <w:numFmt w:val="lowerLetter"/>
      <w:lvlText w:val="%8."/>
      <w:lvlJc w:val="left"/>
      <w:pPr>
        <w:ind w:left="6172" w:hanging="360"/>
      </w:pPr>
    </w:lvl>
    <w:lvl w:ilvl="8" w:tplc="041B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" w15:restartNumberingAfterBreak="0">
    <w:nsid w:val="1F9306DB"/>
    <w:multiLevelType w:val="hybridMultilevel"/>
    <w:tmpl w:val="68923CDC"/>
    <w:lvl w:ilvl="0" w:tplc="041B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9A78EE"/>
    <w:multiLevelType w:val="hybridMultilevel"/>
    <w:tmpl w:val="4056B6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A4ED2"/>
    <w:multiLevelType w:val="hybridMultilevel"/>
    <w:tmpl w:val="1654F1F4"/>
    <w:lvl w:ilvl="0" w:tplc="105030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41FA2"/>
    <w:multiLevelType w:val="hybridMultilevel"/>
    <w:tmpl w:val="6DA0EAF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A41B18"/>
    <w:multiLevelType w:val="hybridMultilevel"/>
    <w:tmpl w:val="2B48D9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D0F87"/>
    <w:multiLevelType w:val="hybridMultilevel"/>
    <w:tmpl w:val="B2AA97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C5634"/>
    <w:multiLevelType w:val="hybridMultilevel"/>
    <w:tmpl w:val="AF4441B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02BA4"/>
    <w:multiLevelType w:val="hybridMultilevel"/>
    <w:tmpl w:val="4C26A998"/>
    <w:lvl w:ilvl="0" w:tplc="B95C71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964A4"/>
    <w:multiLevelType w:val="hybridMultilevel"/>
    <w:tmpl w:val="60B446E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221D13"/>
    <w:multiLevelType w:val="hybridMultilevel"/>
    <w:tmpl w:val="82EC1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6AE2"/>
    <w:multiLevelType w:val="hybridMultilevel"/>
    <w:tmpl w:val="5F02314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7260D"/>
    <w:multiLevelType w:val="hybridMultilevel"/>
    <w:tmpl w:val="1414A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553E1"/>
    <w:multiLevelType w:val="hybridMultilevel"/>
    <w:tmpl w:val="5EC2D1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11"/>
  </w:num>
  <w:num w:numId="13">
    <w:abstractNumId w:val="4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95"/>
    <w:rsid w:val="00034D67"/>
    <w:rsid w:val="000B2ADB"/>
    <w:rsid w:val="000C4C2E"/>
    <w:rsid w:val="000E12A5"/>
    <w:rsid w:val="000F2378"/>
    <w:rsid w:val="001330A8"/>
    <w:rsid w:val="001726E2"/>
    <w:rsid w:val="001B74FC"/>
    <w:rsid w:val="001C0B8C"/>
    <w:rsid w:val="001D1C82"/>
    <w:rsid w:val="001D7629"/>
    <w:rsid w:val="00285824"/>
    <w:rsid w:val="002D4278"/>
    <w:rsid w:val="002D45EF"/>
    <w:rsid w:val="003B2354"/>
    <w:rsid w:val="003C4B32"/>
    <w:rsid w:val="003D1CCD"/>
    <w:rsid w:val="00471DB9"/>
    <w:rsid w:val="00494D80"/>
    <w:rsid w:val="004D3C4D"/>
    <w:rsid w:val="004F0E78"/>
    <w:rsid w:val="004F2CD2"/>
    <w:rsid w:val="00512295"/>
    <w:rsid w:val="005640A7"/>
    <w:rsid w:val="00565A6E"/>
    <w:rsid w:val="005C5C50"/>
    <w:rsid w:val="005D036E"/>
    <w:rsid w:val="006049E2"/>
    <w:rsid w:val="00666E3C"/>
    <w:rsid w:val="0067016D"/>
    <w:rsid w:val="006D53F2"/>
    <w:rsid w:val="007079DF"/>
    <w:rsid w:val="007202CC"/>
    <w:rsid w:val="0077358B"/>
    <w:rsid w:val="00793713"/>
    <w:rsid w:val="007C004E"/>
    <w:rsid w:val="00805009"/>
    <w:rsid w:val="00830A2F"/>
    <w:rsid w:val="0084056F"/>
    <w:rsid w:val="008F7B8A"/>
    <w:rsid w:val="0096663C"/>
    <w:rsid w:val="009765F2"/>
    <w:rsid w:val="009A5095"/>
    <w:rsid w:val="009D4992"/>
    <w:rsid w:val="00A57184"/>
    <w:rsid w:val="00AA055F"/>
    <w:rsid w:val="00B13008"/>
    <w:rsid w:val="00B36C77"/>
    <w:rsid w:val="00BB124D"/>
    <w:rsid w:val="00C13C68"/>
    <w:rsid w:val="00C26246"/>
    <w:rsid w:val="00C9019C"/>
    <w:rsid w:val="00CB2929"/>
    <w:rsid w:val="00D01D5F"/>
    <w:rsid w:val="00D2740E"/>
    <w:rsid w:val="00D71B34"/>
    <w:rsid w:val="00D73560"/>
    <w:rsid w:val="00D86593"/>
    <w:rsid w:val="00DA3637"/>
    <w:rsid w:val="00DA6EE9"/>
    <w:rsid w:val="00DC2FB9"/>
    <w:rsid w:val="00E21034"/>
    <w:rsid w:val="00E94CFC"/>
    <w:rsid w:val="00E96E09"/>
    <w:rsid w:val="00EA6099"/>
    <w:rsid w:val="00F2414D"/>
    <w:rsid w:val="00F54B75"/>
    <w:rsid w:val="00F6482E"/>
    <w:rsid w:val="00F66957"/>
    <w:rsid w:val="00F87B8B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84F1D52"/>
  <w15:chartTrackingRefBased/>
  <w15:docId w15:val="{ECE0C31F-F7AD-4575-BC71-67C014A3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1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12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2295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3C4B32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rsid w:val="003C4B32"/>
  </w:style>
  <w:style w:type="character" w:styleId="Odkaznakomentr">
    <w:name w:val="annotation reference"/>
    <w:basedOn w:val="Predvolenpsmoodseku"/>
    <w:uiPriority w:val="99"/>
    <w:semiHidden/>
    <w:unhideWhenUsed/>
    <w:rsid w:val="00A57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57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57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57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57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1467</Words>
  <Characters>8364</Characters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2019-11-12T16:49:00Z</dcterms:created>
  <dcterms:modified xsi:type="dcterms:W3CDTF">2019-12-16T09:23:00Z</dcterms:modified>
</cp:coreProperties>
</file>