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55683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1B85E433" w14:textId="77777777" w:rsidR="00B27B3A" w:rsidRDefault="00B27B3A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BC2B26" w14:textId="1139CF56" w:rsidR="00B27B3A" w:rsidRPr="00B27B3A" w:rsidRDefault="00DA44BF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Komisia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>
        <w:rPr>
          <w:rFonts w:ascii="Arial Narrow" w:hAnsi="Arial Narrow"/>
          <w:sz w:val="22"/>
          <w:szCs w:val="22"/>
        </w:rPr>
        <w:t xml:space="preserve"> zriadená verejným obstarávateľom</w:t>
      </w:r>
      <w:r w:rsidR="00B27B3A" w:rsidRPr="00B27B3A">
        <w:rPr>
          <w:rFonts w:ascii="Arial Narrow" w:hAnsi="Arial Narrow"/>
          <w:sz w:val="22"/>
          <w:szCs w:val="22"/>
        </w:rPr>
        <w:t xml:space="preserve"> v súlade so zákonom</w:t>
      </w:r>
      <w:r w:rsidR="00B27B3A">
        <w:rPr>
          <w:rFonts w:ascii="Arial Narrow" w:hAnsi="Arial Narrow"/>
          <w:sz w:val="22"/>
          <w:szCs w:val="22"/>
        </w:rPr>
        <w:t xml:space="preserve"> </w:t>
      </w:r>
      <w:r w:rsidR="008A2034">
        <w:rPr>
          <w:rFonts w:ascii="Arial Narrow" w:hAnsi="Arial Narrow"/>
          <w:sz w:val="22"/>
          <w:szCs w:val="22"/>
        </w:rPr>
        <w:t xml:space="preserve">o verejnom obstarávaní </w:t>
      </w:r>
      <w:r w:rsidR="00B27B3A" w:rsidRPr="00B27B3A">
        <w:rPr>
          <w:rFonts w:ascii="Arial Narrow" w:hAnsi="Arial Narrow"/>
          <w:sz w:val="22"/>
          <w:szCs w:val="22"/>
        </w:rPr>
        <w:t>vyhodnot</w:t>
      </w:r>
      <w:r w:rsidR="00B27B3A">
        <w:rPr>
          <w:rFonts w:ascii="Arial Narrow" w:hAnsi="Arial Narrow"/>
          <w:sz w:val="22"/>
          <w:szCs w:val="22"/>
        </w:rPr>
        <w:t>í ponuky uchádzačov</w:t>
      </w:r>
      <w:r>
        <w:rPr>
          <w:rFonts w:ascii="Arial Narrow" w:hAnsi="Arial Narrow"/>
          <w:sz w:val="22"/>
          <w:szCs w:val="22"/>
        </w:rPr>
        <w:t>,</w:t>
      </w:r>
      <w:r w:rsidR="00B27B3A">
        <w:rPr>
          <w:rFonts w:ascii="Arial Narrow" w:hAnsi="Arial Narrow"/>
          <w:sz w:val="22"/>
          <w:szCs w:val="22"/>
        </w:rPr>
        <w:t xml:space="preserve"> ktoré boli predložené elektronickým </w:t>
      </w:r>
      <w:r w:rsidR="00B27B3A" w:rsidRPr="00B27B3A">
        <w:rPr>
          <w:rFonts w:ascii="Arial Narrow" w:hAnsi="Arial Narrow"/>
          <w:sz w:val="22"/>
          <w:szCs w:val="22"/>
        </w:rPr>
        <w:t>prostriedk</w:t>
      </w:r>
      <w:r w:rsidR="00B27B3A">
        <w:rPr>
          <w:rFonts w:ascii="Arial Narrow" w:hAnsi="Arial Narrow"/>
          <w:sz w:val="22"/>
          <w:szCs w:val="22"/>
        </w:rPr>
        <w:t xml:space="preserve">om JOSEPHINE, zoradené </w:t>
      </w:r>
      <w:r w:rsidR="00B27B3A" w:rsidRPr="00B27B3A">
        <w:rPr>
          <w:rFonts w:ascii="Arial Narrow" w:hAnsi="Arial Narrow"/>
          <w:sz w:val="22"/>
          <w:szCs w:val="22"/>
        </w:rPr>
        <w:t xml:space="preserve">automatizovaným spôsobom </w:t>
      </w:r>
      <w:r w:rsidR="00B27B3A">
        <w:rPr>
          <w:rFonts w:ascii="Arial Narrow" w:hAnsi="Arial Narrow"/>
          <w:sz w:val="22"/>
          <w:szCs w:val="22"/>
        </w:rPr>
        <w:t xml:space="preserve">a </w:t>
      </w:r>
      <w:r w:rsidR="00B27B3A"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556834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073A72BA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30DA3">
        <w:rPr>
          <w:rFonts w:ascii="Arial Narrow" w:hAnsi="Arial Narrow"/>
          <w:sz w:val="22"/>
          <w:szCs w:val="22"/>
        </w:rPr>
        <w:t>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 w:rsidR="00030DA3">
        <w:rPr>
          <w:rFonts w:ascii="Arial Narrow" w:hAnsi="Arial Narrow"/>
          <w:sz w:val="22"/>
          <w:szCs w:val="22"/>
        </w:rPr>
        <w:t>uke uchádzača podľa prílohy č. 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9BF0CD0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55683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6028FA8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7758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77588D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odporučí komisia na 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vyhodnotenie ponúk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verejnému obstarávateľovi prijať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D27AB42" w14:textId="77777777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60612E51" w14:textId="06A0121D" w:rsidR="00087697" w:rsidRPr="00030DA3" w:rsidRDefault="00FB5251" w:rsidP="00FB52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>
        <w:rPr>
          <w:rFonts w:ascii="Arial Narrow" w:hAnsi="Arial Narrow"/>
          <w:i/>
          <w:sz w:val="22"/>
          <w:szCs w:val="22"/>
        </w:rPr>
        <w:t>položke č.</w:t>
      </w:r>
      <w:r>
        <w:rPr>
          <w:rFonts w:ascii="Arial Narrow" w:hAnsi="Arial Narrow"/>
          <w:i/>
          <w:sz w:val="22"/>
          <w:szCs w:val="22"/>
        </w:rPr>
        <w:t xml:space="preserve">2 – </w:t>
      </w:r>
      <w:proofErr w:type="spellStart"/>
      <w:r w:rsidRPr="00FB5251">
        <w:rPr>
          <w:rFonts w:ascii="Arial Narrow" w:hAnsi="Arial Narrow"/>
          <w:i/>
          <w:sz w:val="22"/>
          <w:szCs w:val="22"/>
        </w:rPr>
        <w:t>Outdoorová</w:t>
      </w:r>
      <w:proofErr w:type="spellEnd"/>
      <w:r w:rsidRPr="00FB5251">
        <w:rPr>
          <w:rFonts w:ascii="Arial Narrow" w:hAnsi="Arial Narrow"/>
          <w:i/>
          <w:sz w:val="22"/>
          <w:szCs w:val="22"/>
        </w:rPr>
        <w:t xml:space="preserve"> kamera s nabíjacím </w:t>
      </w:r>
      <w:proofErr w:type="spellStart"/>
      <w:r w:rsidRPr="00FB5251">
        <w:rPr>
          <w:rFonts w:ascii="Arial Narrow" w:hAnsi="Arial Narrow"/>
          <w:i/>
          <w:sz w:val="22"/>
          <w:szCs w:val="22"/>
        </w:rPr>
        <w:t>kitom</w:t>
      </w:r>
      <w:proofErr w:type="spellEnd"/>
      <w:r w:rsidRPr="00FB5251">
        <w:rPr>
          <w:rFonts w:ascii="Arial Narrow" w:hAnsi="Arial Narrow"/>
          <w:i/>
          <w:sz w:val="22"/>
          <w:szCs w:val="22"/>
        </w:rPr>
        <w:t xml:space="preserve"> pre motocyklistov</w:t>
      </w:r>
      <w:bookmarkStart w:id="0" w:name="_GoBack"/>
      <w:bookmarkEnd w:id="0"/>
    </w:p>
    <w:sectPr w:rsidR="00087697" w:rsidRPr="00030DA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C3817" w14:textId="77777777" w:rsidR="00535736" w:rsidRDefault="00535736" w:rsidP="007C6581">
      <w:r>
        <w:separator/>
      </w:r>
    </w:p>
  </w:endnote>
  <w:endnote w:type="continuationSeparator" w:id="0">
    <w:p w14:paraId="450373DF" w14:textId="77777777" w:rsidR="00535736" w:rsidRDefault="0053573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2BA730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35736">
      <w:fldChar w:fldCharType="begin"/>
    </w:r>
    <w:r w:rsidR="00535736">
      <w:instrText xml:space="preserve"> NUMPAGES  \* Arabic  \* MERGEFORMAT </w:instrText>
    </w:r>
    <w:r w:rsidR="00535736">
      <w:fldChar w:fldCharType="separate"/>
    </w:r>
    <w:r w:rsidR="00FB5251" w:rsidRPr="00FB5251">
      <w:rPr>
        <w:rFonts w:ascii="Arial Narrow" w:hAnsi="Arial Narrow" w:cs="Arial"/>
        <w:noProof/>
        <w:color w:val="000000"/>
        <w:sz w:val="18"/>
        <w:szCs w:val="18"/>
      </w:rPr>
      <w:t>1</w:t>
    </w:r>
    <w:r w:rsidR="00535736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6B3A8" w14:textId="77777777" w:rsidR="00535736" w:rsidRDefault="00535736" w:rsidP="007C6581">
      <w:r>
        <w:separator/>
      </w:r>
    </w:p>
  </w:footnote>
  <w:footnote w:type="continuationSeparator" w:id="0">
    <w:p w14:paraId="539734DA" w14:textId="77777777" w:rsidR="00535736" w:rsidRDefault="0053573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D721F7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030DA3">
      <w:rPr>
        <w:rFonts w:ascii="Arial Narrow" w:hAnsi="Arial Narrow"/>
        <w:sz w:val="16"/>
        <w:szCs w:val="16"/>
      </w:rPr>
      <w:t>3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0DA3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0737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74F0C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36"/>
    <w:rsid w:val="00535778"/>
    <w:rsid w:val="00541BE2"/>
    <w:rsid w:val="0055309E"/>
    <w:rsid w:val="00554084"/>
    <w:rsid w:val="0055683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1FB8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2318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588D"/>
    <w:rsid w:val="0077769A"/>
    <w:rsid w:val="007801C9"/>
    <w:rsid w:val="00794DC5"/>
    <w:rsid w:val="00797D9E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034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D6832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27B3A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71841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D02"/>
    <w:rsid w:val="00DA44B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A2F74"/>
    <w:rsid w:val="00FA7870"/>
    <w:rsid w:val="00FB5251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</cp:revision>
  <cp:lastPrinted>2023-08-07T13:41:00Z</cp:lastPrinted>
  <dcterms:created xsi:type="dcterms:W3CDTF">2023-11-14T10:20:00Z</dcterms:created>
  <dcterms:modified xsi:type="dcterms:W3CDTF">2024-08-22T07:20:00Z</dcterms:modified>
</cp:coreProperties>
</file>