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7777777" w:rsidR="00CC0591" w:rsidRPr="00CC0591" w:rsidRDefault="00CC0591" w:rsidP="00D173FE">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organizačná zložka OZ Tatry</w:t>
            </w:r>
          </w:p>
        </w:tc>
      </w:tr>
      <w:tr w:rsidR="00CC0591" w:rsidRPr="00CC0591" w14:paraId="72EA6E4B" w14:textId="77777777" w:rsidTr="00CC0591">
        <w:tc>
          <w:tcPr>
            <w:tcW w:w="1308" w:type="pct"/>
            <w:shd w:val="clear" w:color="auto" w:fill="auto"/>
          </w:tcPr>
          <w:p w14:paraId="2A9153B1" w14:textId="77777777" w:rsidR="00CC0591" w:rsidRPr="00CC0591" w:rsidRDefault="00CC0591" w:rsidP="00D173FE">
            <w:pPr>
              <w:spacing w:line="360" w:lineRule="auto"/>
            </w:pPr>
            <w:r w:rsidRPr="00CC0591">
              <w:t>Sídlo:</w:t>
            </w:r>
          </w:p>
        </w:tc>
        <w:tc>
          <w:tcPr>
            <w:tcW w:w="3692" w:type="pct"/>
          </w:tcPr>
          <w:p w14:paraId="24447FE0" w14:textId="77777777" w:rsidR="00CC0591" w:rsidRPr="00CC0591" w:rsidRDefault="00CC0591" w:rsidP="00D173FE">
            <w:pPr>
              <w:pStyle w:val="Normlny1"/>
              <w:tabs>
                <w:tab w:val="left" w:pos="1620"/>
                <w:tab w:val="left" w:pos="3402"/>
              </w:tabs>
              <w:spacing w:line="360" w:lineRule="auto"/>
              <w:ind w:right="12"/>
            </w:pPr>
            <w:r w:rsidRPr="00CC0591">
              <w:t>Juraja Martinku 110/6, 033 11 Liptovský Hrádok</w:t>
            </w:r>
          </w:p>
        </w:tc>
      </w:tr>
      <w:tr w:rsidR="00CC0591" w:rsidRPr="00CC0591" w14:paraId="2234844C" w14:textId="77777777" w:rsidTr="00CC0591">
        <w:tc>
          <w:tcPr>
            <w:tcW w:w="1308" w:type="pct"/>
            <w:shd w:val="clear" w:color="auto" w:fill="auto"/>
          </w:tcPr>
          <w:p w14:paraId="26961CBF" w14:textId="77777777" w:rsidR="00CC0591" w:rsidRPr="00CC0591" w:rsidRDefault="00CC0591" w:rsidP="00D173FE">
            <w:pPr>
              <w:spacing w:line="360" w:lineRule="auto"/>
            </w:pPr>
            <w:r w:rsidRPr="00CC0591">
              <w:t>Právne zastúpený:</w:t>
            </w:r>
          </w:p>
        </w:tc>
        <w:tc>
          <w:tcPr>
            <w:tcW w:w="3692" w:type="pct"/>
          </w:tcPr>
          <w:p w14:paraId="67D99BA2" w14:textId="77777777" w:rsidR="00CC0591" w:rsidRPr="00CC0591" w:rsidRDefault="00CC0591" w:rsidP="00D173FE">
            <w:pPr>
              <w:spacing w:line="360" w:lineRule="auto"/>
            </w:pPr>
            <w:r w:rsidRPr="00CC0591">
              <w:t xml:space="preserve">Ing. Miroslav </w:t>
            </w:r>
            <w:proofErr w:type="spellStart"/>
            <w:r w:rsidRPr="00CC0591">
              <w:t>Priechodský</w:t>
            </w:r>
            <w:proofErr w:type="spellEnd"/>
            <w:r w:rsidRPr="00CC0591">
              <w:t>, PhD. - vedúci organizačnej zložky OZ Tatry</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3928414" w:rsidR="005D0A0A" w:rsidRPr="00135FD4" w:rsidRDefault="0034513D" w:rsidP="00A02B96">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Tatry,  Časť č. 1 - OZ </w:t>
      </w:r>
      <w:proofErr w:type="spellStart"/>
      <w:r w:rsidR="00A02B96" w:rsidRPr="00A02B96">
        <w:rPr>
          <w:b/>
          <w:szCs w:val="24"/>
        </w:rPr>
        <w:t>Tatry_Liptov</w:t>
      </w:r>
      <w:proofErr w:type="spellEnd"/>
      <w:r w:rsidR="00F564B7" w:rsidRPr="00F564B7">
        <w:rPr>
          <w:rFonts w:cs="Arial"/>
          <w:b/>
          <w:szCs w:val="24"/>
        </w:rPr>
        <w:t xml:space="preserve">, </w:t>
      </w:r>
      <w:r w:rsidR="00A02B96" w:rsidRPr="00A02B96">
        <w:rPr>
          <w:rFonts w:cs="Arial"/>
          <w:b/>
          <w:szCs w:val="24"/>
        </w:rPr>
        <w:t xml:space="preserve">Juraja Martinku 110/6, 033 11 Liptovský Hrádok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9A2423A" w:rsidR="00852123" w:rsidRPr="00852123" w:rsidRDefault="00A02B96" w:rsidP="00F564B7">
      <w:pPr>
        <w:pStyle w:val="Odsekzoznamu"/>
        <w:ind w:left="360"/>
        <w:rPr>
          <w:szCs w:val="24"/>
        </w:rPr>
      </w:pPr>
      <w:r>
        <w:rPr>
          <w:b/>
        </w:rPr>
        <w:t>89 100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w:t>
      </w:r>
      <w:r w:rsidRPr="00DF6121">
        <w:rPr>
          <w:b/>
        </w:rPr>
        <w:t>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53F2A53A" w:rsidR="007A2F8E" w:rsidRDefault="007A2F8E" w:rsidP="00B62D3E">
            <w:r w:rsidRPr="007A2F8E">
              <w:t>V Liptovskom Hrádku,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3CC600BA" w:rsidR="007A2F8E" w:rsidRDefault="007A2F8E" w:rsidP="007A2F8E">
            <w:pPr>
              <w:jc w:val="center"/>
            </w:pPr>
            <w:r w:rsidRPr="007A2F8E">
              <w:t xml:space="preserve">Ing. Miroslav </w:t>
            </w:r>
            <w:proofErr w:type="spellStart"/>
            <w:r w:rsidRPr="007A2F8E">
              <w:t>Priechodský</w:t>
            </w:r>
            <w:proofErr w:type="spellEnd"/>
            <w:r w:rsidRPr="007A2F8E">
              <w:t>, PhD.</w:t>
            </w:r>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 xml:space="preserve">3Diely sa považujú za diely „zodpovedajúcej kvality“, ak majú dostatočne vysokú kvalitu a ich </w:t>
      </w:r>
      <w:r w:rsidRPr="00A37086">
        <w:rPr>
          <w:rFonts w:eastAsiaTheme="minorHAnsi"/>
          <w:color w:val="000000"/>
          <w:szCs w:val="24"/>
          <w:lang w:eastAsia="en-US"/>
        </w:rPr>
        <w:lastRenderedPageBreak/>
        <w:t>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bookmarkStart w:id="1" w:name="_GoBack"/>
      <w:r w:rsidRPr="00737666">
        <w:rPr>
          <w:szCs w:val="24"/>
          <w:shd w:val="clear" w:color="auto" w:fill="FFFF00"/>
        </w:rPr>
        <w:t>....................%</w:t>
      </w:r>
      <w:bookmarkEnd w:id="1"/>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230A9" w14:textId="77777777" w:rsidR="00FA4729" w:rsidRDefault="00FA4729">
      <w:r>
        <w:separator/>
      </w:r>
    </w:p>
  </w:endnote>
  <w:endnote w:type="continuationSeparator" w:id="0">
    <w:p w14:paraId="0A4873E4" w14:textId="77777777" w:rsidR="00FA4729" w:rsidRDefault="00FA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Content>
      <w:sdt>
        <w:sdtPr>
          <w:id w:val="-1769616900"/>
          <w:docPartObj>
            <w:docPartGallery w:val="Page Numbers (Top of Page)"/>
            <w:docPartUnique/>
          </w:docPartObj>
        </w:sdtPr>
        <w:sdtContent>
          <w:p w14:paraId="71A63586" w14:textId="72D836AC"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737666">
              <w:rPr>
                <w:b/>
                <w:bCs/>
                <w:noProof/>
                <w:sz w:val="20"/>
              </w:rPr>
              <w:t>12</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737666">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AE7A5" w14:textId="77777777" w:rsidR="00FA4729" w:rsidRDefault="00FA4729">
      <w:r>
        <w:separator/>
      </w:r>
    </w:p>
  </w:footnote>
  <w:footnote w:type="continuationSeparator" w:id="0">
    <w:p w14:paraId="424BA937" w14:textId="77777777" w:rsidR="00FA4729" w:rsidRDefault="00FA4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15530"/>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A4729"/>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4969</Words>
  <Characters>28324</Characters>
  <Application>Microsoft Office Word</Application>
  <DocSecurity>0</DocSecurity>
  <Lines>236</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33227</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2024-05-16T09:21:00Z</dcterms:created>
  <dcterms:modified xsi:type="dcterms:W3CDTF">2024-05-16T09:36:00Z</dcterms:modified>
</cp:coreProperties>
</file>