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3B511DBD"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8026B4">
        <w:rPr>
          <w:rFonts w:cs="Arial"/>
          <w:b w:val="0"/>
          <w:color w:val="000000" w:themeColor="text1"/>
          <w:szCs w:val="24"/>
          <w:lang w:val="sk-SK"/>
        </w:rPr>
        <w:t>vedúci</w:t>
      </w:r>
      <w:bookmarkStart w:id="0" w:name="_GoBack"/>
      <w:bookmarkEnd w:id="0"/>
      <w:r w:rsidR="00165DEB">
        <w:rPr>
          <w:rFonts w:cs="Arial"/>
          <w:b w:val="0"/>
          <w:color w:val="000000" w:themeColor="text1"/>
          <w:szCs w:val="24"/>
          <w:lang w:val="sk-SK"/>
        </w:rPr>
        <w:t xml:space="preserve">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DD4C44">
        <w:rPr>
          <w:b w:val="0"/>
          <w:highlight w:val="yellow"/>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1A4A81A4"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165DEB" w:rsidRPr="00165DEB">
        <w:rPr>
          <w:rFonts w:cs="Arial"/>
          <w:b/>
          <w:szCs w:val="24"/>
        </w:rPr>
        <w:t xml:space="preserve">OZ </w:t>
      </w:r>
      <w:proofErr w:type="spellStart"/>
      <w:r w:rsidR="00165DEB" w:rsidRPr="00165DEB">
        <w:rPr>
          <w:rFonts w:cs="Arial"/>
          <w:b/>
          <w:szCs w:val="24"/>
        </w:rPr>
        <w:t>Semenoles</w:t>
      </w:r>
      <w:proofErr w:type="spellEnd"/>
      <w:r w:rsidR="00165DEB" w:rsidRPr="00165DEB">
        <w:rPr>
          <w:rFonts w:cs="Arial"/>
          <w:b/>
          <w:szCs w:val="24"/>
        </w:rPr>
        <w:t xml:space="preserve">, Pri Železnici 52, 033 01 Liptovský </w:t>
      </w:r>
      <w:r w:rsidR="004C3AB9">
        <w:rPr>
          <w:rFonts w:cs="Arial"/>
          <w:b/>
          <w:szCs w:val="24"/>
        </w:rPr>
        <w:t xml:space="preserve">Hrádok 1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470F44A0" w:rsidR="00852123" w:rsidRPr="00852123" w:rsidRDefault="00DD4C44" w:rsidP="00F564B7">
      <w:pPr>
        <w:pStyle w:val="Odsekzoznamu"/>
        <w:ind w:left="360"/>
        <w:rPr>
          <w:szCs w:val="24"/>
        </w:rPr>
      </w:pPr>
      <w:r>
        <w:rPr>
          <w:b/>
        </w:rPr>
        <w:t>71 500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00AFC134" w:rsidR="005D0A0A" w:rsidRPr="00C32B8A" w:rsidRDefault="005D0A0A" w:rsidP="00B62D3E">
      <w:r w:rsidRPr="00185DD4">
        <w:t>V</w:t>
      </w:r>
      <w:r w:rsidR="008E7B79">
        <w:t> Liptovskom Hrádku</w:t>
      </w:r>
      <w:r w:rsidR="00185DD4">
        <w:t>,</w:t>
      </w:r>
      <w:r w:rsidRPr="00C32B8A">
        <w:t xml:space="preserve"> dňa ........................</w:t>
      </w:r>
      <w:r>
        <w:tab/>
      </w:r>
      <w:r>
        <w:tab/>
      </w:r>
      <w:r>
        <w:tab/>
        <w:t>V .....</w:t>
      </w:r>
      <w:r w:rsidR="00245844">
        <w:t>.......................</w:t>
      </w:r>
      <w:r>
        <w:t>......, dňa ..................</w:t>
      </w:r>
    </w:p>
    <w:p w14:paraId="2927ADC2" w14:textId="77777777" w:rsidR="005D0A0A" w:rsidRPr="001C4DAB" w:rsidRDefault="005D0A0A" w:rsidP="00B62D3E"/>
    <w:p w14:paraId="3539EAB6" w14:textId="25381617" w:rsidR="005D0A0A" w:rsidRPr="00C32B8A" w:rsidRDefault="00245844" w:rsidP="00B62D3E">
      <w:r>
        <w:t xml:space="preserve">               </w:t>
      </w:r>
      <w:r w:rsidR="005D0A0A" w:rsidRPr="00C32B8A">
        <w:t xml:space="preserve"> </w:t>
      </w:r>
    </w:p>
    <w:p w14:paraId="09EE1EF6" w14:textId="006EC5BF"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w:t>
      </w:r>
      <w:r w:rsidR="008E7B79">
        <w:rPr>
          <w:b w:val="0"/>
          <w:lang w:val="sk-SK"/>
        </w:rPr>
        <w:t xml:space="preserve">          </w:t>
      </w:r>
      <w:r w:rsidRPr="00C32B8A">
        <w:rPr>
          <w:b w:val="0"/>
          <w:lang w:val="sk-SK"/>
        </w:rPr>
        <w:t xml:space="preserve">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4745E333" w:rsidR="00135FD4" w:rsidRDefault="00135FD4" w:rsidP="00135FD4">
      <w:pPr>
        <w:rPr>
          <w:lang w:eastAsia="cs-CZ"/>
        </w:rPr>
      </w:pPr>
    </w:p>
    <w:p w14:paraId="5F2A06F9" w14:textId="6A5A6A6D" w:rsidR="00DD4C44" w:rsidRDefault="00DD4C44" w:rsidP="00135FD4">
      <w:pPr>
        <w:rPr>
          <w:lang w:eastAsia="cs-CZ"/>
        </w:rPr>
      </w:pPr>
    </w:p>
    <w:p w14:paraId="29B1CDFC" w14:textId="73B42627" w:rsidR="00DD4C44" w:rsidRDefault="00DD4C44" w:rsidP="00135FD4">
      <w:pPr>
        <w:rPr>
          <w:lang w:eastAsia="cs-CZ"/>
        </w:rPr>
      </w:pPr>
    </w:p>
    <w:p w14:paraId="6128900A" w14:textId="77777777" w:rsidR="00DD4C44" w:rsidRDefault="00DD4C44" w:rsidP="00135FD4">
      <w:pPr>
        <w:rPr>
          <w:lang w:eastAsia="cs-CZ"/>
        </w:rPr>
      </w:pPr>
    </w:p>
    <w:p w14:paraId="737C5128" w14:textId="77777777" w:rsidR="00185DD4" w:rsidRPr="00135FD4" w:rsidRDefault="00185DD4" w:rsidP="00135FD4">
      <w:pPr>
        <w:rPr>
          <w:lang w:eastAsia="cs-CZ"/>
        </w:rPr>
      </w:pPr>
    </w:p>
    <w:p w14:paraId="0F268ADA" w14:textId="7A091CB6"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r w:rsidR="008E7B79">
        <w:rPr>
          <w:b w:val="0"/>
          <w:lang w:val="sk-SK"/>
        </w:rPr>
        <w:t xml:space="preserve">           </w:t>
      </w:r>
      <w:r w:rsidR="00245844">
        <w:rPr>
          <w:b w:val="0"/>
          <w:lang w:val="sk-SK"/>
        </w:rPr>
        <w:t xml:space="preserve"> ..........................................</w:t>
      </w:r>
    </w:p>
    <w:p w14:paraId="54A98B9C" w14:textId="159789D4"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8E7B79">
        <w:rPr>
          <w:b w:val="0"/>
          <w:color w:val="000000" w:themeColor="text1"/>
          <w:szCs w:val="24"/>
          <w:lang w:val="sk-SK"/>
        </w:rPr>
        <w:t xml:space="preserve">Ing. Marek </w:t>
      </w:r>
      <w:proofErr w:type="spellStart"/>
      <w:r w:rsidR="008E7B79">
        <w:rPr>
          <w:b w:val="0"/>
          <w:color w:val="000000" w:themeColor="text1"/>
          <w:szCs w:val="24"/>
          <w:lang w:val="sk-SK"/>
        </w:rPr>
        <w:t>Šimanský</w:t>
      </w:r>
      <w:proofErr w:type="spellEnd"/>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008E7B79">
        <w:rPr>
          <w:b w:val="0"/>
          <w:lang w:val="sk-SK"/>
        </w:rPr>
        <w:t xml:space="preserve">           </w:t>
      </w:r>
      <w:r w:rsidR="008E7B79" w:rsidRPr="00DD4C44">
        <w:rPr>
          <w:b w:val="0"/>
          <w:highlight w:val="yellow"/>
          <w:lang w:val="sk-SK"/>
        </w:rPr>
        <w:t>ko</w:t>
      </w:r>
      <w:r w:rsidRPr="00DD4C44">
        <w:rPr>
          <w:b w:val="0"/>
          <w:highlight w:val="yellow"/>
          <w:lang w:val="sk-SK"/>
        </w:rPr>
        <w:t>nateľ</w:t>
      </w:r>
    </w:p>
    <w:p w14:paraId="075DC547" w14:textId="5DE2222C"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r w:rsidRPr="00185DD4">
        <w:rPr>
          <w:rFonts w:cs="Arial"/>
          <w:color w:val="000000" w:themeColor="text1"/>
          <w:szCs w:val="24"/>
        </w:rPr>
        <w:t xml:space="preserve">  </w:t>
      </w:r>
      <w:r w:rsidR="00DD4C44">
        <w:rPr>
          <w:rFonts w:cs="Arial"/>
          <w:color w:val="000000" w:themeColor="text1"/>
          <w:szCs w:val="24"/>
        </w:rPr>
        <w:t>vedúci</w:t>
      </w:r>
      <w:r w:rsidRPr="00185DD4">
        <w:rPr>
          <w:rFonts w:cs="Arial"/>
          <w:color w:val="000000" w:themeColor="text1"/>
          <w:szCs w:val="24"/>
        </w:rPr>
        <w:t xml:space="preserve"> organizačnej zložky</w:t>
      </w:r>
      <w:r w:rsidR="008E7B79">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DD4C44" w:rsidRDefault="002E5CB3" w:rsidP="00135FD4">
      <w:pPr>
        <w:pStyle w:val="Odsekzoznamu"/>
        <w:widowControl/>
        <w:numPr>
          <w:ilvl w:val="0"/>
          <w:numId w:val="13"/>
        </w:numPr>
        <w:suppressAutoHyphens w:val="0"/>
        <w:ind w:hanging="720"/>
        <w:jc w:val="left"/>
        <w:rPr>
          <w:color w:val="FF0000"/>
          <w:szCs w:val="24"/>
          <w:highlight w:val="yellow"/>
        </w:rPr>
      </w:pPr>
      <w:r w:rsidRPr="00DD4C44">
        <w:rPr>
          <w:szCs w:val="24"/>
          <w:highlight w:val="yellow"/>
        </w:rPr>
        <w:t>Cena mechanickej práce ..............€</w:t>
      </w:r>
      <w:r w:rsidR="00B72885" w:rsidRPr="00DD4C44">
        <w:rPr>
          <w:szCs w:val="24"/>
          <w:highlight w:val="yellow"/>
        </w:rPr>
        <w:t xml:space="preserve"> bez DPH</w:t>
      </w:r>
      <w:r w:rsidRPr="00DD4C44">
        <w:rPr>
          <w:szCs w:val="24"/>
          <w:highlight w:val="yellow"/>
        </w:rPr>
        <w:t xml:space="preserve">/hod  </w:t>
      </w:r>
    </w:p>
    <w:p w14:paraId="33697621" w14:textId="7BA6E810" w:rsidR="002E5CB3" w:rsidRPr="00DD4C44" w:rsidRDefault="002E5CB3" w:rsidP="00135FD4">
      <w:pPr>
        <w:pStyle w:val="Odsekzoznamu"/>
        <w:widowControl/>
        <w:numPr>
          <w:ilvl w:val="0"/>
          <w:numId w:val="13"/>
        </w:numPr>
        <w:suppressAutoHyphens w:val="0"/>
        <w:ind w:hanging="720"/>
        <w:jc w:val="left"/>
        <w:rPr>
          <w:szCs w:val="24"/>
          <w:highlight w:val="yellow"/>
        </w:rPr>
      </w:pPr>
      <w:r w:rsidRPr="00DD4C44">
        <w:rPr>
          <w:szCs w:val="24"/>
          <w:highlight w:val="yellow"/>
        </w:rPr>
        <w:t>Cena elektrikárskej práce ............€</w:t>
      </w:r>
      <w:r w:rsidR="00B72885" w:rsidRPr="00DD4C44">
        <w:rPr>
          <w:szCs w:val="24"/>
          <w:highlight w:val="yellow"/>
        </w:rPr>
        <w:t xml:space="preserve"> bez DPH</w:t>
      </w:r>
      <w:r w:rsidRPr="00DD4C44">
        <w:rPr>
          <w:szCs w:val="24"/>
          <w:highlight w:val="yellow"/>
        </w:rPr>
        <w:t xml:space="preserve">/hod  </w:t>
      </w:r>
    </w:p>
    <w:p w14:paraId="6FE58FAD" w14:textId="1D15C0E9" w:rsidR="002E5CB3" w:rsidRPr="00DD4C44" w:rsidRDefault="002E5CB3" w:rsidP="00135FD4">
      <w:pPr>
        <w:pStyle w:val="Odsekzoznamu"/>
        <w:widowControl/>
        <w:numPr>
          <w:ilvl w:val="0"/>
          <w:numId w:val="13"/>
        </w:numPr>
        <w:suppressAutoHyphens w:val="0"/>
        <w:ind w:hanging="720"/>
        <w:jc w:val="left"/>
        <w:rPr>
          <w:szCs w:val="24"/>
          <w:highlight w:val="yellow"/>
        </w:rPr>
      </w:pPr>
      <w:r w:rsidRPr="00DD4C44">
        <w:rPr>
          <w:szCs w:val="24"/>
          <w:highlight w:val="yellow"/>
        </w:rPr>
        <w:t>Cena klampiarskej práce .............€</w:t>
      </w:r>
      <w:r w:rsidR="00245844" w:rsidRPr="00DD4C44">
        <w:rPr>
          <w:szCs w:val="24"/>
          <w:highlight w:val="yellow"/>
        </w:rPr>
        <w:t xml:space="preserve"> </w:t>
      </w:r>
      <w:r w:rsidR="00B72885" w:rsidRPr="00DD4C44">
        <w:rPr>
          <w:szCs w:val="24"/>
          <w:highlight w:val="yellow"/>
        </w:rPr>
        <w:t>bez DPH</w:t>
      </w:r>
      <w:r w:rsidRPr="00DD4C44">
        <w:rPr>
          <w:szCs w:val="24"/>
          <w:highlight w:val="yellow"/>
        </w:rPr>
        <w:t xml:space="preserve">/hod  </w:t>
      </w:r>
    </w:p>
    <w:p w14:paraId="54C5C8D2" w14:textId="66966250" w:rsidR="002E5CB3" w:rsidRPr="00DD4C44" w:rsidRDefault="002E5CB3" w:rsidP="00135FD4">
      <w:pPr>
        <w:pStyle w:val="Odsekzoznamu"/>
        <w:widowControl/>
        <w:numPr>
          <w:ilvl w:val="0"/>
          <w:numId w:val="13"/>
        </w:numPr>
        <w:suppressAutoHyphens w:val="0"/>
        <w:ind w:hanging="720"/>
        <w:jc w:val="left"/>
        <w:rPr>
          <w:szCs w:val="24"/>
          <w:highlight w:val="yellow"/>
        </w:rPr>
      </w:pPr>
      <w:r w:rsidRPr="00DD4C44">
        <w:rPr>
          <w:szCs w:val="24"/>
          <w:highlight w:val="yellow"/>
        </w:rPr>
        <w:t>Cena lakovníckej práce ...............€</w:t>
      </w:r>
      <w:r w:rsidR="00245844" w:rsidRPr="00DD4C44">
        <w:rPr>
          <w:szCs w:val="24"/>
          <w:highlight w:val="yellow"/>
        </w:rPr>
        <w:t xml:space="preserve"> </w:t>
      </w:r>
      <w:r w:rsidR="00B72885" w:rsidRPr="00DD4C44">
        <w:rPr>
          <w:szCs w:val="24"/>
          <w:highlight w:val="yellow"/>
        </w:rPr>
        <w:t>bez DPH</w:t>
      </w:r>
      <w:r w:rsidRPr="00DD4C44">
        <w:rPr>
          <w:szCs w:val="24"/>
          <w:highlight w:val="yellow"/>
        </w:rPr>
        <w:t xml:space="preserve">/hod  </w:t>
      </w:r>
    </w:p>
    <w:p w14:paraId="64494292" w14:textId="77777777" w:rsidR="00B72885" w:rsidRPr="00DD4C44" w:rsidRDefault="00B72885" w:rsidP="00135FD4">
      <w:pPr>
        <w:pStyle w:val="Odsekzoznamu"/>
        <w:widowControl/>
        <w:suppressAutoHyphens w:val="0"/>
        <w:ind w:hanging="720"/>
        <w:jc w:val="left"/>
        <w:rPr>
          <w:szCs w:val="24"/>
          <w:highlight w:val="yellow"/>
        </w:rPr>
      </w:pPr>
    </w:p>
    <w:p w14:paraId="42B60C90" w14:textId="77777777" w:rsidR="002E5CB3" w:rsidRPr="00DD4C44" w:rsidRDefault="002E5CB3" w:rsidP="00135FD4">
      <w:pPr>
        <w:pStyle w:val="Odsekzoznamu"/>
        <w:widowControl/>
        <w:numPr>
          <w:ilvl w:val="0"/>
          <w:numId w:val="13"/>
        </w:numPr>
        <w:suppressAutoHyphens w:val="0"/>
        <w:ind w:hanging="720"/>
        <w:jc w:val="left"/>
        <w:rPr>
          <w:szCs w:val="24"/>
          <w:highlight w:val="yellow"/>
        </w:rPr>
      </w:pPr>
      <w:r w:rsidRPr="00DD4C44">
        <w:rPr>
          <w:szCs w:val="24"/>
          <w:highlight w:val="yellow"/>
        </w:rPr>
        <w:t xml:space="preserve">Percento zľavy na </w:t>
      </w:r>
      <w:r w:rsidR="00DE51D4" w:rsidRPr="00DD4C44">
        <w:rPr>
          <w:szCs w:val="24"/>
          <w:highlight w:val="yellow"/>
        </w:rPr>
        <w:t>originálne</w:t>
      </w:r>
      <w:r w:rsidRPr="00DD4C44">
        <w:rPr>
          <w:szCs w:val="24"/>
          <w:highlight w:val="yellow"/>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B9225" w14:textId="77777777" w:rsidR="00FA129B" w:rsidRDefault="00FA129B">
      <w:r>
        <w:separator/>
      </w:r>
    </w:p>
  </w:endnote>
  <w:endnote w:type="continuationSeparator" w:id="0">
    <w:p w14:paraId="399641C4" w14:textId="77777777" w:rsidR="00FA129B" w:rsidRDefault="00FA1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DF34D" w14:textId="77777777" w:rsidR="00FA129B" w:rsidRDefault="00FA129B">
      <w:r>
        <w:separator/>
      </w:r>
    </w:p>
  </w:footnote>
  <w:footnote w:type="continuationSeparator" w:id="0">
    <w:p w14:paraId="1E3C8FDA" w14:textId="77777777" w:rsidR="00FA129B" w:rsidRDefault="00FA1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D68"/>
    <w:rsid w:val="00542897"/>
    <w:rsid w:val="00545065"/>
    <w:rsid w:val="00545591"/>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A3385"/>
    <w:rsid w:val="007C06EA"/>
    <w:rsid w:val="007C5474"/>
    <w:rsid w:val="007D146C"/>
    <w:rsid w:val="007D7E99"/>
    <w:rsid w:val="007F7737"/>
    <w:rsid w:val="008026B4"/>
    <w:rsid w:val="008237BF"/>
    <w:rsid w:val="00852123"/>
    <w:rsid w:val="00853F4A"/>
    <w:rsid w:val="00863859"/>
    <w:rsid w:val="0086761C"/>
    <w:rsid w:val="00871D78"/>
    <w:rsid w:val="00874F57"/>
    <w:rsid w:val="008910EC"/>
    <w:rsid w:val="008A274C"/>
    <w:rsid w:val="008B63A9"/>
    <w:rsid w:val="008D2CFC"/>
    <w:rsid w:val="008D3FB8"/>
    <w:rsid w:val="008E7B79"/>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617D"/>
    <w:rsid w:val="00DB0784"/>
    <w:rsid w:val="00DB3818"/>
    <w:rsid w:val="00DB4651"/>
    <w:rsid w:val="00DB4D28"/>
    <w:rsid w:val="00DD4C44"/>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A129B"/>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4895</Words>
  <Characters>27908</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32738</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2024-05-22T11:53:00Z</dcterms:modified>
</cp:coreProperties>
</file>