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4C4C29CB" w:rsidR="009E630F" w:rsidRPr="002C3722" w:rsidRDefault="00483073" w:rsidP="00715D09">
            <w:pPr>
              <w:spacing w:before="60"/>
              <w:ind w:left="0" w:firstLine="0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2C3722">
              <w:rPr>
                <w:rFonts w:ascii="Arial Narrow" w:hAnsi="Arial Narrow"/>
                <w:b/>
                <w:iCs/>
                <w:sz w:val="22"/>
                <w:szCs w:val="22"/>
              </w:rPr>
              <w:t>Originálny spotrebný materiál pre tlačiace zariadenia - výzva č. 0</w:t>
            </w:r>
            <w:r w:rsidR="00715D09">
              <w:rPr>
                <w:rFonts w:ascii="Arial Narrow" w:hAnsi="Arial Narrow"/>
                <w:b/>
                <w:iCs/>
                <w:sz w:val="22"/>
                <w:szCs w:val="22"/>
              </w:rPr>
              <w:t>5</w:t>
            </w:r>
          </w:p>
        </w:tc>
      </w:tr>
      <w:tr w:rsidR="009E630F" w14:paraId="7AE018D7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DBBA51B" w14:textId="38A3C8A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ID </w:t>
            </w:r>
            <w:r w:rsidR="007F17DA" w:rsidRPr="00812C26">
              <w:rPr>
                <w:rFonts w:ascii="Arial Narrow" w:hAnsi="Arial Narrow"/>
                <w:sz w:val="22"/>
                <w:szCs w:val="22"/>
              </w:rPr>
              <w:t>JOSEPHINE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2B9BEF9" w14:textId="4B27C6AD" w:rsidR="009E630F" w:rsidRPr="002C3722" w:rsidRDefault="00715D09" w:rsidP="009E630F">
            <w:pPr>
              <w:ind w:left="0" w:firstLine="0"/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  <w:t>56823</w:t>
            </w:r>
            <w:bookmarkStart w:id="0" w:name="_GoBack"/>
            <w:bookmarkEnd w:id="0"/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5003EA28" w:rsidR="009E630F" w:rsidRDefault="00AB32CC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</w:t>
      </w:r>
      <w:r w:rsidR="00E57D06" w:rsidRPr="00AB48BD">
        <w:rPr>
          <w:rFonts w:ascii="Arial Narrow" w:hAnsi="Arial Narrow" w:cs="Times New Roman"/>
          <w:sz w:val="22"/>
          <w:szCs w:val="22"/>
        </w:rPr>
        <w:t>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2"/>
        <w:gridCol w:w="6726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25DFAE44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0E8AF7C2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E737AC" w14:paraId="63E429B5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AF9C1A9" w14:textId="2D03A6B0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A874EBA" w14:textId="77777777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323ED6C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 w:rsidR="00AB667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25188290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zdaniteľnou osobou pre daň z pridanej hodnoty (ďalej len „DPH“) v zmysle </w:t>
      </w:r>
      <w:r w:rsidR="004B471D">
        <w:rPr>
          <w:rFonts w:ascii="Arial Narrow" w:hAnsi="Arial Narrow" w:cs="Arial Narrow"/>
          <w:noProof/>
          <w:sz w:val="22"/>
          <w:szCs w:val="22"/>
          <w:lang w:eastAsia="sk-SK"/>
        </w:rPr>
        <w:t>&lt;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0857F70A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15477173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FCD42C2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ABD4D" w14:textId="77777777" w:rsidR="00171F70" w:rsidRDefault="00171F70" w:rsidP="003901BE">
      <w:r>
        <w:separator/>
      </w:r>
    </w:p>
  </w:endnote>
  <w:endnote w:type="continuationSeparator" w:id="0">
    <w:p w14:paraId="171518CF" w14:textId="77777777" w:rsidR="00171F70" w:rsidRDefault="00171F70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12DBE" w14:textId="77777777" w:rsidR="00171F70" w:rsidRDefault="00171F70" w:rsidP="003901BE">
      <w:r>
        <w:separator/>
      </w:r>
    </w:p>
  </w:footnote>
  <w:footnote w:type="continuationSeparator" w:id="0">
    <w:p w14:paraId="6DBEB8DB" w14:textId="77777777" w:rsidR="00171F70" w:rsidRDefault="00171F70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5DD1440E" w:rsidR="005A021C" w:rsidRPr="00483073" w:rsidRDefault="005A021C" w:rsidP="001B6CFE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483073">
      <w:rPr>
        <w:rFonts w:ascii="Arial Narrow" w:hAnsi="Arial Narrow"/>
        <w:i/>
        <w:iCs/>
        <w:sz w:val="22"/>
        <w:szCs w:val="22"/>
      </w:rPr>
      <w:t xml:space="preserve">Príloha č. </w:t>
    </w:r>
    <w:r w:rsidR="00566E01" w:rsidRPr="00483073">
      <w:rPr>
        <w:rFonts w:ascii="Arial Narrow" w:hAnsi="Arial Narrow"/>
        <w:i/>
        <w:iCs/>
        <w:sz w:val="22"/>
        <w:szCs w:val="22"/>
      </w:rPr>
      <w:t>5</w:t>
    </w:r>
    <w:r w:rsidRPr="00483073">
      <w:rPr>
        <w:rFonts w:ascii="Arial Narrow" w:hAnsi="Arial Narrow"/>
        <w:i/>
        <w:iCs/>
        <w:sz w:val="22"/>
        <w:szCs w:val="22"/>
      </w:rPr>
      <w:t xml:space="preserve"> </w:t>
    </w:r>
    <w:r w:rsidR="005614E4" w:rsidRPr="00483073">
      <w:rPr>
        <w:rFonts w:ascii="Arial Narrow" w:hAnsi="Arial Narrow"/>
        <w:i/>
        <w:iCs/>
        <w:sz w:val="22"/>
        <w:szCs w:val="22"/>
      </w:rPr>
      <w:t>sú</w:t>
    </w:r>
    <w:r w:rsidR="005614E4" w:rsidRPr="00483073">
      <w:rPr>
        <w:i/>
        <w:iCs/>
        <w:sz w:val="22"/>
        <w:szCs w:val="22"/>
      </w:rPr>
      <w:t>ť</w:t>
    </w:r>
    <w:r w:rsidR="005614E4" w:rsidRPr="00483073">
      <w:rPr>
        <w:rFonts w:ascii="Arial Narrow" w:hAnsi="Arial Narrow"/>
        <w:i/>
        <w:iCs/>
        <w:sz w:val="22"/>
        <w:szCs w:val="22"/>
      </w:rPr>
      <w:t>a</w:t>
    </w:r>
    <w:r w:rsidR="005614E4" w:rsidRPr="00483073">
      <w:rPr>
        <w:i/>
        <w:iCs/>
        <w:sz w:val="22"/>
        <w:szCs w:val="22"/>
      </w:rPr>
      <w:t>ž</w:t>
    </w:r>
    <w:r w:rsidR="005614E4" w:rsidRPr="00483073">
      <w:rPr>
        <w:rFonts w:ascii="Arial Narrow" w:hAnsi="Arial Narrow"/>
        <w:i/>
        <w:iCs/>
        <w:sz w:val="22"/>
        <w:szCs w:val="22"/>
      </w:rPr>
      <w:t>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50108"/>
    <w:rsid w:val="00097A91"/>
    <w:rsid w:val="000A222F"/>
    <w:rsid w:val="000C2913"/>
    <w:rsid w:val="000E52B7"/>
    <w:rsid w:val="00124650"/>
    <w:rsid w:val="00125F19"/>
    <w:rsid w:val="00166927"/>
    <w:rsid w:val="00171F70"/>
    <w:rsid w:val="001B6CFE"/>
    <w:rsid w:val="001D6ACB"/>
    <w:rsid w:val="001F7C30"/>
    <w:rsid w:val="00203F15"/>
    <w:rsid w:val="00212146"/>
    <w:rsid w:val="00233E5A"/>
    <w:rsid w:val="00266439"/>
    <w:rsid w:val="00273C78"/>
    <w:rsid w:val="00295699"/>
    <w:rsid w:val="002A0C0F"/>
    <w:rsid w:val="002A47AD"/>
    <w:rsid w:val="002C3722"/>
    <w:rsid w:val="0031170A"/>
    <w:rsid w:val="003159D4"/>
    <w:rsid w:val="003550D3"/>
    <w:rsid w:val="003901BE"/>
    <w:rsid w:val="003B2750"/>
    <w:rsid w:val="003F5913"/>
    <w:rsid w:val="004022F7"/>
    <w:rsid w:val="004023C5"/>
    <w:rsid w:val="004226F5"/>
    <w:rsid w:val="0043436F"/>
    <w:rsid w:val="00483073"/>
    <w:rsid w:val="004A2822"/>
    <w:rsid w:val="004B471D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66E01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15D09"/>
    <w:rsid w:val="00716B6B"/>
    <w:rsid w:val="00740934"/>
    <w:rsid w:val="007528B7"/>
    <w:rsid w:val="007626A3"/>
    <w:rsid w:val="00770599"/>
    <w:rsid w:val="00780229"/>
    <w:rsid w:val="007A0902"/>
    <w:rsid w:val="007A2B18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22EA5"/>
    <w:rsid w:val="009704F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A1B0F"/>
    <w:rsid w:val="00AB32CC"/>
    <w:rsid w:val="00AB48BD"/>
    <w:rsid w:val="00AB6675"/>
    <w:rsid w:val="00AD1B7D"/>
    <w:rsid w:val="00AE131E"/>
    <w:rsid w:val="00AF5554"/>
    <w:rsid w:val="00B02155"/>
    <w:rsid w:val="00B5028B"/>
    <w:rsid w:val="00B56D22"/>
    <w:rsid w:val="00B6251F"/>
    <w:rsid w:val="00B65DD0"/>
    <w:rsid w:val="00B8729C"/>
    <w:rsid w:val="00BB5F93"/>
    <w:rsid w:val="00BD082D"/>
    <w:rsid w:val="00BD7F42"/>
    <w:rsid w:val="00BE16BC"/>
    <w:rsid w:val="00C15D8E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813"/>
    <w:rsid w:val="00DC4A84"/>
    <w:rsid w:val="00DC7C4E"/>
    <w:rsid w:val="00E205A8"/>
    <w:rsid w:val="00E25B7E"/>
    <w:rsid w:val="00E57D06"/>
    <w:rsid w:val="00E60705"/>
    <w:rsid w:val="00E6484D"/>
    <w:rsid w:val="00E737AC"/>
    <w:rsid w:val="00E81886"/>
    <w:rsid w:val="00E910F9"/>
    <w:rsid w:val="00EB4EAC"/>
    <w:rsid w:val="00ED3345"/>
    <w:rsid w:val="00EE007A"/>
    <w:rsid w:val="00EE3750"/>
    <w:rsid w:val="00F14CC6"/>
    <w:rsid w:val="00F345EC"/>
    <w:rsid w:val="00F40504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Martina Hlavová</cp:lastModifiedBy>
  <cp:revision>12</cp:revision>
  <cp:lastPrinted>2019-09-18T08:24:00Z</cp:lastPrinted>
  <dcterms:created xsi:type="dcterms:W3CDTF">2022-04-05T08:05:00Z</dcterms:created>
  <dcterms:modified xsi:type="dcterms:W3CDTF">2024-07-31T11:15:00Z</dcterms:modified>
</cp:coreProperties>
</file>