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53929969" w:rsidR="00F85137" w:rsidRPr="0032331A" w:rsidRDefault="00DE521C" w:rsidP="005B3F1F">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436A34">
        <w:rPr>
          <w:rFonts w:ascii="Arial Narrow" w:hAnsi="Arial Narrow" w:cs="Calibri"/>
          <w:b/>
          <w:szCs w:val="24"/>
        </w:rPr>
        <w:t>Obmena IKT 2024</w:t>
      </w:r>
      <w:r w:rsidR="005B3F1F" w:rsidRPr="005B3F1F">
        <w:rPr>
          <w:rFonts w:ascii="Arial Narrow" w:hAnsi="Arial Narrow" w:cs="Calibri"/>
          <w:b/>
          <w:szCs w:val="24"/>
        </w:rPr>
        <w:t xml:space="preserve"> </w:t>
      </w:r>
      <w:r w:rsidR="003A0FD0" w:rsidRPr="003A0FD0">
        <w:rPr>
          <w:rFonts w:ascii="Arial Narrow" w:hAnsi="Arial Narrow"/>
          <w:b/>
          <w:szCs w:val="24"/>
        </w:rPr>
        <w:t xml:space="preserve">(ID zákazky </w:t>
      </w:r>
      <w:r w:rsidR="00436A34">
        <w:rPr>
          <w:rFonts w:ascii="Arial Narrow" w:hAnsi="Arial Narrow"/>
          <w:b/>
          <w:color w:val="333333"/>
          <w:szCs w:val="24"/>
          <w:shd w:val="clear" w:color="auto" w:fill="FFFFFF"/>
        </w:rPr>
        <w:t>57656</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1CBDF830"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206F2D5B"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 xml:space="preserve">záväzok predávajúceho </w:t>
      </w:r>
      <w:r w:rsidR="00DA3433" w:rsidRPr="00560622">
        <w:rPr>
          <w:rFonts w:ascii="Arial Narrow" w:hAnsi="Arial Narrow"/>
          <w:szCs w:val="24"/>
        </w:rPr>
        <w:t xml:space="preserve">riadne a včas </w:t>
      </w:r>
      <w:r w:rsidR="00691CF9" w:rsidRPr="00F168EF">
        <w:rPr>
          <w:rFonts w:ascii="Arial Narrow" w:hAnsi="Arial Narrow" w:cs="Calibri"/>
          <w:szCs w:val="24"/>
        </w:rPr>
        <w:t>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324BF3E2"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xml:space="preserve">, s vyložením v mieste </w:t>
      </w:r>
      <w:r w:rsidRPr="00606BFF">
        <w:rPr>
          <w:rFonts w:ascii="Arial Narrow" w:hAnsi="Arial Narrow"/>
        </w:rPr>
        <w:t>dodania.</w:t>
      </w:r>
      <w:r>
        <w:rPr>
          <w:rFonts w:ascii="Arial Narrow" w:hAnsi="Arial Narrow"/>
          <w:szCs w:val="24"/>
        </w:rPr>
        <w:t xml:space="preserve">   </w:t>
      </w:r>
    </w:p>
    <w:p w14:paraId="25890130" w14:textId="6301F7FF"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037B7B">
        <w:rPr>
          <w:rFonts w:ascii="Arial Narrow" w:hAnsi="Arial Narrow" w:cs="Calibri"/>
          <w:b/>
          <w:szCs w:val="24"/>
        </w:rPr>
        <w:t>šesťdesiat</w:t>
      </w:r>
      <w:r w:rsidR="00037B7B" w:rsidRPr="00691CF9">
        <w:rPr>
          <w:rFonts w:ascii="Arial Narrow" w:hAnsi="Arial Narrow" w:cs="Calibri"/>
          <w:b/>
          <w:szCs w:val="24"/>
        </w:rPr>
        <w:t xml:space="preserve"> </w:t>
      </w:r>
      <w:r w:rsidR="00691CF9" w:rsidRPr="00691CF9">
        <w:rPr>
          <w:rFonts w:ascii="Arial Narrow" w:hAnsi="Arial Narrow" w:cs="Calibri"/>
          <w:b/>
          <w:szCs w:val="24"/>
        </w:rPr>
        <w:t>(</w:t>
      </w:r>
      <w:r w:rsidR="00037B7B">
        <w:rPr>
          <w:rFonts w:ascii="Arial Narrow" w:hAnsi="Arial Narrow" w:cs="Calibri"/>
          <w:b/>
          <w:szCs w:val="24"/>
        </w:rPr>
        <w:t>6</w:t>
      </w:r>
      <w:r w:rsidR="005B3F1F">
        <w:rPr>
          <w:rFonts w:ascii="Arial Narrow" w:hAnsi="Arial Narrow" w:cs="Calibri"/>
          <w:b/>
          <w:szCs w:val="24"/>
        </w:rPr>
        <w:t>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1323553"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837909">
        <w:rPr>
          <w:rFonts w:ascii="Arial Narrow" w:hAnsi="Arial Narrow" w:cs="Calibri"/>
          <w:szCs w:val="24"/>
        </w:rPr>
        <w:t>prevzatia</w:t>
      </w:r>
      <w:r w:rsidR="00837909" w:rsidRPr="00560622">
        <w:rPr>
          <w:rFonts w:ascii="Arial Narrow" w:hAnsi="Arial Narrow" w:cs="Calibri"/>
          <w:szCs w:val="24"/>
        </w:rPr>
        <w:t xml:space="preserve"> </w:t>
      </w:r>
      <w:r w:rsidRPr="00560622">
        <w:rPr>
          <w:rFonts w:ascii="Arial Narrow" w:hAnsi="Arial Narrow" w:cs="Calibri"/>
          <w:szCs w:val="24"/>
        </w:rPr>
        <w:t>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837909">
        <w:rPr>
          <w:rFonts w:ascii="Arial Narrow" w:hAnsi="Arial Narrow"/>
          <w:color w:val="000000"/>
          <w:szCs w:val="24"/>
        </w:rPr>
        <w:t>neprevzatý</w:t>
      </w:r>
      <w:r w:rsidR="00837909"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D9FB4F7" w14:textId="77777777" w:rsidR="001F48B7" w:rsidRDefault="001F48B7" w:rsidP="00154C42">
      <w:pPr>
        <w:pStyle w:val="CTLhead"/>
        <w:spacing w:line="24" w:lineRule="atLeast"/>
        <w:rPr>
          <w:rFonts w:ascii="Arial Narrow" w:hAnsi="Arial Narrow" w:cs="Calibri"/>
          <w:sz w:val="24"/>
          <w:szCs w:val="24"/>
        </w:rPr>
      </w:pPr>
    </w:p>
    <w:p w14:paraId="4F611D28" w14:textId="1943805A"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451DD208"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837909">
        <w:rPr>
          <w:rFonts w:ascii="Arial Narrow" w:hAnsi="Arial Narrow"/>
          <w:szCs w:val="24"/>
        </w:rPr>
        <w:t>prevzatí</w:t>
      </w:r>
      <w:r w:rsidR="00837909"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w:t>
      </w:r>
      <w:r w:rsidR="00837909">
        <w:rPr>
          <w:rFonts w:ascii="Arial Narrow" w:hAnsi="Arial Narrow"/>
          <w:szCs w:val="24"/>
        </w:rPr>
        <w:t>ý</w:t>
      </w:r>
      <w:r w:rsidR="007B453C" w:rsidRPr="00560622">
        <w:rPr>
          <w:rFonts w:ascii="Arial Narrow" w:hAnsi="Arial Narrow"/>
          <w:szCs w:val="24"/>
        </w:rPr>
        <w:t xml:space="preserve">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837909">
        <w:rPr>
          <w:rFonts w:ascii="Arial Narrow" w:hAnsi="Arial Narrow"/>
          <w:szCs w:val="24"/>
        </w:rPr>
        <w:t xml:space="preserve"> vystavenej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3B6C17F5" w:rsidR="00DA58A1" w:rsidRPr="0076567F" w:rsidRDefault="00FC2417" w:rsidP="0076567F">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7A04DF9C" w14:textId="77777777" w:rsidR="0076567F" w:rsidRPr="009F6CFE" w:rsidRDefault="0076567F" w:rsidP="0076567F">
      <w:pPr>
        <w:pStyle w:val="CTL"/>
        <w:numPr>
          <w:ilvl w:val="1"/>
          <w:numId w:val="14"/>
        </w:numPr>
        <w:tabs>
          <w:tab w:val="left" w:pos="567"/>
        </w:tabs>
        <w:spacing w:after="60" w:line="24" w:lineRule="atLeast"/>
        <w:ind w:left="567" w:hanging="567"/>
        <w:rPr>
          <w:rFonts w:ascii="Arial Narrow" w:hAnsi="Arial Narrow"/>
          <w:szCs w:val="24"/>
        </w:rPr>
      </w:pPr>
      <w:r w:rsidRPr="00D873E8">
        <w:rPr>
          <w:rFonts w:ascii="Arial Narrow" w:hAnsi="Arial Narrow"/>
          <w:szCs w:val="24"/>
        </w:rPr>
        <w:t xml:space="preserve">Kúpna cena za </w:t>
      </w:r>
      <w:r>
        <w:rPr>
          <w:rFonts w:ascii="Arial Narrow" w:hAnsi="Arial Narrow"/>
          <w:szCs w:val="24"/>
        </w:rPr>
        <w:t xml:space="preserve">predmet zmluvy </w:t>
      </w:r>
      <w:r w:rsidRPr="00D873E8">
        <w:rPr>
          <w:rFonts w:ascii="Arial Narrow" w:hAnsi="Arial Narrow"/>
          <w:szCs w:val="24"/>
        </w:rPr>
        <w:t>je stanovená v mene EURO.</w:t>
      </w:r>
    </w:p>
    <w:p w14:paraId="3CDFEEC4" w14:textId="77777777" w:rsidR="0076567F" w:rsidRPr="00D43B58" w:rsidRDefault="0076567F" w:rsidP="0076567F">
      <w:pPr>
        <w:pStyle w:val="CTL"/>
        <w:numPr>
          <w:ilvl w:val="0"/>
          <w:numId w:val="0"/>
        </w:numPr>
        <w:tabs>
          <w:tab w:val="left" w:pos="567"/>
        </w:tabs>
        <w:spacing w:after="240" w:line="24" w:lineRule="atLeast"/>
        <w:ind w:left="567"/>
        <w:rPr>
          <w:rFonts w:ascii="Arial Narrow" w:hAnsi="Arial Narrow" w:cs="Calibri"/>
          <w:szCs w:val="24"/>
        </w:rPr>
      </w:pP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58CAE7C8" w:rsidR="00FC2417" w:rsidRPr="00BE49BD"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Záručná doba na predmet zmluvy je</w:t>
      </w:r>
      <w:r w:rsidR="00704F9D" w:rsidRPr="00BE49BD">
        <w:rPr>
          <w:rFonts w:ascii="Arial Narrow" w:hAnsi="Arial Narrow" w:cs="Calibri"/>
          <w:szCs w:val="24"/>
        </w:rPr>
        <w:t xml:space="preserve"> </w:t>
      </w:r>
      <w:r w:rsidR="008F7D82">
        <w:rPr>
          <w:rFonts w:ascii="Arial Narrow" w:hAnsi="Arial Narrow" w:cs="Calibri"/>
          <w:szCs w:val="24"/>
        </w:rPr>
        <w:t>šesťdesiat</w:t>
      </w:r>
      <w:r w:rsidR="00495629" w:rsidRPr="00BE49BD">
        <w:rPr>
          <w:rFonts w:ascii="Arial Narrow" w:hAnsi="Arial Narrow" w:cs="Calibri"/>
          <w:szCs w:val="24"/>
        </w:rPr>
        <w:t xml:space="preserve"> </w:t>
      </w:r>
      <w:r w:rsidR="00495629" w:rsidRPr="004D4B6C">
        <w:rPr>
          <w:rFonts w:ascii="Arial Narrow" w:hAnsi="Arial Narrow" w:cs="Calibri"/>
          <w:b/>
          <w:szCs w:val="24"/>
        </w:rPr>
        <w:t>(</w:t>
      </w:r>
      <w:r w:rsidR="008F7D82" w:rsidRPr="004D4B6C">
        <w:rPr>
          <w:rFonts w:ascii="Arial Narrow" w:hAnsi="Arial Narrow" w:cs="Calibri"/>
          <w:b/>
          <w:szCs w:val="24"/>
        </w:rPr>
        <w:t>60</w:t>
      </w:r>
      <w:r w:rsidR="00495629" w:rsidRPr="004D4B6C">
        <w:rPr>
          <w:rFonts w:ascii="Arial Narrow" w:hAnsi="Arial Narrow" w:cs="Calibri"/>
          <w:b/>
          <w:szCs w:val="24"/>
        </w:rPr>
        <w:t>)</w:t>
      </w:r>
      <w:r w:rsidR="00495629" w:rsidRPr="00BE49BD">
        <w:rPr>
          <w:rFonts w:ascii="Arial Narrow" w:hAnsi="Arial Narrow" w:cs="Calibri"/>
          <w:szCs w:val="24"/>
        </w:rPr>
        <w:t xml:space="preserve"> </w:t>
      </w:r>
      <w:r w:rsidR="00D43B58" w:rsidRPr="00BE49BD">
        <w:rPr>
          <w:rFonts w:ascii="Arial Narrow" w:hAnsi="Arial Narrow" w:cs="Calibri"/>
          <w:szCs w:val="24"/>
        </w:rPr>
        <w:t xml:space="preserve">mesiacov </w:t>
      </w:r>
      <w:r w:rsidR="008F7D82">
        <w:rPr>
          <w:rFonts w:ascii="Arial Narrow" w:hAnsi="Arial Narrow" w:cs="Calibri"/>
          <w:szCs w:val="24"/>
        </w:rPr>
        <w:t xml:space="preserve">pre položky </w:t>
      </w:r>
      <w:r w:rsidR="008F7D82" w:rsidRPr="004D4B6C">
        <w:rPr>
          <w:rFonts w:ascii="Arial Narrow" w:hAnsi="Arial Narrow" w:cs="Calibri"/>
          <w:b/>
          <w:szCs w:val="24"/>
        </w:rPr>
        <w:t xml:space="preserve">č. </w:t>
      </w:r>
      <w:r w:rsidR="004D4B6C" w:rsidRPr="004D4B6C">
        <w:rPr>
          <w:rFonts w:ascii="Arial Narrow" w:hAnsi="Arial Narrow" w:cs="Calibri"/>
          <w:b/>
          <w:szCs w:val="24"/>
        </w:rPr>
        <w:t xml:space="preserve">4, č. 6, č. 7 </w:t>
      </w:r>
      <w:r w:rsidR="00E7768A" w:rsidRPr="004D4B6C">
        <w:rPr>
          <w:rFonts w:ascii="Arial Narrow" w:hAnsi="Arial Narrow" w:cs="Calibri"/>
          <w:b/>
          <w:szCs w:val="24"/>
        </w:rPr>
        <w:t>a </w:t>
      </w:r>
      <w:r w:rsidR="004D4B6C" w:rsidRPr="004D4B6C">
        <w:rPr>
          <w:rFonts w:ascii="Arial Narrow" w:hAnsi="Arial Narrow" w:cs="Calibri"/>
          <w:b/>
          <w:szCs w:val="24"/>
        </w:rPr>
        <w:t>9</w:t>
      </w:r>
      <w:r w:rsidR="004D4B6C">
        <w:rPr>
          <w:rFonts w:ascii="Arial Narrow" w:hAnsi="Arial Narrow" w:cs="Calibri"/>
          <w:szCs w:val="24"/>
        </w:rPr>
        <w:t xml:space="preserve"> </w:t>
      </w:r>
      <w:bookmarkStart w:id="0" w:name="_GoBack"/>
      <w:r w:rsidR="00E7768A">
        <w:rPr>
          <w:rFonts w:ascii="Arial Narrow" w:hAnsi="Arial Narrow" w:cs="Calibri"/>
          <w:szCs w:val="24"/>
        </w:rPr>
        <w:t>a </w:t>
      </w:r>
      <w:r w:rsidR="008F7D82">
        <w:rPr>
          <w:rFonts w:ascii="Arial Narrow" w:hAnsi="Arial Narrow" w:cs="Calibri"/>
          <w:szCs w:val="24"/>
        </w:rPr>
        <w:t>tridsaťšesť</w:t>
      </w:r>
      <w:r w:rsidR="00E7768A">
        <w:rPr>
          <w:rFonts w:ascii="Arial Narrow" w:hAnsi="Arial Narrow" w:cs="Calibri"/>
          <w:szCs w:val="24"/>
        </w:rPr>
        <w:t xml:space="preserve"> </w:t>
      </w:r>
      <w:r w:rsidR="00E7768A" w:rsidRPr="004D4B6C">
        <w:rPr>
          <w:rFonts w:ascii="Arial Narrow" w:hAnsi="Arial Narrow" w:cs="Calibri"/>
          <w:b/>
          <w:szCs w:val="24"/>
        </w:rPr>
        <w:t>(</w:t>
      </w:r>
      <w:r w:rsidR="008F7D82" w:rsidRPr="004D4B6C">
        <w:rPr>
          <w:rFonts w:ascii="Arial Narrow" w:hAnsi="Arial Narrow" w:cs="Calibri"/>
          <w:b/>
          <w:szCs w:val="24"/>
        </w:rPr>
        <w:t>36)</w:t>
      </w:r>
      <w:r w:rsidR="008F7D82">
        <w:rPr>
          <w:rFonts w:ascii="Arial Narrow" w:hAnsi="Arial Narrow" w:cs="Calibri"/>
          <w:szCs w:val="24"/>
        </w:rPr>
        <w:t xml:space="preserve"> mesiacov pre položku</w:t>
      </w:r>
      <w:r w:rsidR="00E7768A">
        <w:rPr>
          <w:rFonts w:ascii="Arial Narrow" w:hAnsi="Arial Narrow" w:cs="Calibri"/>
          <w:szCs w:val="24"/>
        </w:rPr>
        <w:t xml:space="preserve"> </w:t>
      </w:r>
      <w:r w:rsidR="00E7768A" w:rsidRPr="004D4B6C">
        <w:rPr>
          <w:rFonts w:ascii="Arial Narrow" w:hAnsi="Arial Narrow" w:cs="Calibri"/>
          <w:b/>
          <w:szCs w:val="24"/>
        </w:rPr>
        <w:t xml:space="preserve">č. </w:t>
      </w:r>
      <w:r w:rsidR="004D4B6C" w:rsidRPr="004D4B6C">
        <w:rPr>
          <w:rFonts w:ascii="Arial Narrow" w:hAnsi="Arial Narrow" w:cs="Calibri"/>
          <w:b/>
          <w:szCs w:val="24"/>
        </w:rPr>
        <w:t>8</w:t>
      </w:r>
      <w:r w:rsidR="00E7768A">
        <w:rPr>
          <w:rFonts w:ascii="Arial Narrow" w:hAnsi="Arial Narrow" w:cs="Calibri"/>
          <w:szCs w:val="24"/>
        </w:rPr>
        <w:t xml:space="preserve"> </w:t>
      </w:r>
      <w:r w:rsidR="008F7D82">
        <w:rPr>
          <w:rFonts w:ascii="Arial Narrow" w:hAnsi="Arial Narrow" w:cs="Calibri"/>
          <w:szCs w:val="24"/>
        </w:rPr>
        <w:t>a dvadsaťštyri</w:t>
      </w:r>
      <w:r w:rsidR="008F7D82" w:rsidRPr="00BE49BD">
        <w:rPr>
          <w:rFonts w:ascii="Arial Narrow" w:hAnsi="Arial Narrow" w:cs="Calibri"/>
          <w:szCs w:val="24"/>
        </w:rPr>
        <w:t xml:space="preserve"> </w:t>
      </w:r>
      <w:r w:rsidR="008F7D82" w:rsidRPr="004D4B6C">
        <w:rPr>
          <w:rFonts w:ascii="Arial Narrow" w:hAnsi="Arial Narrow" w:cs="Calibri"/>
          <w:b/>
          <w:szCs w:val="24"/>
        </w:rPr>
        <w:t>(24)</w:t>
      </w:r>
      <w:r w:rsidR="008F7D82" w:rsidRPr="00BE49BD">
        <w:rPr>
          <w:rFonts w:ascii="Arial Narrow" w:hAnsi="Arial Narrow" w:cs="Calibri"/>
          <w:szCs w:val="24"/>
        </w:rPr>
        <w:t xml:space="preserve"> mesiacov </w:t>
      </w:r>
      <w:r w:rsidR="008F7D82">
        <w:rPr>
          <w:rFonts w:ascii="Arial Narrow" w:hAnsi="Arial Narrow" w:cs="Calibri"/>
          <w:szCs w:val="24"/>
        </w:rPr>
        <w:t xml:space="preserve">pre položky č. </w:t>
      </w:r>
      <w:r w:rsidR="004D4B6C" w:rsidRPr="004D4B6C">
        <w:rPr>
          <w:rFonts w:ascii="Arial Narrow" w:hAnsi="Arial Narrow" w:cs="Calibri"/>
          <w:b/>
          <w:szCs w:val="24"/>
        </w:rPr>
        <w:t>1, č. 2, č. 3</w:t>
      </w:r>
      <w:r w:rsidR="003B4255">
        <w:rPr>
          <w:rFonts w:ascii="Arial Narrow" w:hAnsi="Arial Narrow" w:cs="Calibri"/>
          <w:b/>
          <w:szCs w:val="24"/>
        </w:rPr>
        <w:t>, 3a, 3b</w:t>
      </w:r>
      <w:r w:rsidR="004D4B6C">
        <w:rPr>
          <w:rFonts w:ascii="Arial Narrow" w:hAnsi="Arial Narrow" w:cs="Calibri"/>
          <w:szCs w:val="24"/>
        </w:rPr>
        <w:t xml:space="preserve"> </w:t>
      </w:r>
      <w:r w:rsidR="004D4B6C" w:rsidRPr="004D4B6C">
        <w:rPr>
          <w:rFonts w:ascii="Arial Narrow" w:hAnsi="Arial Narrow" w:cs="Calibri"/>
          <w:b/>
          <w:szCs w:val="24"/>
        </w:rPr>
        <w:t>a č. 5</w:t>
      </w:r>
      <w:r w:rsidR="004D4B6C">
        <w:rPr>
          <w:rFonts w:ascii="Arial Narrow" w:hAnsi="Arial Narrow" w:cs="Calibri"/>
          <w:szCs w:val="24"/>
        </w:rPr>
        <w:t xml:space="preserve">  </w:t>
      </w:r>
      <w:r w:rsidRPr="00BE49BD">
        <w:rPr>
          <w:rFonts w:ascii="Arial Narrow" w:hAnsi="Arial Narrow" w:cs="Calibri"/>
          <w:szCs w:val="24"/>
        </w:rPr>
        <w:t xml:space="preserve">od prebratia </w:t>
      </w:r>
      <w:r w:rsidR="002761BF" w:rsidRPr="00BE49BD">
        <w:rPr>
          <w:rFonts w:ascii="Arial Narrow" w:hAnsi="Arial Narrow" w:cs="Calibri"/>
          <w:szCs w:val="24"/>
        </w:rPr>
        <w:t xml:space="preserve">predmetu zmluvy </w:t>
      </w:r>
      <w:r w:rsidR="007B453C" w:rsidRPr="00BE49BD">
        <w:rPr>
          <w:rFonts w:ascii="Arial Narrow" w:hAnsi="Arial Narrow" w:cs="Calibri"/>
          <w:szCs w:val="24"/>
        </w:rPr>
        <w:t>k</w:t>
      </w:r>
      <w:r w:rsidRPr="00BE49BD">
        <w:rPr>
          <w:rFonts w:ascii="Arial Narrow" w:hAnsi="Arial Narrow" w:cs="Calibri"/>
          <w:szCs w:val="24"/>
        </w:rPr>
        <w:t>upujúcim</w:t>
      </w:r>
      <w:r w:rsidR="00E05266" w:rsidRPr="00BE49BD">
        <w:rPr>
          <w:rFonts w:ascii="Arial Narrow" w:hAnsi="Arial Narrow" w:cs="Calibri"/>
          <w:szCs w:val="24"/>
        </w:rPr>
        <w:t>, pokiaľ</w:t>
      </w:r>
      <w:r w:rsidR="00BE49BD" w:rsidRPr="00BE49BD">
        <w:rPr>
          <w:rFonts w:ascii="Arial Narrow" w:hAnsi="Arial Narrow" w:cs="Calibri"/>
          <w:szCs w:val="24"/>
        </w:rPr>
        <w:t xml:space="preserve"> </w:t>
      </w:r>
      <w:r w:rsidR="00E05266" w:rsidRPr="00BE49BD">
        <w:rPr>
          <w:rFonts w:ascii="Arial Narrow" w:hAnsi="Arial Narrow" w:cs="Calibri"/>
          <w:szCs w:val="24"/>
        </w:rPr>
        <w:t xml:space="preserve">na záručnom liste alebo obale predmetu zmluvy nie </w:t>
      </w:r>
      <w:bookmarkEnd w:id="0"/>
      <w:r w:rsidR="00E05266" w:rsidRPr="00BE49BD">
        <w:rPr>
          <w:rFonts w:ascii="Arial Narrow" w:hAnsi="Arial Narrow" w:cs="Calibri"/>
          <w:szCs w:val="24"/>
        </w:rPr>
        <w:t>je vyznačená dlhšia doba podľa záručných podmienok výrobcu</w:t>
      </w:r>
      <w:r w:rsidR="00495629" w:rsidRPr="00BE49BD">
        <w:rPr>
          <w:rFonts w:ascii="Arial Narrow" w:hAnsi="Arial Narrow" w:cs="Calibri"/>
          <w:szCs w:val="24"/>
        </w:rPr>
        <w:t xml:space="preserve">, po celý čas trvania záručnej doby s dobou odozvy najneskôr nasledujúci pracovný deň od nahlásenia v mieste inštalácie, nahlasovanie porúch </w:t>
      </w:r>
      <w:r w:rsidR="00F26A4D" w:rsidRPr="00BE49BD">
        <w:rPr>
          <w:rFonts w:ascii="Arial Narrow" w:hAnsi="Arial Narrow" w:cs="Calibri"/>
          <w:szCs w:val="24"/>
        </w:rPr>
        <w:t>dvadsaťštyri (</w:t>
      </w:r>
      <w:r w:rsidR="00495629" w:rsidRPr="00BE49BD">
        <w:rPr>
          <w:rFonts w:ascii="Arial Narrow" w:hAnsi="Arial Narrow" w:cs="Calibri"/>
          <w:szCs w:val="24"/>
        </w:rPr>
        <w:t>24</w:t>
      </w:r>
      <w:r w:rsidR="00F26A4D" w:rsidRPr="00BE49BD">
        <w:rPr>
          <w:rFonts w:ascii="Arial Narrow" w:hAnsi="Arial Narrow" w:cs="Calibri"/>
          <w:szCs w:val="24"/>
        </w:rPr>
        <w:t>)</w:t>
      </w:r>
      <w:r w:rsidR="00495629" w:rsidRPr="00BE49BD">
        <w:rPr>
          <w:rFonts w:ascii="Arial Narrow" w:hAnsi="Arial Narrow" w:cs="Calibri"/>
          <w:szCs w:val="24"/>
        </w:rPr>
        <w:t xml:space="preserve"> hodín denne, </w:t>
      </w:r>
      <w:r w:rsidR="00F26A4D" w:rsidRPr="00BE49BD">
        <w:rPr>
          <w:rFonts w:ascii="Arial Narrow" w:hAnsi="Arial Narrow" w:cs="Calibri"/>
          <w:szCs w:val="24"/>
        </w:rPr>
        <w:t>tristošesťdesiatpäť (</w:t>
      </w:r>
      <w:r w:rsidR="00495629" w:rsidRPr="00BE49BD">
        <w:rPr>
          <w:rFonts w:ascii="Arial Narrow" w:hAnsi="Arial Narrow" w:cs="Calibri"/>
          <w:szCs w:val="24"/>
        </w:rPr>
        <w:t>365</w:t>
      </w:r>
      <w:r w:rsidR="00F26A4D" w:rsidRPr="00BE49BD">
        <w:rPr>
          <w:rFonts w:ascii="Arial Narrow" w:hAnsi="Arial Narrow" w:cs="Calibri"/>
          <w:szCs w:val="24"/>
        </w:rPr>
        <w:t>)</w:t>
      </w:r>
      <w:r w:rsidR="00495629" w:rsidRPr="00BE49BD">
        <w:rPr>
          <w:rFonts w:ascii="Arial Narrow" w:hAnsi="Arial Narrow" w:cs="Calibri"/>
          <w:szCs w:val="24"/>
        </w:rPr>
        <w:t xml:space="preserve"> dní v roku.</w:t>
      </w:r>
      <w:r w:rsidRPr="00BE49BD">
        <w:rPr>
          <w:rFonts w:ascii="Arial Narrow" w:hAnsi="Arial Narrow" w:cs="Calibri"/>
          <w:szCs w:val="24"/>
        </w:rPr>
        <w:t xml:space="preserve"> V prípade oprávnenej reklamácie sa záručná doba predlžuje o čas, počas ktorého bola vada odstraňovaná. </w:t>
      </w:r>
      <w:r w:rsidR="002F3D89" w:rsidRPr="00CA74B5">
        <w:rPr>
          <w:rFonts w:ascii="Arial Narrow" w:hAnsi="Arial Narrow"/>
          <w:szCs w:val="24"/>
        </w:rPr>
        <w:t>Verejný obstarávateľ požaduje rozšírenú záruku na zariadenie</w:t>
      </w:r>
      <w:r w:rsidR="00051161">
        <w:rPr>
          <w:rFonts w:ascii="Arial Narrow" w:hAnsi="Arial Narrow"/>
          <w:szCs w:val="24"/>
        </w:rPr>
        <w:t xml:space="preserve"> pre položku č. 4</w:t>
      </w:r>
      <w:r w:rsidR="002F3D89" w:rsidRPr="00CA74B5">
        <w:rPr>
          <w:rFonts w:ascii="Arial Narrow" w:hAnsi="Arial Narrow"/>
          <w:szCs w:val="24"/>
        </w:rPr>
        <w:t xml:space="preserve">, v rámci ktorej sú pokryté minimálne nasledovné opravy: opravy plastov, bežné kozmetické opravy, rozbitie displeja, poškodenie dotykového panela, poškodené resp. rozbité okienko snímača, chýbajúce resp. poškodené tlačítko snímača.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73411025" w14:textId="0F39F836"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06B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47E1790A"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2F0629">
        <w:rPr>
          <w:rFonts w:ascii="Arial Narrow" w:hAnsi="Arial Narrow"/>
          <w:sz w:val="24"/>
          <w:szCs w:val="24"/>
        </w:rPr>
        <w:t>troch</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3</w:t>
      </w:r>
      <w:r w:rsidRPr="00560622">
        <w:rPr>
          <w:rFonts w:ascii="Arial Narrow" w:hAnsi="Arial Narrow"/>
          <w:sz w:val="24"/>
          <w:szCs w:val="24"/>
        </w:rPr>
        <w:t xml:space="preserve">) rovnopisoch s platnosťou originálu, </w:t>
      </w:r>
      <w:r w:rsidR="00C160BF">
        <w:rPr>
          <w:rFonts w:ascii="Arial Narrow" w:hAnsi="Arial Narrow"/>
          <w:sz w:val="24"/>
          <w:szCs w:val="24"/>
        </w:rPr>
        <w:t>jeden</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1</w:t>
      </w:r>
      <w:r w:rsidRPr="00560622">
        <w:rPr>
          <w:rFonts w:ascii="Arial Narrow" w:hAnsi="Arial Narrow"/>
          <w:sz w:val="24"/>
          <w:szCs w:val="24"/>
        </w:rPr>
        <w:t>) rovnopis zostan</w:t>
      </w:r>
      <w:r w:rsidR="002F0629">
        <w:rPr>
          <w:rFonts w:ascii="Arial Narrow" w:hAnsi="Arial Narrow"/>
          <w:sz w:val="24"/>
          <w:szCs w:val="24"/>
        </w:rPr>
        <w:t>e</w:t>
      </w:r>
      <w:r w:rsidRPr="00560622">
        <w:rPr>
          <w:rFonts w:ascii="Arial Narrow" w:hAnsi="Arial Narrow"/>
          <w:sz w:val="24"/>
          <w:szCs w:val="24"/>
        </w:rPr>
        <w:t xml:space="preserve"> predávajúcemu a </w:t>
      </w:r>
      <w:r w:rsidR="002F0629">
        <w:rPr>
          <w:rFonts w:ascii="Arial Narrow" w:hAnsi="Arial Narrow"/>
          <w:sz w:val="24"/>
          <w:szCs w:val="24"/>
        </w:rPr>
        <w:t>dva</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4CD75" w14:textId="77777777" w:rsidR="003B0E0F" w:rsidRDefault="003B0E0F" w:rsidP="006E6235">
      <w:r>
        <w:separator/>
      </w:r>
    </w:p>
  </w:endnote>
  <w:endnote w:type="continuationSeparator" w:id="0">
    <w:p w14:paraId="55E71434" w14:textId="77777777" w:rsidR="003B0E0F" w:rsidRDefault="003B0E0F"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18C072E"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3B4255">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3B4255">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82DFD" w14:textId="77777777" w:rsidR="003B0E0F" w:rsidRDefault="003B0E0F" w:rsidP="006E6235">
      <w:r>
        <w:separator/>
      </w:r>
    </w:p>
  </w:footnote>
  <w:footnote w:type="continuationSeparator" w:id="0">
    <w:p w14:paraId="47FF9300" w14:textId="77777777" w:rsidR="003B0E0F" w:rsidRDefault="003B0E0F"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37B7B"/>
    <w:rsid w:val="00051161"/>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5EF5"/>
    <w:rsid w:val="00141BD9"/>
    <w:rsid w:val="00144AD6"/>
    <w:rsid w:val="00153E4C"/>
    <w:rsid w:val="00154C42"/>
    <w:rsid w:val="00170351"/>
    <w:rsid w:val="00173C02"/>
    <w:rsid w:val="0018077D"/>
    <w:rsid w:val="00187522"/>
    <w:rsid w:val="00196AEE"/>
    <w:rsid w:val="001A1BAB"/>
    <w:rsid w:val="001A1D1B"/>
    <w:rsid w:val="001B01D3"/>
    <w:rsid w:val="001B5406"/>
    <w:rsid w:val="001B5F8A"/>
    <w:rsid w:val="001B6AD7"/>
    <w:rsid w:val="001F48B7"/>
    <w:rsid w:val="001F49E2"/>
    <w:rsid w:val="002008A3"/>
    <w:rsid w:val="0022769F"/>
    <w:rsid w:val="00235B08"/>
    <w:rsid w:val="00237355"/>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D7A22"/>
    <w:rsid w:val="002E2C9D"/>
    <w:rsid w:val="002F0629"/>
    <w:rsid w:val="002F3D89"/>
    <w:rsid w:val="002F4CF1"/>
    <w:rsid w:val="002F7AD4"/>
    <w:rsid w:val="003148C1"/>
    <w:rsid w:val="0032107B"/>
    <w:rsid w:val="0032331A"/>
    <w:rsid w:val="00326C5A"/>
    <w:rsid w:val="0034246B"/>
    <w:rsid w:val="00360582"/>
    <w:rsid w:val="00363E6B"/>
    <w:rsid w:val="00370BC7"/>
    <w:rsid w:val="00386FA2"/>
    <w:rsid w:val="003A0FD0"/>
    <w:rsid w:val="003A32F3"/>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314B0"/>
    <w:rsid w:val="0043329B"/>
    <w:rsid w:val="00434FBA"/>
    <w:rsid w:val="00436A34"/>
    <w:rsid w:val="00437AA6"/>
    <w:rsid w:val="00440497"/>
    <w:rsid w:val="004719DF"/>
    <w:rsid w:val="004738F4"/>
    <w:rsid w:val="004819EC"/>
    <w:rsid w:val="004840FB"/>
    <w:rsid w:val="00485F33"/>
    <w:rsid w:val="00495629"/>
    <w:rsid w:val="004C286C"/>
    <w:rsid w:val="004D37DE"/>
    <w:rsid w:val="004D4B6C"/>
    <w:rsid w:val="004E1006"/>
    <w:rsid w:val="004E22F4"/>
    <w:rsid w:val="004F1B98"/>
    <w:rsid w:val="004F4EA7"/>
    <w:rsid w:val="004F5455"/>
    <w:rsid w:val="00502E87"/>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A3D81"/>
    <w:rsid w:val="005B3F1F"/>
    <w:rsid w:val="005C2923"/>
    <w:rsid w:val="005C47AE"/>
    <w:rsid w:val="005C47C6"/>
    <w:rsid w:val="005C4D3C"/>
    <w:rsid w:val="005D1538"/>
    <w:rsid w:val="005D55E8"/>
    <w:rsid w:val="005E7BC5"/>
    <w:rsid w:val="005F0DEE"/>
    <w:rsid w:val="005F48EF"/>
    <w:rsid w:val="006037E3"/>
    <w:rsid w:val="006056F6"/>
    <w:rsid w:val="00606BFF"/>
    <w:rsid w:val="00613A8C"/>
    <w:rsid w:val="006208A8"/>
    <w:rsid w:val="00621B8E"/>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5957"/>
    <w:rsid w:val="006F78A8"/>
    <w:rsid w:val="00701D18"/>
    <w:rsid w:val="00704F9D"/>
    <w:rsid w:val="00706452"/>
    <w:rsid w:val="007301F2"/>
    <w:rsid w:val="00734EA2"/>
    <w:rsid w:val="00737FAA"/>
    <w:rsid w:val="00741744"/>
    <w:rsid w:val="00746C9F"/>
    <w:rsid w:val="00761A8E"/>
    <w:rsid w:val="0076567F"/>
    <w:rsid w:val="0077096A"/>
    <w:rsid w:val="00772FCE"/>
    <w:rsid w:val="007859D9"/>
    <w:rsid w:val="00793C24"/>
    <w:rsid w:val="007A1CE8"/>
    <w:rsid w:val="007B453C"/>
    <w:rsid w:val="007C7F2F"/>
    <w:rsid w:val="007E2863"/>
    <w:rsid w:val="007E345F"/>
    <w:rsid w:val="007F1800"/>
    <w:rsid w:val="007F32BF"/>
    <w:rsid w:val="00837299"/>
    <w:rsid w:val="0083790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8F7D82"/>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0EE"/>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7542F"/>
    <w:rsid w:val="00B95A00"/>
    <w:rsid w:val="00B96D0C"/>
    <w:rsid w:val="00BA2865"/>
    <w:rsid w:val="00BB427D"/>
    <w:rsid w:val="00BC6199"/>
    <w:rsid w:val="00BE49BD"/>
    <w:rsid w:val="00BF0AE1"/>
    <w:rsid w:val="00C01689"/>
    <w:rsid w:val="00C10613"/>
    <w:rsid w:val="00C1403F"/>
    <w:rsid w:val="00C160BF"/>
    <w:rsid w:val="00C22671"/>
    <w:rsid w:val="00C61439"/>
    <w:rsid w:val="00C84572"/>
    <w:rsid w:val="00C85957"/>
    <w:rsid w:val="00C95C08"/>
    <w:rsid w:val="00C96F51"/>
    <w:rsid w:val="00CA1ED4"/>
    <w:rsid w:val="00CB431E"/>
    <w:rsid w:val="00CC2904"/>
    <w:rsid w:val="00CE13E9"/>
    <w:rsid w:val="00D0046D"/>
    <w:rsid w:val="00D43B58"/>
    <w:rsid w:val="00D50A75"/>
    <w:rsid w:val="00D5473D"/>
    <w:rsid w:val="00D705FC"/>
    <w:rsid w:val="00D71412"/>
    <w:rsid w:val="00D73D13"/>
    <w:rsid w:val="00D75C53"/>
    <w:rsid w:val="00D91A1C"/>
    <w:rsid w:val="00D92443"/>
    <w:rsid w:val="00DA05EA"/>
    <w:rsid w:val="00DA3433"/>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7768A"/>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73F34"/>
    <w:rsid w:val="00F825A4"/>
    <w:rsid w:val="00F85137"/>
    <w:rsid w:val="00F90427"/>
    <w:rsid w:val="00FA2A04"/>
    <w:rsid w:val="00FB6406"/>
    <w:rsid w:val="00FB7C94"/>
    <w:rsid w:val="00FC2417"/>
    <w:rsid w:val="00FC3539"/>
    <w:rsid w:val="00FC3EA0"/>
    <w:rsid w:val="00FC5D6D"/>
    <w:rsid w:val="00FC68E9"/>
    <w:rsid w:val="00FD2E21"/>
    <w:rsid w:val="00FE1A0B"/>
    <w:rsid w:val="00FE65D5"/>
    <w:rsid w:val="00FF59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5.xml><?xml version="1.0" encoding="utf-8"?>
<ds:datastoreItem xmlns:ds="http://schemas.openxmlformats.org/officeDocument/2006/customXml" ds:itemID="{F91D2746-9F02-4878-B7E1-E121F02FA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3072</Words>
  <Characters>17513</Characters>
  <Application>Microsoft Office Word</Application>
  <DocSecurity>0</DocSecurity>
  <Lines>145</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11</cp:revision>
  <cp:lastPrinted>2023-08-24T12:15:00Z</cp:lastPrinted>
  <dcterms:created xsi:type="dcterms:W3CDTF">2024-01-17T06:37:00Z</dcterms:created>
  <dcterms:modified xsi:type="dcterms:W3CDTF">2024-07-10T06:48:00Z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