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1840" w:rsidRPr="00D21A03" w:rsidRDefault="00C41840" w:rsidP="00C41840">
      <w:pPr>
        <w:pStyle w:val="Nagwek1"/>
        <w:spacing w:line="276" w:lineRule="auto"/>
        <w:rPr>
          <w:rFonts w:ascii="Times New Roman" w:hAnsi="Times New Roman" w:cs="Times New Roman"/>
        </w:rPr>
      </w:pPr>
      <w:bookmarkStart w:id="0" w:name="_Toc121223838"/>
      <w:r w:rsidRPr="00D21A03">
        <w:rPr>
          <w:rFonts w:ascii="Times New Roman" w:hAnsi="Times New Roman" w:cs="Times New Roman"/>
        </w:rPr>
        <w:t>ZESTAWIENIE MATERIAŁÓW</w:t>
      </w:r>
      <w:bookmarkEnd w:id="0"/>
    </w:p>
    <w:p w:rsidR="00C41840" w:rsidRPr="00D21A03" w:rsidRDefault="00C41840" w:rsidP="00C41840">
      <w:pPr>
        <w:pStyle w:val="Nagwek2"/>
        <w:spacing w:line="276" w:lineRule="auto"/>
        <w:rPr>
          <w:rFonts w:ascii="Times New Roman" w:hAnsi="Times New Roman" w:cs="Times New Roman"/>
        </w:rPr>
      </w:pPr>
      <w:bookmarkStart w:id="1" w:name="_Toc121223839"/>
      <w:r w:rsidRPr="00D21A03">
        <w:rPr>
          <w:rFonts w:ascii="Times New Roman" w:hAnsi="Times New Roman" w:cs="Times New Roman"/>
        </w:rPr>
        <w:t>Instalacja kanalizacji deszczowej(wewnętrzna)</w:t>
      </w:r>
      <w:bookmarkEnd w:id="1"/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35"/>
        <w:gridCol w:w="794"/>
        <w:gridCol w:w="850"/>
        <w:gridCol w:w="1843"/>
        <w:gridCol w:w="1701"/>
      </w:tblGrid>
      <w:tr w:rsidR="00D21A03" w:rsidRPr="00D21A03" w:rsidTr="00142E4E">
        <w:trPr>
          <w:trHeight w:val="510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D21A03">
              <w:rPr>
                <w:rFonts w:ascii="Times New Roman" w:hAnsi="Times New Roman"/>
                <w:b/>
                <w:caps/>
                <w:szCs w:val="20"/>
              </w:rPr>
              <w:t>Lp.</w:t>
            </w:r>
          </w:p>
        </w:tc>
        <w:tc>
          <w:tcPr>
            <w:tcW w:w="4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D21A03">
              <w:rPr>
                <w:rFonts w:ascii="Times New Roman" w:hAnsi="Times New Roman"/>
                <w:b/>
                <w:caps/>
                <w:szCs w:val="20"/>
              </w:rPr>
              <w:t>Nazwa elementu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D21A03">
              <w:rPr>
                <w:rFonts w:ascii="Times New Roman" w:hAnsi="Times New Roman"/>
                <w:b/>
                <w:caps/>
                <w:szCs w:val="20"/>
              </w:rPr>
              <w:t>Jedn.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D21A03">
              <w:rPr>
                <w:rFonts w:ascii="Times New Roman" w:hAnsi="Times New Roman"/>
                <w:b/>
                <w:caps/>
                <w:szCs w:val="20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D21A03">
              <w:rPr>
                <w:rFonts w:ascii="Times New Roman" w:hAnsi="Times New Roman"/>
                <w:b/>
                <w:caps/>
                <w:szCs w:val="20"/>
              </w:rPr>
              <w:t>Norma, katalog</w:t>
            </w:r>
            <w:r w:rsidRPr="00D21A03">
              <w:rPr>
                <w:rFonts w:ascii="Times New Roman" w:hAnsi="Times New Roman"/>
                <w:b/>
                <w:caps/>
                <w:szCs w:val="20"/>
              </w:rPr>
              <w:br/>
              <w:t>producent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D21A03">
              <w:rPr>
                <w:rFonts w:ascii="Times New Roman" w:hAnsi="Times New Roman"/>
                <w:b/>
                <w:caps/>
                <w:szCs w:val="20"/>
              </w:rPr>
              <w:t>Uwagi</w:t>
            </w:r>
          </w:p>
        </w:tc>
      </w:tr>
      <w:tr w:rsidR="00D21A03" w:rsidRPr="00D21A03" w:rsidTr="00142E4E">
        <w:trPr>
          <w:trHeight w:val="198"/>
          <w:tblHeader/>
          <w:jc w:val="center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2"/>
              </w:numPr>
              <w:suppressAutoHyphens/>
              <w:spacing w:line="276" w:lineRule="auto"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Przewody grawitacyjne, kanalizacyjne, PVC-U SDR34 SN8, z „litą” budową ścianki, z wydłużonym kielichem, wraz z kształtkami</w:t>
            </w:r>
          </w:p>
          <w:p w:rsidR="00C41840" w:rsidRPr="00D21A03" w:rsidRDefault="00C41840" w:rsidP="00142E4E">
            <w:pPr>
              <w:pStyle w:val="ESTtabelka"/>
              <w:spacing w:line="276" w:lineRule="auto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- Dz160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1840" w:rsidRPr="00D21A03" w:rsidRDefault="00D21A03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1A03" w:rsidRPr="00D21A03" w:rsidRDefault="00D21A03" w:rsidP="00142E4E">
            <w:pPr>
              <w:pStyle w:val="ESTtabelka"/>
              <w:numPr>
                <w:ilvl w:val="0"/>
                <w:numId w:val="32"/>
              </w:numPr>
              <w:suppressAutoHyphens/>
              <w:spacing w:line="276" w:lineRule="auto"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1A03" w:rsidRPr="00D21A03" w:rsidRDefault="00D21A03" w:rsidP="00142E4E">
            <w:pPr>
              <w:pStyle w:val="ESTtabelka"/>
              <w:spacing w:line="276" w:lineRule="auto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Rewizja posadzkowa Dz160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1A03" w:rsidRPr="00D21A03" w:rsidRDefault="00D21A03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21A03" w:rsidRPr="00D21A03" w:rsidRDefault="00D21A03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1A03" w:rsidRPr="00D21A03" w:rsidRDefault="00D21A03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21A03" w:rsidRPr="00D21A03" w:rsidRDefault="00D21A03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2"/>
              </w:numPr>
              <w:suppressAutoHyphens/>
              <w:spacing w:line="276" w:lineRule="auto"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rPr>
                <w:rFonts w:ascii="Times New Roman" w:hAnsi="Times New Roman"/>
                <w:szCs w:val="20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Rury kanalizacyjne HDPE:</w:t>
            </w:r>
          </w:p>
          <w:p w:rsidR="00C41840" w:rsidRPr="00D21A03" w:rsidRDefault="00C41840" w:rsidP="00142E4E">
            <w:pPr>
              <w:pStyle w:val="ESTtabelka"/>
              <w:numPr>
                <w:ilvl w:val="0"/>
                <w:numId w:val="27"/>
              </w:numPr>
              <w:suppressAutoHyphens/>
              <w:spacing w:line="276" w:lineRule="auto"/>
              <w:rPr>
                <w:rFonts w:ascii="Times New Roman" w:hAnsi="Times New Roman"/>
                <w:szCs w:val="20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Dz110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1840" w:rsidRPr="00D21A03" w:rsidRDefault="00D21A03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D21A03" w:rsidRPr="00D21A03" w:rsidTr="00142E4E">
        <w:trPr>
          <w:trHeight w:val="39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2"/>
              </w:numPr>
              <w:suppressAutoHyphens/>
              <w:spacing w:line="276" w:lineRule="auto"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D21A03">
            <w:pPr>
              <w:pStyle w:val="ESTtabelka"/>
              <w:spacing w:line="276" w:lineRule="auto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 xml:space="preserve">Wpust </w:t>
            </w:r>
            <w:r w:rsidR="00D21A03" w:rsidRPr="00D21A03">
              <w:rPr>
                <w:rFonts w:ascii="Times New Roman" w:hAnsi="Times New Roman"/>
                <w:szCs w:val="20"/>
                <w:lang w:eastAsia="pl-PL"/>
              </w:rPr>
              <w:t>tarasowy Dz110</w:t>
            </w:r>
            <w:r w:rsidRPr="00D21A03">
              <w:rPr>
                <w:rFonts w:ascii="Times New Roman" w:hAnsi="Times New Roman"/>
                <w:szCs w:val="20"/>
                <w:lang w:eastAsia="pl-PL"/>
              </w:rPr>
              <w:t>, odpływ pionowy, z podgrzewem</w:t>
            </w:r>
            <w:r w:rsidR="00D21A03" w:rsidRPr="00D21A03">
              <w:rPr>
                <w:rFonts w:ascii="Times New Roman" w:hAnsi="Times New Roman"/>
                <w:szCs w:val="20"/>
                <w:lang w:eastAsia="pl-PL"/>
              </w:rPr>
              <w:t xml:space="preserve"> (wydajność minimalna 0,75l/s)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D21A03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1840" w:rsidRPr="00D21A03" w:rsidRDefault="00C41840" w:rsidP="00142E4E">
            <w:pPr>
              <w:spacing w:line="276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21A03">
              <w:rPr>
                <w:rFonts w:ascii="Times New Roman" w:hAnsi="Times New Roman" w:cs="Times New Roman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D21A03" w:rsidRDefault="00C41840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D21A03" w:rsidRPr="00D21A03" w:rsidTr="00565EEA">
        <w:trPr>
          <w:trHeight w:val="44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1CF4" w:rsidRPr="00D21A03" w:rsidRDefault="00CF1CF4" w:rsidP="00142E4E">
            <w:pPr>
              <w:pStyle w:val="ESTtabelka"/>
              <w:numPr>
                <w:ilvl w:val="0"/>
                <w:numId w:val="32"/>
              </w:numPr>
              <w:suppressAutoHyphens/>
              <w:spacing w:line="276" w:lineRule="auto"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1CF4" w:rsidRPr="00D21A03" w:rsidRDefault="00CF1CF4" w:rsidP="00565EEA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Rewizja na pionie kanalizacyjnym</w:t>
            </w:r>
          </w:p>
          <w:p w:rsidR="00CF1CF4" w:rsidRPr="00D21A03" w:rsidRDefault="00CF1CF4" w:rsidP="00565EEA">
            <w:pPr>
              <w:pStyle w:val="ESTtabelka"/>
              <w:numPr>
                <w:ilvl w:val="0"/>
                <w:numId w:val="27"/>
              </w:numPr>
              <w:suppressAutoHyphens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Dz110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1CF4" w:rsidRPr="00D21A03" w:rsidRDefault="00CF1CF4" w:rsidP="00565EEA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1CF4" w:rsidRPr="00D21A03" w:rsidRDefault="00D21A03" w:rsidP="00565EEA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1CF4" w:rsidRPr="00D21A03" w:rsidRDefault="00CF1CF4" w:rsidP="00565EEA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F1CF4" w:rsidRPr="00D21A03" w:rsidRDefault="00CF1CF4" w:rsidP="00565EEA">
            <w:pPr>
              <w:pStyle w:val="ESTtabelka"/>
              <w:jc w:val="center"/>
              <w:rPr>
                <w:rFonts w:ascii="Times New Roman" w:hAnsi="Times New Roman"/>
                <w:szCs w:val="20"/>
                <w:shd w:val="clear" w:color="auto" w:fill="FFFF00"/>
                <w:lang w:eastAsia="pl-PL"/>
              </w:rPr>
            </w:pP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1CF4" w:rsidRPr="00D21A03" w:rsidRDefault="00CF1CF4" w:rsidP="00142E4E">
            <w:pPr>
              <w:pStyle w:val="ESTtabelka"/>
              <w:numPr>
                <w:ilvl w:val="0"/>
                <w:numId w:val="32"/>
              </w:numPr>
              <w:suppressAutoHyphens/>
              <w:spacing w:line="276" w:lineRule="auto"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1CF4" w:rsidRPr="00D21A03" w:rsidRDefault="00CF1CF4" w:rsidP="00142E4E">
            <w:pPr>
              <w:pStyle w:val="ESTtabelka"/>
              <w:spacing w:line="276" w:lineRule="auto"/>
              <w:rPr>
                <w:rFonts w:ascii="Times New Roman" w:hAnsi="Times New Roman"/>
                <w:szCs w:val="20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Mocowania rurociągów w całym budynku, podwieszenia rurociągów magistralnych, punkty stałe, szyny montażowe, łączniki kątowe, podkładki, śruby, pręty gwintowane, obejmy wraz z materiałami montażowymi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1CF4" w:rsidRPr="00D21A03" w:rsidRDefault="00CF1CF4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F1CF4" w:rsidRPr="00D21A03" w:rsidRDefault="00CF1CF4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F1CF4" w:rsidRPr="00D21A03" w:rsidRDefault="00CF1CF4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Typowe uchwyty do rur kanalizacyjnych</w:t>
            </w:r>
          </w:p>
          <w:p w:rsidR="00CF1CF4" w:rsidRPr="00D21A03" w:rsidRDefault="00CF1CF4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F1CF4" w:rsidRPr="00D21A03" w:rsidRDefault="00CF1CF4" w:rsidP="00142E4E">
            <w:pPr>
              <w:pStyle w:val="ESTtabelka"/>
              <w:spacing w:line="276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C41840" w:rsidRPr="00D21A03" w:rsidRDefault="00C41840" w:rsidP="00C41840">
      <w:pPr>
        <w:rPr>
          <w:color w:val="FF0000"/>
        </w:rPr>
      </w:pPr>
    </w:p>
    <w:p w:rsidR="00C41840" w:rsidRPr="00004630" w:rsidRDefault="00C41840" w:rsidP="00C41840">
      <w:pPr>
        <w:pStyle w:val="Nagwek2"/>
        <w:spacing w:line="276" w:lineRule="auto"/>
        <w:rPr>
          <w:rFonts w:ascii="Times New Roman" w:hAnsi="Times New Roman" w:cs="Times New Roman"/>
        </w:rPr>
      </w:pPr>
      <w:bookmarkStart w:id="2" w:name="_Toc121223840"/>
      <w:r w:rsidRPr="00004630">
        <w:rPr>
          <w:rFonts w:ascii="Times New Roman" w:hAnsi="Times New Roman" w:cs="Times New Roman"/>
        </w:rPr>
        <w:t>Instalacja kanalizacji sanitarnej(wewnętrzna)</w:t>
      </w:r>
      <w:bookmarkEnd w:id="2"/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35"/>
        <w:gridCol w:w="794"/>
        <w:gridCol w:w="850"/>
        <w:gridCol w:w="1843"/>
        <w:gridCol w:w="1701"/>
      </w:tblGrid>
      <w:tr w:rsidR="00004630" w:rsidRPr="00004630" w:rsidTr="00142E4E">
        <w:trPr>
          <w:trHeight w:val="510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004630">
              <w:rPr>
                <w:rFonts w:ascii="Times New Roman" w:hAnsi="Times New Roman"/>
                <w:b/>
                <w:caps/>
                <w:szCs w:val="20"/>
              </w:rPr>
              <w:t>Lp.</w:t>
            </w: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004630">
              <w:rPr>
                <w:rFonts w:ascii="Times New Roman" w:hAnsi="Times New Roman"/>
                <w:b/>
                <w:caps/>
                <w:szCs w:val="20"/>
              </w:rPr>
              <w:t>Nazwa elementu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004630">
              <w:rPr>
                <w:rFonts w:ascii="Times New Roman" w:hAnsi="Times New Roman"/>
                <w:b/>
                <w:caps/>
                <w:szCs w:val="20"/>
              </w:rPr>
              <w:t>Jedn.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004630">
              <w:rPr>
                <w:rFonts w:ascii="Times New Roman" w:hAnsi="Times New Roman"/>
                <w:b/>
                <w:caps/>
                <w:szCs w:val="20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004630">
              <w:rPr>
                <w:rFonts w:ascii="Times New Roman" w:hAnsi="Times New Roman"/>
                <w:b/>
                <w:caps/>
                <w:szCs w:val="20"/>
              </w:rPr>
              <w:t>Norma, katalog</w:t>
            </w:r>
            <w:r w:rsidRPr="00004630">
              <w:rPr>
                <w:rFonts w:ascii="Times New Roman" w:hAnsi="Times New Roman"/>
                <w:b/>
                <w:caps/>
                <w:szCs w:val="20"/>
              </w:rPr>
              <w:br/>
              <w:t>producent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004630">
              <w:rPr>
                <w:rFonts w:ascii="Times New Roman" w:hAnsi="Times New Roman"/>
                <w:b/>
                <w:caps/>
                <w:szCs w:val="20"/>
              </w:rPr>
              <w:t>Uwagi</w:t>
            </w:r>
          </w:p>
        </w:tc>
      </w:tr>
      <w:tr w:rsidR="00004630" w:rsidRPr="00004630" w:rsidTr="00142E4E">
        <w:trPr>
          <w:trHeight w:val="198"/>
          <w:tblHeader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4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004630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61AD2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Przewody grawitacyjne, kanalizacyjne, PVC-U SDR34 SN8, z „litą” budową ścianki, z wydłużonym kielichem, wraz z kształtkami</w:t>
            </w:r>
          </w:p>
          <w:p w:rsidR="00C41840" w:rsidRPr="00161AD2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- Dz160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61AD2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4978" w:rsidRPr="00161AD2" w:rsidRDefault="00161AD2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120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161AD2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D21A03" w:rsidRDefault="00C41840" w:rsidP="00142E4E">
            <w:pPr>
              <w:pStyle w:val="ESTtabelka"/>
              <w:jc w:val="center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82877" w:rsidRDefault="00C41840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982877">
              <w:rPr>
                <w:rFonts w:ascii="Times New Roman" w:hAnsi="Times New Roman"/>
                <w:szCs w:val="20"/>
                <w:lang w:eastAsia="pl-PL"/>
              </w:rPr>
              <w:t>Rury kanalizacyjne wewnętrzne kielichowe z HTPVC wraz z kształtkami :</w:t>
            </w:r>
          </w:p>
          <w:p w:rsidR="00C41840" w:rsidRPr="00982877" w:rsidRDefault="00C41840" w:rsidP="00142E4E">
            <w:pPr>
              <w:pStyle w:val="ESTtabelka"/>
              <w:numPr>
                <w:ilvl w:val="0"/>
                <w:numId w:val="27"/>
              </w:numPr>
              <w:suppressAutoHyphens/>
              <w:rPr>
                <w:rFonts w:ascii="Times New Roman" w:hAnsi="Times New Roman"/>
                <w:szCs w:val="20"/>
                <w:lang w:eastAsia="pl-PL"/>
              </w:rPr>
            </w:pPr>
            <w:r w:rsidRPr="00982877">
              <w:rPr>
                <w:rFonts w:ascii="Times New Roman" w:hAnsi="Times New Roman"/>
                <w:szCs w:val="20"/>
                <w:lang w:eastAsia="pl-PL"/>
              </w:rPr>
              <w:t xml:space="preserve">Dz110 </w:t>
            </w:r>
          </w:p>
          <w:p w:rsidR="00004630" w:rsidRPr="00982877" w:rsidRDefault="00004630" w:rsidP="00142E4E">
            <w:pPr>
              <w:pStyle w:val="ESTtabelka"/>
              <w:numPr>
                <w:ilvl w:val="0"/>
                <w:numId w:val="27"/>
              </w:numPr>
              <w:suppressAutoHyphens/>
              <w:rPr>
                <w:rFonts w:ascii="Times New Roman" w:hAnsi="Times New Roman"/>
                <w:szCs w:val="20"/>
                <w:lang w:eastAsia="pl-PL"/>
              </w:rPr>
            </w:pPr>
            <w:r w:rsidRPr="00982877">
              <w:rPr>
                <w:rFonts w:ascii="Times New Roman" w:hAnsi="Times New Roman"/>
                <w:szCs w:val="20"/>
                <w:lang w:eastAsia="pl-PL"/>
              </w:rPr>
              <w:t>Dz75</w:t>
            </w:r>
          </w:p>
          <w:p w:rsidR="00C41840" w:rsidRPr="00982877" w:rsidRDefault="00C41840" w:rsidP="00142E4E">
            <w:pPr>
              <w:pStyle w:val="ESTtabelka"/>
              <w:numPr>
                <w:ilvl w:val="0"/>
                <w:numId w:val="27"/>
              </w:numPr>
              <w:suppressAutoHyphens/>
              <w:rPr>
                <w:rFonts w:ascii="Times New Roman" w:hAnsi="Times New Roman"/>
                <w:szCs w:val="20"/>
              </w:rPr>
            </w:pPr>
            <w:r w:rsidRPr="00982877">
              <w:rPr>
                <w:rFonts w:ascii="Times New Roman" w:hAnsi="Times New Roman"/>
                <w:szCs w:val="20"/>
                <w:lang w:eastAsia="pl-PL"/>
              </w:rPr>
              <w:t>Dz50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82877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82877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82877" w:rsidRPr="00041D23" w:rsidRDefault="00982877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41D23">
              <w:rPr>
                <w:rFonts w:ascii="Times New Roman" w:hAnsi="Times New Roman"/>
                <w:szCs w:val="20"/>
                <w:lang w:eastAsia="pl-PL"/>
              </w:rPr>
              <w:t>195</w:t>
            </w:r>
          </w:p>
          <w:p w:rsidR="00C41840" w:rsidRPr="00041D23" w:rsidRDefault="00161AD2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41D23">
              <w:rPr>
                <w:rFonts w:ascii="Times New Roman" w:hAnsi="Times New Roman"/>
                <w:szCs w:val="20"/>
                <w:lang w:eastAsia="pl-PL"/>
              </w:rPr>
              <w:t>1</w:t>
            </w:r>
            <w:r w:rsidR="00041D23" w:rsidRPr="00041D23">
              <w:rPr>
                <w:rFonts w:ascii="Times New Roman" w:hAnsi="Times New Roman"/>
                <w:szCs w:val="20"/>
                <w:lang w:eastAsia="pl-PL"/>
              </w:rPr>
              <w:t>55</w:t>
            </w:r>
          </w:p>
          <w:p w:rsidR="00982877" w:rsidRPr="00041D23" w:rsidRDefault="00982877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41D23">
              <w:rPr>
                <w:rFonts w:ascii="Times New Roman" w:hAnsi="Times New Roman"/>
                <w:szCs w:val="20"/>
                <w:lang w:eastAsia="pl-PL"/>
              </w:rPr>
              <w:t>69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041D23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041D23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041D23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004630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D21A03" w:rsidRDefault="0000463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161AD2" w:rsidRDefault="0000463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Rury kanalizacyjne żeliwne, Dz75 (dopływ do studni schładzającej)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161AD2" w:rsidRDefault="00004630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161AD2" w:rsidRDefault="00161AD2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161AD2" w:rsidRDefault="00004630" w:rsidP="00EC1B2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161AD2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004630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D21A03" w:rsidRDefault="0000463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Rewizja na pionie kanalizacyjnym</w:t>
            </w:r>
          </w:p>
          <w:p w:rsidR="00004630" w:rsidRDefault="00004630" w:rsidP="00142E4E">
            <w:pPr>
              <w:pStyle w:val="ESTtabelka"/>
              <w:numPr>
                <w:ilvl w:val="0"/>
                <w:numId w:val="27"/>
              </w:numPr>
              <w:suppressAutoHyphens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Dz75</w:t>
            </w:r>
          </w:p>
          <w:p w:rsidR="00004630" w:rsidRPr="00004630" w:rsidRDefault="00004630" w:rsidP="00142E4E">
            <w:pPr>
              <w:pStyle w:val="ESTtabelka"/>
              <w:numPr>
                <w:ilvl w:val="0"/>
                <w:numId w:val="27"/>
              </w:numPr>
              <w:suppressAutoHyphens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Dz110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shd w:val="clear" w:color="auto" w:fill="FFFF00"/>
                <w:lang w:eastAsia="pl-PL"/>
              </w:rPr>
            </w:pPr>
          </w:p>
        </w:tc>
      </w:tr>
      <w:tr w:rsidR="00004630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D21A03" w:rsidRDefault="0000463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EC1B2B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Rewizja pod posadzkowa</w:t>
            </w:r>
          </w:p>
          <w:p w:rsidR="00004630" w:rsidRPr="00004630" w:rsidRDefault="00004630" w:rsidP="003D755F">
            <w:pPr>
              <w:pStyle w:val="ESTtabelka"/>
              <w:numPr>
                <w:ilvl w:val="0"/>
                <w:numId w:val="27"/>
              </w:numPr>
              <w:suppressAutoHyphens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Dz160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EC1B2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shd w:val="clear" w:color="auto" w:fill="FFFF00"/>
                <w:lang w:eastAsia="pl-PL"/>
              </w:rPr>
            </w:pPr>
          </w:p>
        </w:tc>
      </w:tr>
      <w:tr w:rsidR="00004630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D21A03" w:rsidRDefault="0000463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5B259E" w:rsidRDefault="0000463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5B259E">
              <w:rPr>
                <w:rFonts w:ascii="Times New Roman" w:hAnsi="Times New Roman"/>
                <w:szCs w:val="20"/>
                <w:lang w:eastAsia="pl-PL"/>
              </w:rPr>
              <w:t>Zawór napowietrzający, montaż na pionie</w:t>
            </w:r>
          </w:p>
          <w:p w:rsidR="00004630" w:rsidRPr="005B259E" w:rsidRDefault="0000463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5B259E">
              <w:rPr>
                <w:rFonts w:ascii="Times New Roman" w:hAnsi="Times New Roman"/>
                <w:szCs w:val="20"/>
                <w:lang w:eastAsia="pl-PL"/>
              </w:rPr>
              <w:t>Dn75</w:t>
            </w:r>
          </w:p>
          <w:p w:rsidR="00004630" w:rsidRPr="005B259E" w:rsidRDefault="0000463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5B259E">
              <w:rPr>
                <w:rFonts w:ascii="Times New Roman" w:hAnsi="Times New Roman"/>
                <w:szCs w:val="20"/>
                <w:lang w:eastAsia="pl-PL"/>
              </w:rPr>
              <w:t>Dn100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5B259E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5B259E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5B259E" w:rsidRDefault="005B259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5B259E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  <w:p w:rsidR="005B259E" w:rsidRPr="005B259E" w:rsidRDefault="005B259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5B259E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5B259E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5B259E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5B259E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shd w:val="clear" w:color="auto" w:fill="FFFF00"/>
                <w:lang w:eastAsia="pl-PL"/>
              </w:rPr>
            </w:pPr>
          </w:p>
        </w:tc>
      </w:tr>
      <w:tr w:rsidR="00004630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D21A03" w:rsidRDefault="0000463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161AD2" w:rsidRDefault="0000463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Syfon umywalkowy do podłączenia skroplin z urządzeń klimatyzacyjnych/skroplin z grup bezpieczeństwa podgrzewaczy pojemnościowych elektrycznych wody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161AD2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161AD2" w:rsidRDefault="00161AD2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161AD2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61AD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161AD2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004630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D21A03" w:rsidRDefault="0000463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3D755F" w:rsidRDefault="0000463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3D755F">
              <w:rPr>
                <w:rFonts w:ascii="Times New Roman" w:hAnsi="Times New Roman"/>
                <w:szCs w:val="20"/>
                <w:lang w:eastAsia="pl-PL"/>
              </w:rPr>
              <w:t xml:space="preserve">Rura wywiewna z wywiewką </w:t>
            </w:r>
          </w:p>
          <w:p w:rsidR="00004630" w:rsidRPr="003D755F" w:rsidRDefault="0000463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3D755F">
              <w:rPr>
                <w:rFonts w:ascii="Times New Roman" w:hAnsi="Times New Roman"/>
                <w:szCs w:val="20"/>
                <w:lang w:eastAsia="pl-PL"/>
              </w:rPr>
              <w:t>Dz110/Dz160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3D755F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D755F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3D755F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D755F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3D755F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D755F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3D755F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D755F">
              <w:rPr>
                <w:rFonts w:ascii="Times New Roman" w:hAnsi="Times New Roman"/>
                <w:szCs w:val="20"/>
                <w:lang w:eastAsia="pl-PL"/>
              </w:rPr>
              <w:t>wyprowadzić 1 m ponad połać dachu</w:t>
            </w:r>
          </w:p>
        </w:tc>
      </w:tr>
      <w:tr w:rsidR="00004630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D21A03" w:rsidRDefault="0000463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9B696D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Wpusty podłogowy pionowy Dn50 łazienkowy do uszczelnień płynnych masami izolacyjnymi z syfonem z kratką ze stali nierdzewnej +kołnierz do uszczelnień płynnymi masami izolacyjnymi lub folią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wpusty w sanitariatach</w:t>
            </w:r>
          </w:p>
        </w:tc>
      </w:tr>
      <w:tr w:rsidR="00004630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D21A03" w:rsidRDefault="0000463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9B696D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Wpust stropowy z odpływem Dz110, zasyfonowany mechanicznie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  <w:p w:rsidR="00004630" w:rsidRPr="00004630" w:rsidRDefault="00004630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Wpust w pom. Technicznym z hydroforem</w:t>
            </w:r>
          </w:p>
        </w:tc>
      </w:tr>
      <w:tr w:rsidR="00004630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D21A03" w:rsidRDefault="0000463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9B696D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Wpusty żeliwne Dz75 – montaż w kotłowni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004630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004630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D21A03" w:rsidRDefault="0000463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Wpust podłogowy z kratką szczelinową ze stali nierdzewnej z odpływem bocznym dn50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31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004630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004630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4630">
              <w:rPr>
                <w:rFonts w:ascii="Times New Roman" w:hAnsi="Times New Roman"/>
                <w:szCs w:val="20"/>
                <w:lang w:eastAsia="pl-PL"/>
              </w:rPr>
              <w:t>montaż przy natryskach</w:t>
            </w:r>
          </w:p>
        </w:tc>
      </w:tr>
      <w:tr w:rsidR="00004630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D21A03" w:rsidRDefault="00004630" w:rsidP="00142E4E">
            <w:pPr>
              <w:pStyle w:val="ESTtabelka"/>
              <w:numPr>
                <w:ilvl w:val="0"/>
                <w:numId w:val="34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3D755F" w:rsidRDefault="00004630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3D755F">
              <w:rPr>
                <w:rFonts w:ascii="Times New Roman" w:hAnsi="Times New Roman"/>
                <w:szCs w:val="20"/>
                <w:lang w:eastAsia="pl-PL"/>
              </w:rPr>
              <w:t>Mocowania rurociągów w całym budynku, podwieszenia rurociągów magistralnych, punkty stałe, szyny montażowe, łączniki kątowe, podkładki, śruby, pręty gwintowane, obejmy wraz z materiałami montażowymi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3D755F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D755F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4630" w:rsidRPr="003D755F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D755F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3D755F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D755F">
              <w:rPr>
                <w:rFonts w:ascii="Times New Roman" w:hAnsi="Times New Roman"/>
                <w:szCs w:val="20"/>
                <w:lang w:eastAsia="pl-PL"/>
              </w:rPr>
              <w:t>Typowe uchwyty do rur kanalizacyjnych</w:t>
            </w:r>
          </w:p>
          <w:p w:rsidR="00004630" w:rsidRPr="003D755F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4630" w:rsidRPr="003D755F" w:rsidRDefault="0000463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C41840" w:rsidRPr="00D21A03" w:rsidRDefault="00C41840" w:rsidP="00C41840">
      <w:pPr>
        <w:pStyle w:val="Nagwek2"/>
        <w:spacing w:line="276" w:lineRule="auto"/>
        <w:rPr>
          <w:rFonts w:ascii="Times New Roman" w:hAnsi="Times New Roman" w:cs="Times New Roman"/>
        </w:rPr>
      </w:pPr>
      <w:bookmarkStart w:id="3" w:name="_Toc121223841"/>
      <w:r w:rsidRPr="00D21A03">
        <w:rPr>
          <w:rFonts w:ascii="Times New Roman" w:hAnsi="Times New Roman" w:cs="Times New Roman"/>
        </w:rPr>
        <w:t>Instalacja wodociągowa(wewnętrzna)</w:t>
      </w:r>
      <w:bookmarkEnd w:id="3"/>
    </w:p>
    <w:tbl>
      <w:tblPr>
        <w:tblW w:w="10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35"/>
        <w:gridCol w:w="794"/>
        <w:gridCol w:w="850"/>
        <w:gridCol w:w="1503"/>
        <w:gridCol w:w="2000"/>
      </w:tblGrid>
      <w:tr w:rsidR="00D21A03" w:rsidRPr="00D21A03" w:rsidTr="00142E4E">
        <w:trPr>
          <w:trHeight w:val="510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FC082E">
              <w:rPr>
                <w:rFonts w:ascii="Calibri" w:hAnsi="Calibri" w:cs="Calibri"/>
                <w:b/>
                <w:caps/>
                <w:szCs w:val="20"/>
              </w:rPr>
              <w:t>Lp.</w:t>
            </w: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FC082E">
              <w:rPr>
                <w:rFonts w:ascii="Calibri" w:hAnsi="Calibri" w:cs="Calibri"/>
                <w:b/>
                <w:caps/>
                <w:szCs w:val="20"/>
              </w:rPr>
              <w:t>Nazwa elementu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FC082E">
              <w:rPr>
                <w:rFonts w:ascii="Calibri" w:hAnsi="Calibri" w:cs="Calibri"/>
                <w:b/>
                <w:caps/>
                <w:szCs w:val="20"/>
              </w:rPr>
              <w:t>Jedn.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FC082E">
              <w:rPr>
                <w:rFonts w:ascii="Calibri" w:hAnsi="Calibri" w:cs="Calibri"/>
                <w:b/>
                <w:caps/>
                <w:szCs w:val="20"/>
              </w:rPr>
              <w:t>Ilość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FC082E">
              <w:rPr>
                <w:rFonts w:ascii="Calibri" w:hAnsi="Calibri" w:cs="Calibri"/>
                <w:b/>
                <w:caps/>
                <w:szCs w:val="20"/>
              </w:rPr>
              <w:t>Norma, katalog</w:t>
            </w:r>
            <w:r w:rsidRPr="00FC082E">
              <w:rPr>
                <w:rFonts w:ascii="Calibri" w:hAnsi="Calibri" w:cs="Calibri"/>
                <w:b/>
                <w:caps/>
                <w:szCs w:val="20"/>
              </w:rPr>
              <w:br/>
              <w:t>producent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FC082E">
              <w:rPr>
                <w:rFonts w:ascii="Calibri" w:hAnsi="Calibri" w:cs="Calibri"/>
                <w:b/>
                <w:caps/>
                <w:szCs w:val="20"/>
              </w:rPr>
              <w:t>Uwagi</w:t>
            </w:r>
          </w:p>
        </w:tc>
      </w:tr>
      <w:tr w:rsidR="00D21A03" w:rsidRPr="00D21A03" w:rsidTr="00142E4E">
        <w:trPr>
          <w:trHeight w:val="198"/>
          <w:tblHeader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FC082E">
              <w:rPr>
                <w:rFonts w:ascii="Calibri" w:hAnsi="Calibri" w:cs="Calibri"/>
                <w:szCs w:val="20"/>
                <w:lang w:eastAsia="pl-PL"/>
              </w:rPr>
              <w:t>1</w:t>
            </w:r>
          </w:p>
        </w:tc>
        <w:tc>
          <w:tcPr>
            <w:tcW w:w="4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FC082E">
              <w:rPr>
                <w:rFonts w:ascii="Calibri" w:hAnsi="Calibri" w:cs="Calibri"/>
                <w:szCs w:val="20"/>
                <w:lang w:eastAsia="pl-PL"/>
              </w:rPr>
              <w:t>2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FC082E">
              <w:rPr>
                <w:rFonts w:ascii="Calibri" w:hAnsi="Calibri" w:cs="Calibri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FC082E">
              <w:rPr>
                <w:rFonts w:ascii="Calibri" w:hAnsi="Calibri" w:cs="Calibri"/>
                <w:szCs w:val="20"/>
                <w:lang w:eastAsia="pl-PL"/>
              </w:rPr>
              <w:t>4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FC082E">
              <w:rPr>
                <w:rFonts w:ascii="Calibri" w:hAnsi="Calibri" w:cs="Calibri"/>
                <w:szCs w:val="20"/>
                <w:lang w:eastAsia="pl-PL"/>
              </w:rPr>
              <w:t>5</w:t>
            </w:r>
          </w:p>
        </w:tc>
        <w:tc>
          <w:tcPr>
            <w:tcW w:w="2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FC082E">
              <w:rPr>
                <w:rFonts w:ascii="Calibri" w:hAnsi="Calibri" w:cs="Calibri"/>
                <w:szCs w:val="20"/>
                <w:lang w:eastAsia="pl-PL"/>
              </w:rPr>
              <w:t>6</w:t>
            </w: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Calibri" w:hAnsi="Calibri" w:cs="Calibri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Przewody ciśnieniowe z PPRT PN16 do wody zimnej:</w:t>
            </w:r>
          </w:p>
          <w:p w:rsidR="00C41840" w:rsidRPr="00FC082E" w:rsidRDefault="002D7D34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="00C41840" w:rsidRPr="00FC082E">
              <w:rPr>
                <w:rFonts w:ascii="Times New Roman" w:hAnsi="Times New Roman"/>
                <w:szCs w:val="20"/>
                <w:lang w:eastAsia="pl-PL"/>
              </w:rPr>
              <w:t>Dz20x2,8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Dz25x3,5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Dz32x4,4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Dz40x5,5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Dz50x6,9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Dz63x8,6</w:t>
            </w:r>
          </w:p>
          <w:p w:rsidR="00FC082E" w:rsidRPr="00FC082E" w:rsidRDefault="00FC082E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Dz75x10,3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D34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290</w:t>
            </w:r>
          </w:p>
          <w:p w:rsidR="00FC082E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82</w:t>
            </w:r>
          </w:p>
          <w:p w:rsidR="00FC082E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71</w:t>
            </w:r>
          </w:p>
          <w:p w:rsidR="00FC082E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29</w:t>
            </w:r>
          </w:p>
          <w:p w:rsidR="00FC082E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26</w:t>
            </w:r>
          </w:p>
          <w:p w:rsidR="00FC082E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36</w:t>
            </w:r>
          </w:p>
          <w:p w:rsidR="00FC082E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8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FC082E" w:rsidRDefault="00C41840" w:rsidP="00142E4E">
            <w:pPr>
              <w:pStyle w:val="ESTtabelka"/>
              <w:jc w:val="center"/>
            </w:pPr>
            <w:r w:rsidRPr="00FC082E">
              <w:rPr>
                <w:rFonts w:ascii="Calibri" w:hAnsi="Calibri" w:cs="Calibri"/>
                <w:szCs w:val="20"/>
                <w:lang w:eastAsia="pl-PL"/>
              </w:rPr>
              <w:t>WODA ZIMNA na cele bytowo-gospodarcze</w:t>
            </w: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Otulina  z plastycznej pianki na bazie kauczuku, o min. klasie reakcji na ogień B</w:t>
            </w:r>
            <w:r w:rsidRPr="00FC082E">
              <w:rPr>
                <w:rFonts w:ascii="Times New Roman" w:hAnsi="Times New Roman"/>
                <w:szCs w:val="20"/>
                <w:vertAlign w:val="subscript"/>
                <w:lang w:eastAsia="pl-PL"/>
              </w:rPr>
              <w:t>L</w:t>
            </w:r>
            <w:r w:rsidRPr="00FC082E">
              <w:rPr>
                <w:rFonts w:ascii="Times New Roman" w:hAnsi="Times New Roman"/>
                <w:szCs w:val="20"/>
                <w:lang w:eastAsia="pl-PL"/>
              </w:rPr>
              <w:t xml:space="preserve">-S3,d0 </w:t>
            </w:r>
            <w:r w:rsidRPr="00FC082E">
              <w:rPr>
                <w:rFonts w:ascii="Times New Roman" w:hAnsi="Times New Roman"/>
                <w:szCs w:val="20"/>
              </w:rPr>
              <w:t>(grubość izolacji dla materiału o wsp. przew. 0,035 W/m</w:t>
            </w:r>
            <w:r w:rsidRPr="00FC082E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FC082E">
              <w:rPr>
                <w:rFonts w:ascii="Times New Roman" w:hAnsi="Times New Roman"/>
                <w:szCs w:val="20"/>
              </w:rPr>
              <w:t>K lub mniejszym)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rura Dz20x2,8- izolacja Dw18 gr.19mm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rura Dz25x3,5- izolacja Dw28 gr.19mm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rura Dz32x4,4- izolacja Dw35 gr.19mm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 xml:space="preserve">- rura Dz40x5,5 - izolacja Dw42 gr.19mm 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 xml:space="preserve">- rura Dz50x6,9- izolacja Dw54 gr.19mm 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 xml:space="preserve">- rura Dz63x8,6- izolacja Dw67 gr.19mm </w:t>
            </w:r>
          </w:p>
          <w:p w:rsidR="00FC082E" w:rsidRPr="00FC082E" w:rsidRDefault="00FC082E" w:rsidP="00FC082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 xml:space="preserve">- rura Dz75x10,3- izolacja Dw80 gr.19mm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290</w:t>
            </w: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82</w:t>
            </w: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71</w:t>
            </w: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29</w:t>
            </w: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26</w:t>
            </w: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36</w:t>
            </w:r>
          </w:p>
          <w:p w:rsidR="00C41840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8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FC082E">
              <w:rPr>
                <w:rFonts w:ascii="Calibri" w:hAnsi="Calibri" w:cs="Calibri"/>
                <w:szCs w:val="20"/>
                <w:lang w:eastAsia="pl-PL"/>
              </w:rPr>
              <w:t>Na wodzie zimnej</w:t>
            </w: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1A03" w:rsidRPr="00D21A03" w:rsidRDefault="00D21A03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1A03" w:rsidRPr="00D21A03" w:rsidRDefault="00D21A03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Rury stalowe ocynkowane wg. PN-H-74200 – rury dla instalacji na cele p.poż</w:t>
            </w:r>
          </w:p>
          <w:p w:rsidR="00D21A03" w:rsidRPr="00D21A03" w:rsidRDefault="002B6F4B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Dn25</w:t>
            </w:r>
          </w:p>
          <w:p w:rsidR="00D21A03" w:rsidRPr="00D21A03" w:rsidRDefault="00D21A03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Dn50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1A03" w:rsidRPr="00D21A03" w:rsidRDefault="00D21A03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21A03" w:rsidRPr="00D21A03" w:rsidRDefault="00D21A03" w:rsidP="006329C8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D21A03" w:rsidRPr="00D21A03" w:rsidRDefault="00D21A03" w:rsidP="006329C8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21</w:t>
            </w:r>
          </w:p>
          <w:p w:rsidR="00D21A03" w:rsidRPr="00D21A03" w:rsidRDefault="002B6F4B" w:rsidP="006329C8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28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21A03" w:rsidRPr="00D21A03" w:rsidRDefault="00D21A03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D21A03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21A03" w:rsidRPr="00D21A03" w:rsidRDefault="00D21A03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Przewody ciśnieniowe z PPRT PN20 Stabi do wody ciepłej i cyrkulacji: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Dz20x3,4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Dz25x4,2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Dz32x5,4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Dz40x6,7</w:t>
            </w:r>
          </w:p>
          <w:p w:rsidR="002D7D34" w:rsidRPr="00FC082E" w:rsidRDefault="002D7D34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Dz50x8,3</w:t>
            </w:r>
          </w:p>
          <w:p w:rsidR="00FC082E" w:rsidRPr="00FC082E" w:rsidRDefault="00FC082E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Dz63x10,5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D34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394</w:t>
            </w:r>
          </w:p>
          <w:p w:rsidR="00FC082E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35</w:t>
            </w:r>
          </w:p>
          <w:p w:rsidR="00FC082E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33</w:t>
            </w:r>
          </w:p>
          <w:p w:rsidR="00FC082E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33</w:t>
            </w:r>
          </w:p>
          <w:p w:rsidR="00FC082E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14</w:t>
            </w:r>
          </w:p>
          <w:p w:rsidR="00FC082E" w:rsidRPr="00FC082E" w:rsidRDefault="00FC082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32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FC082E">
              <w:rPr>
                <w:rFonts w:ascii="Calibri" w:hAnsi="Calibri" w:cs="Calibri"/>
                <w:szCs w:val="20"/>
                <w:lang w:eastAsia="pl-PL"/>
              </w:rPr>
              <w:t>CIEPŁA WODA I CYRKULACJA na cele gospodarcze</w:t>
            </w: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Otulina  z plastycznej pianki na bazie kauczuku, o min. klasie reakcji na ogień B</w:t>
            </w:r>
            <w:r w:rsidRPr="00FC082E">
              <w:rPr>
                <w:rFonts w:ascii="Times New Roman" w:hAnsi="Times New Roman"/>
                <w:szCs w:val="20"/>
                <w:vertAlign w:val="subscript"/>
                <w:lang w:eastAsia="pl-PL"/>
              </w:rPr>
              <w:t>L</w:t>
            </w:r>
            <w:r w:rsidRPr="00FC082E">
              <w:rPr>
                <w:rFonts w:ascii="Times New Roman" w:hAnsi="Times New Roman"/>
                <w:szCs w:val="20"/>
                <w:lang w:eastAsia="pl-PL"/>
              </w:rPr>
              <w:t xml:space="preserve">-S3,d0 </w:t>
            </w:r>
            <w:r w:rsidRPr="00FC082E">
              <w:rPr>
                <w:rFonts w:ascii="Times New Roman" w:hAnsi="Times New Roman"/>
                <w:szCs w:val="20"/>
              </w:rPr>
              <w:t>(grubość izolacji dla materiału o wsp. przew. 0,035 W/m</w:t>
            </w:r>
            <w:r w:rsidRPr="00FC082E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FC082E">
              <w:rPr>
                <w:rFonts w:ascii="Times New Roman" w:hAnsi="Times New Roman"/>
                <w:szCs w:val="20"/>
              </w:rPr>
              <w:t>K lub mniejszym):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FC082E">
              <w:rPr>
                <w:rFonts w:ascii="Times New Roman" w:hAnsi="Times New Roman"/>
                <w:szCs w:val="20"/>
              </w:rPr>
              <w:t xml:space="preserve">- - rura </w:t>
            </w:r>
            <w:r w:rsidRPr="00FC082E">
              <w:rPr>
                <w:rFonts w:ascii="Times New Roman" w:hAnsi="Times New Roman"/>
                <w:szCs w:val="20"/>
                <w:lang w:eastAsia="pl-PL"/>
              </w:rPr>
              <w:t>Dz20x3,4 - izolacja Dw18 gr.19mm</w:t>
            </w:r>
          </w:p>
          <w:p w:rsidR="00C41840" w:rsidRPr="00FC082E" w:rsidRDefault="00C41840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rura Dz25x4,2 – izolacja Dw28 gr.19mm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D34" w:rsidRPr="00FC082E" w:rsidRDefault="002D7D34" w:rsidP="002D7D3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2D7D34" w:rsidRPr="00FC082E" w:rsidRDefault="002D7D34" w:rsidP="002D7D3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2D7D34" w:rsidRPr="00FC082E" w:rsidRDefault="002D7D34" w:rsidP="002D7D3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2D7D34" w:rsidRPr="00FC082E" w:rsidRDefault="002D7D34" w:rsidP="002D7D3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394</w:t>
            </w:r>
          </w:p>
          <w:p w:rsidR="00C41840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35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FC082E" w:rsidRDefault="00C41840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FC082E">
              <w:rPr>
                <w:rFonts w:ascii="Calibri" w:hAnsi="Calibri" w:cs="Calibri"/>
                <w:szCs w:val="20"/>
                <w:lang w:eastAsia="pl-PL"/>
              </w:rPr>
              <w:t>Na wodzie ciepłej i cyrkulacji</w:t>
            </w:r>
          </w:p>
        </w:tc>
      </w:tr>
      <w:tr w:rsidR="00FC082E" w:rsidRPr="00FC082E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D34" w:rsidRPr="00D21A03" w:rsidRDefault="002D7D34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D34" w:rsidRPr="00FC082E" w:rsidRDefault="002D7D34" w:rsidP="002D7D34">
            <w:pPr>
              <w:pStyle w:val="ESTtabelka"/>
              <w:rPr>
                <w:rFonts w:ascii="Times New Roman" w:hAnsi="Times New Roman"/>
                <w:szCs w:val="20"/>
              </w:rPr>
            </w:pPr>
            <w:bookmarkStart w:id="4" w:name="_Hlk506792530"/>
            <w:r w:rsidRPr="00FC082E">
              <w:rPr>
                <w:rFonts w:ascii="Times New Roman" w:hAnsi="Times New Roman"/>
                <w:szCs w:val="20"/>
              </w:rPr>
              <w:t xml:space="preserve">Otulina  z wełny mineralnej, o klasie reakcji na ogień A2L-S1,d0 </w:t>
            </w:r>
            <w:bookmarkEnd w:id="4"/>
            <w:r w:rsidRPr="00FC082E">
              <w:rPr>
                <w:rFonts w:ascii="Times New Roman" w:hAnsi="Times New Roman"/>
                <w:szCs w:val="20"/>
              </w:rPr>
              <w:t>(grubość izolacji dla materiału  o wsp. przew. 0,035 W/m2K lub mniejszym) dla wody ciepłej:</w:t>
            </w:r>
          </w:p>
          <w:p w:rsidR="002D7D34" w:rsidRPr="00FC082E" w:rsidRDefault="002D7D34" w:rsidP="002D7D3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Dz32x5,4 – gr. 30mm</w:t>
            </w:r>
          </w:p>
          <w:p w:rsidR="002D7D34" w:rsidRPr="00FC082E" w:rsidRDefault="002D7D34" w:rsidP="002D7D3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Dz40x6,7 – gr. 30mm</w:t>
            </w:r>
          </w:p>
          <w:p w:rsidR="002D7D34" w:rsidRPr="00FC082E" w:rsidRDefault="002D7D34" w:rsidP="002D7D3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Dz50x8,3 – gr. 30mm</w:t>
            </w:r>
          </w:p>
          <w:p w:rsidR="00FC082E" w:rsidRPr="00FC082E" w:rsidRDefault="00FC082E" w:rsidP="002D7D34">
            <w:pPr>
              <w:pStyle w:val="ESTtabelka"/>
              <w:rPr>
                <w:rFonts w:cs="Arial"/>
                <w:sz w:val="16"/>
                <w:szCs w:val="16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- Dz63x10,5 – gr. 30mm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D34" w:rsidRPr="00FC082E" w:rsidRDefault="002D7D3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33</w:t>
            </w: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33</w:t>
            </w:r>
          </w:p>
          <w:p w:rsidR="00FC082E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14</w:t>
            </w:r>
          </w:p>
          <w:p w:rsidR="002D7D34" w:rsidRPr="00FC082E" w:rsidRDefault="00FC082E" w:rsidP="00FC082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32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D34" w:rsidRPr="00FC082E" w:rsidRDefault="002D7D34" w:rsidP="00565EEA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FC082E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D34" w:rsidRPr="00FC082E" w:rsidRDefault="002D7D34" w:rsidP="00565EEA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FC082E">
              <w:rPr>
                <w:rFonts w:ascii="Calibri" w:hAnsi="Calibri" w:cs="Calibri"/>
                <w:szCs w:val="20"/>
                <w:lang w:eastAsia="pl-PL"/>
              </w:rPr>
              <w:t>Na wodzie ciepłej i cyrkulacji</w:t>
            </w: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D34" w:rsidRPr="00D21A03" w:rsidRDefault="002D7D34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D34" w:rsidRPr="00E858AB" w:rsidRDefault="00005701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E858AB">
              <w:rPr>
                <w:rFonts w:ascii="Times New Roman" w:hAnsi="Times New Roman"/>
                <w:szCs w:val="20"/>
              </w:rPr>
              <w:t>Zestaw wodomierzowy na potrzeby socjalne:</w:t>
            </w:r>
          </w:p>
          <w:p w:rsidR="00E858AB" w:rsidRPr="00E858AB" w:rsidRDefault="00E858AB" w:rsidP="00E858AB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E858AB">
              <w:rPr>
                <w:rFonts w:ascii="Times New Roman" w:hAnsi="Times New Roman"/>
                <w:szCs w:val="20"/>
              </w:rPr>
              <w:t>- zawór odcinający Dn32 – 1 szt.</w:t>
            </w:r>
          </w:p>
          <w:p w:rsidR="002D7D34" w:rsidRPr="00E858AB" w:rsidRDefault="00E858AB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E858AB">
              <w:rPr>
                <w:rFonts w:ascii="Times New Roman" w:hAnsi="Times New Roman"/>
                <w:szCs w:val="20"/>
              </w:rPr>
              <w:t>- wodomierz Dn25 JS6,3</w:t>
            </w:r>
            <w:r w:rsidR="002D7D34" w:rsidRPr="00E858AB">
              <w:rPr>
                <w:rFonts w:ascii="Times New Roman" w:hAnsi="Times New Roman"/>
                <w:szCs w:val="20"/>
              </w:rPr>
              <w:t xml:space="preserve"> – 1 szt.</w:t>
            </w:r>
            <w:r w:rsidR="002B6F4B" w:rsidRPr="00E858AB">
              <w:rPr>
                <w:rFonts w:ascii="Times New Roman" w:hAnsi="Times New Roman"/>
                <w:szCs w:val="20"/>
              </w:rPr>
              <w:t xml:space="preserve"> + nadajnik impulsowy</w:t>
            </w:r>
          </w:p>
          <w:p w:rsidR="002D7D34" w:rsidRPr="00E858AB" w:rsidRDefault="002D7D3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E858AB">
              <w:rPr>
                <w:rFonts w:ascii="Times New Roman" w:hAnsi="Times New Roman"/>
                <w:szCs w:val="20"/>
              </w:rPr>
              <w:t>- zawór odcinający Dn32 – 1 szt.</w:t>
            </w:r>
          </w:p>
          <w:p w:rsidR="00E858AB" w:rsidRPr="00E858AB" w:rsidRDefault="00E858AB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E858AB">
              <w:rPr>
                <w:rFonts w:ascii="Times New Roman" w:hAnsi="Times New Roman"/>
                <w:szCs w:val="20"/>
              </w:rPr>
              <w:t>- zawór pierwszeństwa Dn40 – 1szt.</w:t>
            </w:r>
          </w:p>
          <w:p w:rsidR="002D7D34" w:rsidRPr="00E858AB" w:rsidRDefault="002D7D3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E858AB">
              <w:rPr>
                <w:rFonts w:ascii="Times New Roman" w:hAnsi="Times New Roman"/>
                <w:szCs w:val="20"/>
              </w:rPr>
              <w:t xml:space="preserve">- zawór antyskażeniowy </w:t>
            </w:r>
            <w:r w:rsidR="00E858AB" w:rsidRPr="00E858AB">
              <w:rPr>
                <w:rFonts w:ascii="Times New Roman" w:hAnsi="Times New Roman"/>
                <w:szCs w:val="20"/>
              </w:rPr>
              <w:t>EA</w:t>
            </w:r>
            <w:r w:rsidRPr="00E858AB">
              <w:rPr>
                <w:rFonts w:ascii="Times New Roman" w:hAnsi="Times New Roman"/>
                <w:szCs w:val="20"/>
              </w:rPr>
              <w:t>Dn40 – 1 szt.</w:t>
            </w:r>
          </w:p>
          <w:p w:rsidR="002D7D34" w:rsidRPr="00E858AB" w:rsidRDefault="002D7D3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E858AB">
              <w:rPr>
                <w:rFonts w:ascii="Times New Roman" w:hAnsi="Times New Roman"/>
                <w:szCs w:val="20"/>
              </w:rPr>
              <w:t>- zawór odcinający Dn40 – 1 szt.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D34" w:rsidRPr="00E858AB" w:rsidRDefault="002D7D3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D34" w:rsidRPr="00E858AB" w:rsidRDefault="00920B5F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D34" w:rsidRPr="00E858AB" w:rsidRDefault="002D7D3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D34" w:rsidRPr="00E858AB" w:rsidRDefault="002D7D34" w:rsidP="00797CAC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budynek główny</w:t>
            </w:r>
          </w:p>
        </w:tc>
      </w:tr>
      <w:tr w:rsidR="00D21A03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D34" w:rsidRPr="00D21A03" w:rsidRDefault="002D7D34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D34" w:rsidRPr="00005701" w:rsidRDefault="00005701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05701">
              <w:rPr>
                <w:rFonts w:ascii="Times New Roman" w:hAnsi="Times New Roman"/>
                <w:szCs w:val="20"/>
              </w:rPr>
              <w:t>Zestaw wodomierzowy na potrzeby p.poż</w:t>
            </w:r>
          </w:p>
          <w:p w:rsidR="002D7D34" w:rsidRPr="00005701" w:rsidRDefault="00005701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05701">
              <w:rPr>
                <w:rFonts w:ascii="Times New Roman" w:hAnsi="Times New Roman"/>
                <w:szCs w:val="20"/>
              </w:rPr>
              <w:t>- wodomierz Dn</w:t>
            </w:r>
            <w:r w:rsidR="002B6F4B">
              <w:rPr>
                <w:rFonts w:ascii="Times New Roman" w:hAnsi="Times New Roman"/>
                <w:szCs w:val="20"/>
              </w:rPr>
              <w:t>32</w:t>
            </w:r>
            <w:r w:rsidRPr="00005701">
              <w:rPr>
                <w:rFonts w:ascii="Times New Roman" w:hAnsi="Times New Roman"/>
                <w:szCs w:val="20"/>
              </w:rPr>
              <w:t xml:space="preserve"> JS10</w:t>
            </w:r>
            <w:r w:rsidR="002D7D34" w:rsidRPr="00005701">
              <w:rPr>
                <w:rFonts w:ascii="Times New Roman" w:hAnsi="Times New Roman"/>
                <w:szCs w:val="20"/>
              </w:rPr>
              <w:t xml:space="preserve"> – 1 szt.</w:t>
            </w:r>
            <w:r w:rsidR="002B6F4B">
              <w:rPr>
                <w:rFonts w:ascii="Times New Roman" w:hAnsi="Times New Roman"/>
                <w:szCs w:val="20"/>
              </w:rPr>
              <w:t xml:space="preserve"> + nadajnik impulsowy</w:t>
            </w:r>
          </w:p>
          <w:p w:rsidR="002D7D34" w:rsidRPr="00005701" w:rsidRDefault="002D7D3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05701">
              <w:rPr>
                <w:rFonts w:ascii="Times New Roman" w:hAnsi="Times New Roman"/>
                <w:szCs w:val="20"/>
              </w:rPr>
              <w:t>- zawór odcinający Dn</w:t>
            </w:r>
            <w:r w:rsidR="00005701" w:rsidRPr="00005701">
              <w:rPr>
                <w:rFonts w:ascii="Times New Roman" w:hAnsi="Times New Roman"/>
                <w:szCs w:val="20"/>
              </w:rPr>
              <w:t>32</w:t>
            </w:r>
            <w:r w:rsidRPr="00005701">
              <w:rPr>
                <w:rFonts w:ascii="Times New Roman" w:hAnsi="Times New Roman"/>
                <w:szCs w:val="20"/>
              </w:rPr>
              <w:t xml:space="preserve"> – </w:t>
            </w:r>
            <w:r w:rsidR="00005701" w:rsidRPr="00005701">
              <w:rPr>
                <w:rFonts w:ascii="Times New Roman" w:hAnsi="Times New Roman"/>
                <w:szCs w:val="20"/>
              </w:rPr>
              <w:t>3</w:t>
            </w:r>
            <w:r w:rsidRPr="00005701">
              <w:rPr>
                <w:rFonts w:ascii="Times New Roman" w:hAnsi="Times New Roman"/>
                <w:szCs w:val="20"/>
              </w:rPr>
              <w:t xml:space="preserve"> szt.</w:t>
            </w:r>
          </w:p>
          <w:p w:rsidR="00005701" w:rsidRPr="00005701" w:rsidRDefault="00005701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05701">
              <w:rPr>
                <w:rFonts w:ascii="Times New Roman" w:hAnsi="Times New Roman"/>
                <w:szCs w:val="20"/>
              </w:rPr>
              <w:t>- filtr siatkowy wody Dn32 – 1 szt.</w:t>
            </w:r>
          </w:p>
          <w:p w:rsidR="002D7D34" w:rsidRPr="00005701" w:rsidRDefault="002D7D3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05701">
              <w:rPr>
                <w:rFonts w:ascii="Times New Roman" w:hAnsi="Times New Roman"/>
                <w:szCs w:val="20"/>
              </w:rPr>
              <w:t xml:space="preserve">- zawór antyskażeniowy </w:t>
            </w:r>
            <w:r w:rsidR="00005701" w:rsidRPr="00005701">
              <w:rPr>
                <w:rFonts w:ascii="Times New Roman" w:hAnsi="Times New Roman"/>
                <w:szCs w:val="20"/>
              </w:rPr>
              <w:t xml:space="preserve">EA </w:t>
            </w:r>
            <w:r w:rsidRPr="00005701">
              <w:rPr>
                <w:rFonts w:ascii="Times New Roman" w:hAnsi="Times New Roman"/>
                <w:szCs w:val="20"/>
              </w:rPr>
              <w:t>Dn</w:t>
            </w:r>
            <w:r w:rsidR="00005701" w:rsidRPr="00005701">
              <w:rPr>
                <w:rFonts w:ascii="Times New Roman" w:hAnsi="Times New Roman"/>
                <w:szCs w:val="20"/>
              </w:rPr>
              <w:t>32 – 1 szt.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7D34" w:rsidRPr="00005701" w:rsidRDefault="002D7D3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5701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D34" w:rsidRPr="00005701" w:rsidRDefault="00920B5F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570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D34" w:rsidRPr="00005701" w:rsidRDefault="002D7D3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5701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7D34" w:rsidRPr="00005701" w:rsidRDefault="00005701" w:rsidP="00797CAC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5701">
              <w:rPr>
                <w:rFonts w:ascii="Times New Roman" w:hAnsi="Times New Roman"/>
                <w:szCs w:val="20"/>
                <w:lang w:eastAsia="pl-PL"/>
              </w:rPr>
              <w:t>budynek główny</w:t>
            </w: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05701" w:rsidRDefault="00005701" w:rsidP="00EC1B2B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05701">
              <w:rPr>
                <w:rFonts w:ascii="Times New Roman" w:hAnsi="Times New Roman"/>
                <w:szCs w:val="20"/>
              </w:rPr>
              <w:t>Zestaw wodomierzowy na potrzeby socjalne</w:t>
            </w:r>
          </w:p>
          <w:p w:rsidR="00005701" w:rsidRPr="00005701" w:rsidRDefault="00005701" w:rsidP="00EC1B2B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05701">
              <w:rPr>
                <w:rFonts w:ascii="Times New Roman" w:hAnsi="Times New Roman"/>
                <w:szCs w:val="20"/>
              </w:rPr>
              <w:t>- zawór odcinający Dn15 – 1 szt.</w:t>
            </w:r>
          </w:p>
          <w:p w:rsidR="00005701" w:rsidRPr="00005701" w:rsidRDefault="00005701" w:rsidP="00EC1B2B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05701">
              <w:rPr>
                <w:rFonts w:ascii="Times New Roman" w:hAnsi="Times New Roman"/>
                <w:szCs w:val="20"/>
              </w:rPr>
              <w:t>- wodomierz Dn15 JS1,6 – 1 szt. – przystosowany do montażu na odcinku pionowym</w:t>
            </w:r>
            <w:r w:rsidR="002B6F4B">
              <w:rPr>
                <w:rFonts w:ascii="Times New Roman" w:hAnsi="Times New Roman"/>
                <w:szCs w:val="20"/>
              </w:rPr>
              <w:t xml:space="preserve"> + nadajnik impulsowy</w:t>
            </w:r>
          </w:p>
          <w:p w:rsidR="00005701" w:rsidRPr="00005701" w:rsidRDefault="00005701" w:rsidP="00EC1B2B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05701">
              <w:rPr>
                <w:rFonts w:ascii="Times New Roman" w:hAnsi="Times New Roman"/>
                <w:szCs w:val="20"/>
              </w:rPr>
              <w:t>- zawór odcinający Dn15 – 1 szt.</w:t>
            </w:r>
          </w:p>
          <w:p w:rsidR="00005701" w:rsidRPr="00005701" w:rsidRDefault="00005701" w:rsidP="00005701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05701">
              <w:rPr>
                <w:rFonts w:ascii="Times New Roman" w:hAnsi="Times New Roman"/>
                <w:szCs w:val="20"/>
              </w:rPr>
              <w:t>- zawór antyskażeniowy Dn15 – 1 szt.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05701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proofErr w:type="spellStart"/>
            <w:r w:rsidRPr="00005701">
              <w:rPr>
                <w:rFonts w:ascii="Times New Roman" w:hAnsi="Times New Roman"/>
                <w:szCs w:val="20"/>
                <w:lang w:eastAsia="pl-PL"/>
              </w:rPr>
              <w:t>kpl</w:t>
            </w:r>
            <w:proofErr w:type="spellEnd"/>
            <w:r w:rsidRPr="00005701">
              <w:rPr>
                <w:rFonts w:ascii="Times New Roman" w:hAnsi="Times New Roman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05701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570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05701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5701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05701" w:rsidRDefault="00005701" w:rsidP="0000570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5701">
              <w:rPr>
                <w:rFonts w:ascii="Times New Roman" w:hAnsi="Times New Roman"/>
                <w:szCs w:val="20"/>
                <w:lang w:eastAsia="pl-PL"/>
              </w:rPr>
              <w:t>budynek kas</w:t>
            </w: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58AB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Zawór odcinający</w:t>
            </w:r>
          </w:p>
          <w:p w:rsidR="00005701" w:rsidRPr="00E858AB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- Dn15</w:t>
            </w:r>
          </w:p>
          <w:p w:rsidR="00005701" w:rsidRPr="00E858AB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- Dn20</w:t>
            </w:r>
          </w:p>
          <w:p w:rsidR="00005701" w:rsidRPr="00E858AB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- Dn25</w:t>
            </w:r>
          </w:p>
          <w:p w:rsidR="00005701" w:rsidRPr="00E858AB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- Dn32</w:t>
            </w:r>
          </w:p>
          <w:p w:rsidR="00E858AB" w:rsidRPr="00E858AB" w:rsidRDefault="00E858AB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- Dn40</w:t>
            </w:r>
          </w:p>
          <w:p w:rsidR="00E858AB" w:rsidRPr="00E858AB" w:rsidRDefault="00E858AB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- Dn50</w:t>
            </w:r>
          </w:p>
          <w:p w:rsidR="00E858AB" w:rsidRPr="00E858AB" w:rsidRDefault="00E858AB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- Dn65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58AB" w:rsidRDefault="00E858AB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Default="00E858AB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78</w:t>
            </w:r>
          </w:p>
          <w:p w:rsidR="00E858AB" w:rsidRDefault="00E858AB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10</w:t>
            </w:r>
          </w:p>
          <w:p w:rsidR="00E858AB" w:rsidRDefault="00E858AB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12</w:t>
            </w:r>
          </w:p>
          <w:p w:rsidR="00E858AB" w:rsidRDefault="00E858AB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  <w:p w:rsidR="00E858AB" w:rsidRDefault="00E858AB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  <w:p w:rsidR="00E858AB" w:rsidRDefault="00E858AB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  <w:p w:rsidR="00E858AB" w:rsidRPr="00E858AB" w:rsidRDefault="00E858AB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58AB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58AB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Zawór antyskażeniowy typ HA dn20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00570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1</w:t>
            </w:r>
            <w:r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0312CF">
              <w:rPr>
                <w:rFonts w:ascii="Calibri" w:hAnsi="Calibri" w:cs="Calibri"/>
                <w:szCs w:val="20"/>
                <w:lang w:eastAsia="pl-PL"/>
              </w:rPr>
              <w:t>przed zaworem ze złączką do węża</w:t>
            </w: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4A2D62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4A2D62">
              <w:rPr>
                <w:rFonts w:ascii="Times New Roman" w:hAnsi="Times New Roman"/>
                <w:szCs w:val="20"/>
                <w:lang w:eastAsia="pl-PL"/>
              </w:rPr>
              <w:t xml:space="preserve">Zawór ze złączką do węża </w:t>
            </w:r>
          </w:p>
          <w:p w:rsidR="00005701" w:rsidRPr="004A2D62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4A2D62">
              <w:rPr>
                <w:rFonts w:ascii="Times New Roman" w:hAnsi="Times New Roman"/>
                <w:szCs w:val="20"/>
                <w:lang w:eastAsia="pl-PL"/>
              </w:rPr>
              <w:t>- Dn15 PN16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4A2D62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4A2D6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4A2D62" w:rsidRDefault="00005701" w:rsidP="0000570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4A2D62">
              <w:rPr>
                <w:rFonts w:ascii="Times New Roman" w:hAnsi="Times New Roman"/>
                <w:szCs w:val="20"/>
                <w:lang w:eastAsia="pl-PL"/>
              </w:rPr>
              <w:t>1</w:t>
            </w:r>
            <w:r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4A2D62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4A2D6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4A2D62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58AB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Zawór kątowy PN16</w:t>
            </w:r>
          </w:p>
          <w:p w:rsidR="00005701" w:rsidRPr="00E858AB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- Dn15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58AB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58AB" w:rsidRDefault="00E858AB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120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58AB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58A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58AB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E858AB">
              <w:rPr>
                <w:rFonts w:ascii="Calibri" w:hAnsi="Calibri" w:cs="Calibri"/>
                <w:szCs w:val="20"/>
                <w:lang w:eastAsia="pl-PL"/>
              </w:rPr>
              <w:t>podejście pod umywalki, zlewy</w:t>
            </w: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05701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05701">
              <w:rPr>
                <w:rFonts w:ascii="Times New Roman" w:hAnsi="Times New Roman"/>
                <w:szCs w:val="20"/>
                <w:lang w:eastAsia="pl-PL"/>
              </w:rPr>
              <w:t xml:space="preserve">Zestaw hydroforowy na potrzeby p.poż wraz z układem pomiarowym, wydajność Q=2l/s, wysokość podnoszenia H=8m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05701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proofErr w:type="spellStart"/>
            <w:r w:rsidRPr="00005701">
              <w:rPr>
                <w:rFonts w:ascii="Times New Roman" w:hAnsi="Times New Roman"/>
                <w:szCs w:val="20"/>
                <w:lang w:eastAsia="pl-PL"/>
              </w:rPr>
              <w:t>kpl</w:t>
            </w:r>
            <w:proofErr w:type="spellEnd"/>
            <w:r w:rsidRPr="00005701">
              <w:rPr>
                <w:rFonts w:ascii="Times New Roman" w:hAnsi="Times New Roman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05701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570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05701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05701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05701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 xml:space="preserve">Zawór spłukujący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8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0312CF">
              <w:rPr>
                <w:rFonts w:ascii="Calibri" w:hAnsi="Calibri" w:cs="Calibri"/>
                <w:szCs w:val="20"/>
                <w:lang w:eastAsia="pl-PL"/>
              </w:rPr>
              <w:t>pod pisuar</w:t>
            </w: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Grupa termostatyczna:</w:t>
            </w:r>
          </w:p>
          <w:p w:rsidR="00005701" w:rsidRPr="000312CF" w:rsidRDefault="00005701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- Zawór termostatyczny MTCV-B Dn15</w:t>
            </w:r>
          </w:p>
          <w:p w:rsidR="00005701" w:rsidRPr="000312CF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- filtr siatkowy Dn15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13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335EFE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335EFE">
              <w:rPr>
                <w:rFonts w:ascii="Times New Roman" w:hAnsi="Times New Roman"/>
                <w:szCs w:val="20"/>
                <w:lang w:eastAsia="pl-PL"/>
              </w:rPr>
              <w:t>Hydranty Dn25, wnękowe, z miejscem na gaśnicę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335EFE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proofErr w:type="spellStart"/>
            <w:r w:rsidRPr="00335EFE">
              <w:rPr>
                <w:rFonts w:ascii="Times New Roman" w:hAnsi="Times New Roman"/>
                <w:szCs w:val="20"/>
                <w:lang w:eastAsia="pl-PL"/>
              </w:rPr>
              <w:t>kpl</w:t>
            </w:r>
            <w:proofErr w:type="spellEnd"/>
            <w:r w:rsidRPr="00335EFE">
              <w:rPr>
                <w:rFonts w:ascii="Times New Roman" w:hAnsi="Times New Roman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335EFE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35EFE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335EFE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35EFE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335EFE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Podgrzewacz pojemnościowy elektryczny, pojemność V=10l, moc 2kW + grupa bezpieczeństwa dedykowana przez producenta dla podgrzewacza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565EEA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565EEA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Zlew jednokomorowy kuchenny + bateria zlewowa stojąca + syfon kuchenny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EC1B2B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Zlew jednokomorowy kuchenny + bateria zlewowa stojąca + syfon kuchenny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z podatkowym podłączeniem do zmywarki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EC1B2B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4A2D62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 xml:space="preserve">Zlew </w:t>
            </w:r>
            <w:r>
              <w:rPr>
                <w:rFonts w:ascii="Times New Roman" w:hAnsi="Times New Roman"/>
                <w:szCs w:val="20"/>
                <w:lang w:eastAsia="pl-PL"/>
              </w:rPr>
              <w:t>gospodarczy</w:t>
            </w:r>
            <w:r w:rsidRPr="000312CF">
              <w:rPr>
                <w:rFonts w:ascii="Times New Roman" w:hAnsi="Times New Roman"/>
                <w:szCs w:val="20"/>
                <w:lang w:eastAsia="pl-PL"/>
              </w:rPr>
              <w:t xml:space="preserve"> + 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bateria zlewowa stojąca + syfon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4A2D62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4A2D62">
              <w:rPr>
                <w:rFonts w:ascii="Times New Roman" w:hAnsi="Times New Roman"/>
                <w:szCs w:val="20"/>
                <w:lang w:eastAsia="pl-PL"/>
              </w:rPr>
              <w:t>Bateria natryskowa natynkowa ze słuchawką prysznicową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4A2D62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4A2D6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4A2D62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28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4A2D62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4A2D6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D21A03" w:rsidRDefault="00005701" w:rsidP="00142E4E">
            <w:pPr>
              <w:pStyle w:val="ESTtabelka"/>
              <w:jc w:val="center"/>
              <w:rPr>
                <w:rFonts w:ascii="Calibri" w:hAnsi="Calibri" w:cs="Calibri"/>
                <w:color w:val="FF0000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4A2D62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 xml:space="preserve">Kabina prysznicowa + </w:t>
            </w:r>
            <w:r w:rsidRPr="004A2D62">
              <w:rPr>
                <w:rFonts w:ascii="Times New Roman" w:hAnsi="Times New Roman"/>
                <w:szCs w:val="20"/>
                <w:lang w:eastAsia="pl-PL"/>
              </w:rPr>
              <w:t>Bateria natryskowa natynkowa ze słuchawką prysznicową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4A2D62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4A2D6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4A2D62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4A2D62" w:rsidRDefault="0000570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4A2D6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D21A03" w:rsidRDefault="00005701" w:rsidP="00142E4E">
            <w:pPr>
              <w:pStyle w:val="ESTtabelka"/>
              <w:jc w:val="center"/>
              <w:rPr>
                <w:rFonts w:ascii="Calibri" w:hAnsi="Calibri" w:cs="Calibri"/>
                <w:color w:val="FF0000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1A96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Umywalka + bateria umywalkowa stojąca + syfon umywalkowy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39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1A96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Umywalka dla osób niepełnosprawnych + bateria umywalkowa stojąca dla osób niepełnosprawnych + syfon umywalkowy + uchwyty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1A96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Miska ustępowa + stelaż + zawór spłukujący+ deska wolnoopadająca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E81A9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22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D21A03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1A96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Miska ustępowa dla osób niepełnosprawnych + stelaż + zawór spłukujący+ deska wolnoopadająca + uchwyty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81A96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E81A96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Pisuar + syfon podtynkowy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8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2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  <w:tr w:rsidR="00005701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numPr>
                <w:ilvl w:val="0"/>
                <w:numId w:val="29"/>
              </w:numPr>
              <w:suppressAutoHyphens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968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701" w:rsidRPr="000312CF" w:rsidRDefault="00005701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0312CF">
              <w:rPr>
                <w:rFonts w:ascii="Times New Roman" w:hAnsi="Times New Roman"/>
                <w:szCs w:val="20"/>
                <w:lang w:eastAsia="pl-PL"/>
              </w:rPr>
              <w:t>Dokładny typ białego montażu do ustalenia na budowie wg zaleceń Architekta i Inwestora</w:t>
            </w:r>
          </w:p>
        </w:tc>
      </w:tr>
    </w:tbl>
    <w:p w:rsidR="00041D23" w:rsidRDefault="00041D23" w:rsidP="00041D23">
      <w:pPr>
        <w:pStyle w:val="Nagwek2"/>
        <w:numPr>
          <w:ilvl w:val="0"/>
          <w:numId w:val="0"/>
        </w:numPr>
        <w:spacing w:line="276" w:lineRule="auto"/>
        <w:rPr>
          <w:rFonts w:ascii="Times New Roman" w:hAnsi="Times New Roman" w:cs="Times New Roman"/>
          <w:color w:val="FF0000"/>
        </w:rPr>
      </w:pPr>
      <w:bookmarkStart w:id="5" w:name="_Toc121223842"/>
    </w:p>
    <w:p w:rsidR="00041D23" w:rsidRDefault="00041D23" w:rsidP="00041D23"/>
    <w:p w:rsidR="00041D23" w:rsidRDefault="00041D23" w:rsidP="00041D23"/>
    <w:p w:rsidR="00041D23" w:rsidRDefault="00041D23" w:rsidP="00041D23"/>
    <w:p w:rsidR="00041D23" w:rsidRDefault="00041D23" w:rsidP="00041D23"/>
    <w:p w:rsidR="00041D23" w:rsidRDefault="00041D23" w:rsidP="00041D23"/>
    <w:p w:rsidR="00041D23" w:rsidRDefault="00041D23" w:rsidP="00041D23"/>
    <w:p w:rsidR="00041D23" w:rsidRDefault="00041D23" w:rsidP="00041D23"/>
    <w:p w:rsidR="00041D23" w:rsidRDefault="00041D23" w:rsidP="00041D23"/>
    <w:p w:rsidR="00041D23" w:rsidRDefault="00041D23" w:rsidP="00041D23"/>
    <w:p w:rsidR="00041D23" w:rsidRDefault="00041D23" w:rsidP="00041D23"/>
    <w:p w:rsidR="00041D23" w:rsidRDefault="00041D23" w:rsidP="00041D23"/>
    <w:p w:rsidR="00EC1B2B" w:rsidRDefault="00EC1B2B" w:rsidP="00041D23"/>
    <w:p w:rsidR="00EC1B2B" w:rsidRDefault="00EC1B2B" w:rsidP="00041D23">
      <w:bookmarkStart w:id="6" w:name="_GoBack"/>
      <w:bookmarkEnd w:id="5"/>
      <w:bookmarkEnd w:id="6"/>
    </w:p>
    <w:sectPr w:rsidR="00EC1B2B" w:rsidSect="007C276F">
      <w:footerReference w:type="default" r:id="rId9"/>
      <w:pgSz w:w="11906" w:h="16838"/>
      <w:pgMar w:top="1418" w:right="991" w:bottom="1418" w:left="1418" w:header="708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17" w:rsidRDefault="003F0C17">
      <w:r>
        <w:separator/>
      </w:r>
    </w:p>
  </w:endnote>
  <w:endnote w:type="continuationSeparator" w:id="0">
    <w:p w:rsidR="003F0C17" w:rsidRDefault="003F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xt">
    <w:altName w:val="Courier New"/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0B" w:rsidRPr="00C07D9D" w:rsidRDefault="0097780B">
    <w:pPr>
      <w:pStyle w:val="Stopka"/>
      <w:pBdr>
        <w:top w:val="single" w:sz="4" w:space="1" w:color="000000"/>
      </w:pBdr>
      <w:shd w:val="clear" w:color="auto" w:fill="FFFFFF"/>
      <w:jc w:val="right"/>
    </w:pPr>
    <w:r w:rsidRPr="00C07D9D">
      <w:rPr>
        <w:rFonts w:ascii="Cambria" w:hAnsi="Cambria" w:cs="Cambria"/>
        <w:sz w:val="22"/>
        <w:szCs w:val="28"/>
        <w:lang w:val="en-US"/>
      </w:rPr>
      <w:t xml:space="preserve">str. </w:t>
    </w:r>
    <w:r w:rsidRPr="00C07D9D">
      <w:rPr>
        <w:sz w:val="16"/>
        <w:lang w:val="en-US"/>
      </w:rPr>
      <w:fldChar w:fldCharType="begin"/>
    </w:r>
    <w:r w:rsidRPr="00C07D9D">
      <w:rPr>
        <w:sz w:val="16"/>
        <w:lang w:val="en-US"/>
      </w:rPr>
      <w:instrText xml:space="preserve"> PAGE </w:instrText>
    </w:r>
    <w:r w:rsidRPr="00C07D9D">
      <w:rPr>
        <w:sz w:val="16"/>
        <w:lang w:val="en-US"/>
      </w:rPr>
      <w:fldChar w:fldCharType="separate"/>
    </w:r>
    <w:r w:rsidR="00F16C5A">
      <w:rPr>
        <w:noProof/>
        <w:sz w:val="16"/>
        <w:lang w:val="en-US"/>
      </w:rPr>
      <w:t>4</w:t>
    </w:r>
    <w:r w:rsidRPr="00C07D9D"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17" w:rsidRDefault="003F0C17">
      <w:r>
        <w:separator/>
      </w:r>
    </w:p>
  </w:footnote>
  <w:footnote w:type="continuationSeparator" w:id="0">
    <w:p w:rsidR="003F0C17" w:rsidRDefault="003F0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8CF16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1417"/>
        </w:tabs>
        <w:ind w:left="709" w:firstLine="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708"/>
        </w:tabs>
        <w:ind w:left="0" w:firstLine="0"/>
      </w:pPr>
      <w:rPr>
        <w:rFonts w:ascii="TimesNewRomanPSMT" w:hAnsi="TimesNewRomanPSMT" w:cs="TimesNewRomanPSMT"/>
        <w:b/>
        <w:bCs/>
        <w:spacing w:val="70"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08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Nagwek10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pStyle w:val="Bullets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Symbol" w:hint="default"/>
        <w:sz w:val="24"/>
        <w:szCs w:val="24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0000005"/>
    <w:multiLevelType w:val="singleLevel"/>
    <w:tmpl w:val="D3BC748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trike w:val="0"/>
        <w:color w:val="auto"/>
        <w:sz w:val="24"/>
        <w:szCs w:val="24"/>
        <w:shd w:val="clear" w:color="auto" w:fill="FFFF00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4"/>
        <w:szCs w:val="24"/>
      </w:rPr>
    </w:lvl>
  </w:abstractNum>
  <w:abstractNum w:abstractNumId="7">
    <w:nsid w:val="00000007"/>
    <w:multiLevelType w:val="multi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0000008"/>
    <w:multiLevelType w:val="multi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</w:abstractNum>
  <w:abstractNum w:abstractNumId="9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>
    <w:nsid w:val="0000000A"/>
    <w:multiLevelType w:val="multilevel"/>
    <w:tmpl w:val="0000000A"/>
    <w:name w:val="WW8Num13"/>
    <w:lvl w:ilvl="0">
      <w:start w:val="1"/>
      <w:numFmt w:val="bullet"/>
      <w:pStyle w:val="M3nagwek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1">
    <w:nsid w:val="0000000B"/>
    <w:multiLevelType w:val="multi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 w:hint="default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 w:hint="default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 w:hint="default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 w:hint="default"/>
        <w:sz w:val="24"/>
        <w:szCs w:val="24"/>
      </w:rPr>
    </w:lvl>
  </w:abstractNum>
  <w:abstractNum w:abstractNumId="12">
    <w:nsid w:val="0000000C"/>
    <w:multiLevelType w:val="multilevel"/>
    <w:tmpl w:val="0000000C"/>
    <w:name w:val="WW8Num15"/>
    <w:lvl w:ilvl="0">
      <w:start w:val="1"/>
      <w:numFmt w:val="bullet"/>
      <w:pStyle w:val="M5naglowek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3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4">
    <w:nsid w:val="0000000E"/>
    <w:multiLevelType w:val="single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shd w:val="clear" w:color="auto" w:fill="FFFF00"/>
      </w:rPr>
    </w:lvl>
  </w:abstractNum>
  <w:abstractNum w:abstractNumId="15">
    <w:nsid w:val="0000000F"/>
    <w:multiLevelType w:val="single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296" w:hanging="360"/>
      </w:pPr>
      <w:rPr>
        <w:rFonts w:ascii="Symbol" w:hAnsi="Symbol" w:cs="Times New Roman"/>
        <w:sz w:val="24"/>
        <w:szCs w:val="24"/>
      </w:rPr>
    </w:lvl>
  </w:abstractNum>
  <w:abstractNum w:abstractNumId="16">
    <w:nsid w:val="00000010"/>
    <w:multiLevelType w:val="single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296" w:hanging="360"/>
      </w:pPr>
      <w:rPr>
        <w:rFonts w:ascii="Symbol" w:hAnsi="Symbol" w:cs="Symbol" w:hint="default"/>
        <w:sz w:val="24"/>
        <w:szCs w:val="24"/>
      </w:rPr>
    </w:lvl>
  </w:abstractNum>
  <w:abstractNum w:abstractNumId="17">
    <w:nsid w:val="00000011"/>
    <w:multiLevelType w:val="singleLevel"/>
    <w:tmpl w:val="00000011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296" w:hanging="360"/>
      </w:pPr>
      <w:rPr>
        <w:rFonts w:ascii="Symbol" w:hAnsi="Symbol" w:cs="Symbol" w:hint="default"/>
        <w:sz w:val="24"/>
        <w:szCs w:val="24"/>
      </w:rPr>
    </w:lvl>
  </w:abstractNum>
  <w:abstractNum w:abstractNumId="18">
    <w:nsid w:val="00000012"/>
    <w:multiLevelType w:val="singleLevel"/>
    <w:tmpl w:val="00000012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296" w:hanging="360"/>
      </w:pPr>
      <w:rPr>
        <w:rFonts w:ascii="Symbol" w:hAnsi="Symbol" w:cs="Times New Roman"/>
        <w:sz w:val="24"/>
        <w:szCs w:val="24"/>
      </w:rPr>
    </w:lvl>
  </w:abstractNum>
  <w:abstractNum w:abstractNumId="19">
    <w:nsid w:val="00000013"/>
    <w:multiLevelType w:val="multilevel"/>
    <w:tmpl w:val="00000013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0">
    <w:nsid w:val="00000014"/>
    <w:multiLevelType w:val="multilevel"/>
    <w:tmpl w:val="00000014"/>
    <w:name w:val="WW8Num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sz w:val="24"/>
        <w:szCs w:val="24"/>
      </w:rPr>
    </w:lvl>
  </w:abstractNum>
  <w:abstractNum w:abstractNumId="21">
    <w:nsid w:val="00000015"/>
    <w:multiLevelType w:val="multilevel"/>
    <w:tmpl w:val="00000015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2">
    <w:nsid w:val="00000016"/>
    <w:multiLevelType w:val="multi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3">
    <w:nsid w:val="00000017"/>
    <w:multiLevelType w:val="multilevel"/>
    <w:tmpl w:val="00000017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4">
    <w:nsid w:val="00000018"/>
    <w:multiLevelType w:val="multilevel"/>
    <w:tmpl w:val="00000018"/>
    <w:name w:val="WW8Num27"/>
    <w:lvl w:ilvl="0">
      <w:start w:val="1"/>
      <w:numFmt w:val="upperRoman"/>
      <w:pStyle w:val="M1naglowek"/>
      <w:lvlText w:val="%1."/>
      <w:lvlJc w:val="righ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Symbol" w:hAnsi="Symbol" w:cs="Symbo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356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cs="Arial"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00000019"/>
    <w:multiLevelType w:val="singleLevel"/>
    <w:tmpl w:val="00000019"/>
    <w:name w:val="WW8Num28"/>
    <w:lvl w:ilvl="0">
      <w:start w:val="1"/>
      <w:numFmt w:val="decimal"/>
      <w:pStyle w:val="M3naglowek"/>
      <w:lvlText w:val="1.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6">
    <w:nsid w:val="0000001A"/>
    <w:multiLevelType w:val="multi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00001B"/>
    <w:multiLevelType w:val="multilevel"/>
    <w:tmpl w:val="0000001B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8">
    <w:nsid w:val="0000001C"/>
    <w:multiLevelType w:val="multilevel"/>
    <w:tmpl w:val="0000001C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9">
    <w:nsid w:val="0000001D"/>
    <w:multiLevelType w:val="multilevel"/>
    <w:tmpl w:val="0000001D"/>
    <w:name w:val="WW8Num32"/>
    <w:lvl w:ilvl="0">
      <w:start w:val="1"/>
      <w:numFmt w:val="bullet"/>
      <w:lvlText w:val=""/>
      <w:lvlJc w:val="left"/>
      <w:pPr>
        <w:tabs>
          <w:tab w:val="num" w:pos="859"/>
        </w:tabs>
        <w:ind w:left="85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19"/>
        </w:tabs>
        <w:ind w:left="1219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579"/>
        </w:tabs>
        <w:ind w:left="1579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939"/>
        </w:tabs>
        <w:ind w:left="193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99"/>
        </w:tabs>
        <w:ind w:left="2299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659"/>
        </w:tabs>
        <w:ind w:left="2659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019"/>
        </w:tabs>
        <w:ind w:left="301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79"/>
        </w:tabs>
        <w:ind w:left="3379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739"/>
        </w:tabs>
        <w:ind w:left="3739" w:hanging="360"/>
      </w:pPr>
      <w:rPr>
        <w:rFonts w:ascii="OpenSymbol" w:hAnsi="OpenSymbol" w:cs="Courier New" w:hint="default"/>
      </w:rPr>
    </w:lvl>
  </w:abstractNum>
  <w:abstractNum w:abstractNumId="30">
    <w:nsid w:val="0000001E"/>
    <w:multiLevelType w:val="multi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31">
    <w:nsid w:val="0000001F"/>
    <w:multiLevelType w:val="multilevel"/>
    <w:tmpl w:val="0000001F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 w:hint="default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 w:hint="default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 w:hint="default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 w:hint="default"/>
        <w:sz w:val="20"/>
      </w:rPr>
    </w:lvl>
  </w:abstractNum>
  <w:abstractNum w:abstractNumId="32">
    <w:nsid w:val="00000020"/>
    <w:multiLevelType w:val="singleLevel"/>
    <w:tmpl w:val="00000020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3">
    <w:nsid w:val="00000021"/>
    <w:multiLevelType w:val="singleLevel"/>
    <w:tmpl w:val="00000021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Times New Roman" w:hint="default"/>
        <w:sz w:val="24"/>
        <w:szCs w:val="24"/>
      </w:rPr>
    </w:lvl>
  </w:abstractNum>
  <w:abstractNum w:abstractNumId="34">
    <w:nsid w:val="00000022"/>
    <w:multiLevelType w:val="singleLevel"/>
    <w:tmpl w:val="00000022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35">
    <w:nsid w:val="01850BD0"/>
    <w:multiLevelType w:val="multilevel"/>
    <w:tmpl w:val="A5CC35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6">
    <w:nsid w:val="12CA0030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6BD7DAF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7CB7530"/>
    <w:multiLevelType w:val="hybridMultilevel"/>
    <w:tmpl w:val="247C2FFC"/>
    <w:lvl w:ilvl="0" w:tplc="90B86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32D3899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288B21F8"/>
    <w:multiLevelType w:val="multilevel"/>
    <w:tmpl w:val="54F6C79C"/>
    <w:lvl w:ilvl="0">
      <w:start w:val="1"/>
      <w:numFmt w:val="none"/>
      <w:pStyle w:val="Prim2"/>
      <w:lvlText w:val="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rim3"/>
      <w:lvlText w:val="%2.1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>
    <w:nsid w:val="3A7C6167"/>
    <w:multiLevelType w:val="hybridMultilevel"/>
    <w:tmpl w:val="0D32A86C"/>
    <w:lvl w:ilvl="0" w:tplc="DCA08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CB36220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40F4552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53F47E69"/>
    <w:multiLevelType w:val="multilevel"/>
    <w:tmpl w:val="BE38E7FE"/>
    <w:styleLink w:val="WWNum23"/>
    <w:lvl w:ilvl="0">
      <w:numFmt w:val="bullet"/>
      <w:lvlText w:val="-"/>
      <w:lvlJc w:val="left"/>
      <w:rPr>
        <w:rFonts w:ascii="Txt" w:hAnsi="Txt" w:cs="Times New Roman"/>
      </w:rPr>
    </w:lvl>
    <w:lvl w:ilvl="1">
      <w:numFmt w:val="bullet"/>
      <w:lvlText w:val="-"/>
      <w:lvlJc w:val="left"/>
      <w:rPr>
        <w:rFonts w:ascii="Txt" w:hAnsi="Txt" w:cs="Times New Roman"/>
      </w:rPr>
    </w:lvl>
    <w:lvl w:ilvl="2">
      <w:numFmt w:val="bullet"/>
      <w:lvlText w:val="-"/>
      <w:lvlJc w:val="left"/>
      <w:rPr>
        <w:rFonts w:ascii="Txt" w:hAnsi="Txt" w:cs="Times New Roman"/>
      </w:rPr>
    </w:lvl>
    <w:lvl w:ilvl="3">
      <w:numFmt w:val="bullet"/>
      <w:lvlText w:val="-"/>
      <w:lvlJc w:val="left"/>
      <w:rPr>
        <w:rFonts w:ascii="Txt" w:hAnsi="Txt" w:cs="Times New Roman"/>
      </w:rPr>
    </w:lvl>
    <w:lvl w:ilvl="4">
      <w:numFmt w:val="bullet"/>
      <w:lvlText w:val="-"/>
      <w:lvlJc w:val="left"/>
      <w:rPr>
        <w:rFonts w:ascii="Txt" w:hAnsi="Txt" w:cs="Times New Roman"/>
      </w:rPr>
    </w:lvl>
    <w:lvl w:ilvl="5">
      <w:numFmt w:val="bullet"/>
      <w:lvlText w:val="-"/>
      <w:lvlJc w:val="left"/>
      <w:rPr>
        <w:rFonts w:ascii="Txt" w:hAnsi="Txt" w:cs="Times New Roman"/>
      </w:rPr>
    </w:lvl>
    <w:lvl w:ilvl="6">
      <w:numFmt w:val="bullet"/>
      <w:lvlText w:val="-"/>
      <w:lvlJc w:val="left"/>
      <w:rPr>
        <w:rFonts w:ascii="Txt" w:hAnsi="Txt" w:cs="Times New Roman"/>
      </w:rPr>
    </w:lvl>
    <w:lvl w:ilvl="7">
      <w:numFmt w:val="bullet"/>
      <w:lvlText w:val="-"/>
      <w:lvlJc w:val="left"/>
      <w:rPr>
        <w:rFonts w:ascii="Txt" w:hAnsi="Txt" w:cs="Times New Roman"/>
      </w:rPr>
    </w:lvl>
    <w:lvl w:ilvl="8">
      <w:numFmt w:val="bullet"/>
      <w:lvlText w:val="-"/>
      <w:lvlJc w:val="left"/>
      <w:rPr>
        <w:rFonts w:ascii="Txt" w:hAnsi="Txt" w:cs="Times New Roman"/>
      </w:rPr>
    </w:lvl>
  </w:abstractNum>
  <w:abstractNum w:abstractNumId="45">
    <w:nsid w:val="57553372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18C10BF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62FD50A6"/>
    <w:multiLevelType w:val="multilevel"/>
    <w:tmpl w:val="88F242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48">
    <w:nsid w:val="6813690C"/>
    <w:multiLevelType w:val="multilevel"/>
    <w:tmpl w:val="741CB606"/>
    <w:lvl w:ilvl="0">
      <w:numFmt w:val="bullet"/>
      <w:lvlText w:val="-"/>
      <w:lvlJc w:val="left"/>
      <w:pPr>
        <w:ind w:left="720" w:hanging="360"/>
      </w:pPr>
      <w:rPr>
        <w:rFonts w:ascii="Txt" w:hAnsi="Txt"/>
        <w:b/>
        <w:bCs/>
        <w:i w:val="0"/>
        <w:iCs w:val="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>
    <w:nsid w:val="68892824"/>
    <w:multiLevelType w:val="hybridMultilevel"/>
    <w:tmpl w:val="52CCF7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6A85489E"/>
    <w:multiLevelType w:val="multilevel"/>
    <w:tmpl w:val="436006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51">
    <w:nsid w:val="734E4948"/>
    <w:multiLevelType w:val="hybridMultilevel"/>
    <w:tmpl w:val="BFC6B6D2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xt" w:hAnsi="T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15"/>
  </w:num>
  <w:num w:numId="12">
    <w:abstractNumId w:val="16"/>
  </w:num>
  <w:num w:numId="13">
    <w:abstractNumId w:val="17"/>
  </w:num>
  <w:num w:numId="14">
    <w:abstractNumId w:val="18"/>
  </w:num>
  <w:num w:numId="15">
    <w:abstractNumId w:val="24"/>
  </w:num>
  <w:num w:numId="16">
    <w:abstractNumId w:val="25"/>
  </w:num>
  <w:num w:numId="17">
    <w:abstractNumId w:val="28"/>
  </w:num>
  <w:num w:numId="18">
    <w:abstractNumId w:val="29"/>
  </w:num>
  <w:num w:numId="19">
    <w:abstractNumId w:val="30"/>
  </w:num>
  <w:num w:numId="20">
    <w:abstractNumId w:val="32"/>
  </w:num>
  <w:num w:numId="21">
    <w:abstractNumId w:val="34"/>
  </w:num>
  <w:num w:numId="22">
    <w:abstractNumId w:val="38"/>
  </w:num>
  <w:num w:numId="2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4">
    <w:abstractNumId w:val="44"/>
  </w:num>
  <w:num w:numId="25">
    <w:abstractNumId w:val="49"/>
  </w:num>
  <w:num w:numId="26">
    <w:abstractNumId w:val="35"/>
  </w:num>
  <w:num w:numId="27">
    <w:abstractNumId w:val="48"/>
  </w:num>
  <w:num w:numId="28">
    <w:abstractNumId w:val="19"/>
  </w:num>
  <w:num w:numId="29">
    <w:abstractNumId w:val="42"/>
  </w:num>
  <w:num w:numId="30">
    <w:abstractNumId w:val="50"/>
  </w:num>
  <w:num w:numId="31">
    <w:abstractNumId w:val="47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</w:num>
  <w:num w:numId="34">
    <w:abstractNumId w:val="43"/>
  </w:num>
  <w:num w:numId="35">
    <w:abstractNumId w:val="36"/>
  </w:num>
  <w:num w:numId="36">
    <w:abstractNumId w:val="45"/>
  </w:num>
  <w:num w:numId="37">
    <w:abstractNumId w:val="46"/>
  </w:num>
  <w:num w:numId="38">
    <w:abstractNumId w:val="39"/>
  </w:num>
  <w:num w:numId="39">
    <w:abstractNumId w:val="40"/>
  </w:num>
  <w:num w:numId="40">
    <w:abstractNumId w:val="51"/>
  </w:num>
  <w:num w:numId="41">
    <w:abstractNumId w:val="4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AF9"/>
    <w:rsid w:val="00004630"/>
    <w:rsid w:val="00005701"/>
    <w:rsid w:val="00013D91"/>
    <w:rsid w:val="000149C1"/>
    <w:rsid w:val="000254AF"/>
    <w:rsid w:val="000312CF"/>
    <w:rsid w:val="00032570"/>
    <w:rsid w:val="0003536A"/>
    <w:rsid w:val="00036CA6"/>
    <w:rsid w:val="00041265"/>
    <w:rsid w:val="000419E2"/>
    <w:rsid w:val="00041D23"/>
    <w:rsid w:val="00052D64"/>
    <w:rsid w:val="00057C3D"/>
    <w:rsid w:val="0007650B"/>
    <w:rsid w:val="0007677F"/>
    <w:rsid w:val="00082C82"/>
    <w:rsid w:val="000858E7"/>
    <w:rsid w:val="000925A7"/>
    <w:rsid w:val="00096E9A"/>
    <w:rsid w:val="000A3816"/>
    <w:rsid w:val="000A603E"/>
    <w:rsid w:val="000A64AE"/>
    <w:rsid w:val="000C18FC"/>
    <w:rsid w:val="000C25CC"/>
    <w:rsid w:val="000C4F32"/>
    <w:rsid w:val="000D6710"/>
    <w:rsid w:val="000E5D9D"/>
    <w:rsid w:val="000E6A5C"/>
    <w:rsid w:val="000F21BC"/>
    <w:rsid w:val="000F5768"/>
    <w:rsid w:val="00103468"/>
    <w:rsid w:val="00110CC4"/>
    <w:rsid w:val="00110DAE"/>
    <w:rsid w:val="00111AF9"/>
    <w:rsid w:val="00131357"/>
    <w:rsid w:val="001346E3"/>
    <w:rsid w:val="00140354"/>
    <w:rsid w:val="00142E4E"/>
    <w:rsid w:val="00147A01"/>
    <w:rsid w:val="00161AD2"/>
    <w:rsid w:val="00166DAA"/>
    <w:rsid w:val="00170861"/>
    <w:rsid w:val="00170B4C"/>
    <w:rsid w:val="00172103"/>
    <w:rsid w:val="00173E97"/>
    <w:rsid w:val="00177341"/>
    <w:rsid w:val="00177A6F"/>
    <w:rsid w:val="00183BA7"/>
    <w:rsid w:val="00187F93"/>
    <w:rsid w:val="00192780"/>
    <w:rsid w:val="00197ED2"/>
    <w:rsid w:val="001A5B0A"/>
    <w:rsid w:val="001A6D8D"/>
    <w:rsid w:val="001B309C"/>
    <w:rsid w:val="001C51DC"/>
    <w:rsid w:val="001C7318"/>
    <w:rsid w:val="001D4AB3"/>
    <w:rsid w:val="001D6064"/>
    <w:rsid w:val="001E26D2"/>
    <w:rsid w:val="001E51D8"/>
    <w:rsid w:val="001F1CEA"/>
    <w:rsid w:val="001F4D63"/>
    <w:rsid w:val="00204171"/>
    <w:rsid w:val="002132D8"/>
    <w:rsid w:val="00214C7C"/>
    <w:rsid w:val="00223A93"/>
    <w:rsid w:val="002251A1"/>
    <w:rsid w:val="0022527E"/>
    <w:rsid w:val="002311E4"/>
    <w:rsid w:val="00236756"/>
    <w:rsid w:val="00236A9F"/>
    <w:rsid w:val="002427B6"/>
    <w:rsid w:val="00246226"/>
    <w:rsid w:val="002465FF"/>
    <w:rsid w:val="0026214F"/>
    <w:rsid w:val="00263D60"/>
    <w:rsid w:val="00270DB9"/>
    <w:rsid w:val="00274E71"/>
    <w:rsid w:val="00290FAA"/>
    <w:rsid w:val="00294181"/>
    <w:rsid w:val="00296BD7"/>
    <w:rsid w:val="002A6E70"/>
    <w:rsid w:val="002B3D76"/>
    <w:rsid w:val="002B6F4B"/>
    <w:rsid w:val="002B77AF"/>
    <w:rsid w:val="002B7A2E"/>
    <w:rsid w:val="002C20F8"/>
    <w:rsid w:val="002C586C"/>
    <w:rsid w:val="002D014F"/>
    <w:rsid w:val="002D28A0"/>
    <w:rsid w:val="002D3B83"/>
    <w:rsid w:val="002D55EA"/>
    <w:rsid w:val="002D7D34"/>
    <w:rsid w:val="002E26FE"/>
    <w:rsid w:val="002E4E59"/>
    <w:rsid w:val="002F15F6"/>
    <w:rsid w:val="003025A3"/>
    <w:rsid w:val="00303177"/>
    <w:rsid w:val="003033BC"/>
    <w:rsid w:val="00313336"/>
    <w:rsid w:val="00313C8C"/>
    <w:rsid w:val="0031509A"/>
    <w:rsid w:val="00322A22"/>
    <w:rsid w:val="00323BBA"/>
    <w:rsid w:val="00335EFE"/>
    <w:rsid w:val="00341314"/>
    <w:rsid w:val="00342869"/>
    <w:rsid w:val="0035321D"/>
    <w:rsid w:val="003564EA"/>
    <w:rsid w:val="00360B5F"/>
    <w:rsid w:val="0036459D"/>
    <w:rsid w:val="0036500A"/>
    <w:rsid w:val="00365265"/>
    <w:rsid w:val="00365CDB"/>
    <w:rsid w:val="0037264D"/>
    <w:rsid w:val="003763DB"/>
    <w:rsid w:val="003777D6"/>
    <w:rsid w:val="00382B83"/>
    <w:rsid w:val="00384F1A"/>
    <w:rsid w:val="003A3066"/>
    <w:rsid w:val="003A36A5"/>
    <w:rsid w:val="003A478A"/>
    <w:rsid w:val="003A6A9F"/>
    <w:rsid w:val="003B25D9"/>
    <w:rsid w:val="003B5841"/>
    <w:rsid w:val="003B5958"/>
    <w:rsid w:val="003C0FD3"/>
    <w:rsid w:val="003D25BF"/>
    <w:rsid w:val="003D755F"/>
    <w:rsid w:val="003E0997"/>
    <w:rsid w:val="003F0C17"/>
    <w:rsid w:val="003F0E79"/>
    <w:rsid w:val="003F11B6"/>
    <w:rsid w:val="003F2F2F"/>
    <w:rsid w:val="003F5471"/>
    <w:rsid w:val="004010E7"/>
    <w:rsid w:val="00413FA6"/>
    <w:rsid w:val="00421A23"/>
    <w:rsid w:val="00423364"/>
    <w:rsid w:val="00425472"/>
    <w:rsid w:val="00431E90"/>
    <w:rsid w:val="00442D54"/>
    <w:rsid w:val="00443600"/>
    <w:rsid w:val="00446C9D"/>
    <w:rsid w:val="0045569F"/>
    <w:rsid w:val="00464C22"/>
    <w:rsid w:val="004678A6"/>
    <w:rsid w:val="00471118"/>
    <w:rsid w:val="004717D2"/>
    <w:rsid w:val="00472632"/>
    <w:rsid w:val="00480E97"/>
    <w:rsid w:val="00486484"/>
    <w:rsid w:val="00494065"/>
    <w:rsid w:val="004A2D62"/>
    <w:rsid w:val="004A3110"/>
    <w:rsid w:val="004A3CE3"/>
    <w:rsid w:val="004B4095"/>
    <w:rsid w:val="004C07FF"/>
    <w:rsid w:val="004C1548"/>
    <w:rsid w:val="004D221B"/>
    <w:rsid w:val="004D5A60"/>
    <w:rsid w:val="004F2936"/>
    <w:rsid w:val="004F368E"/>
    <w:rsid w:val="004F6A08"/>
    <w:rsid w:val="00507009"/>
    <w:rsid w:val="00510844"/>
    <w:rsid w:val="005178E1"/>
    <w:rsid w:val="00524592"/>
    <w:rsid w:val="005262A9"/>
    <w:rsid w:val="00541923"/>
    <w:rsid w:val="00545AD7"/>
    <w:rsid w:val="00551FBF"/>
    <w:rsid w:val="005602D9"/>
    <w:rsid w:val="00565EEA"/>
    <w:rsid w:val="0057780D"/>
    <w:rsid w:val="00581765"/>
    <w:rsid w:val="005879F6"/>
    <w:rsid w:val="00590DF4"/>
    <w:rsid w:val="00595D6A"/>
    <w:rsid w:val="00596A51"/>
    <w:rsid w:val="005A24F9"/>
    <w:rsid w:val="005A59ED"/>
    <w:rsid w:val="005B0714"/>
    <w:rsid w:val="005B259E"/>
    <w:rsid w:val="005C643B"/>
    <w:rsid w:val="005D22C2"/>
    <w:rsid w:val="005E1198"/>
    <w:rsid w:val="005F6422"/>
    <w:rsid w:val="00600C9F"/>
    <w:rsid w:val="00602739"/>
    <w:rsid w:val="00612594"/>
    <w:rsid w:val="00615E6B"/>
    <w:rsid w:val="0061752C"/>
    <w:rsid w:val="00620279"/>
    <w:rsid w:val="006329C8"/>
    <w:rsid w:val="00634D01"/>
    <w:rsid w:val="00642140"/>
    <w:rsid w:val="006443F3"/>
    <w:rsid w:val="00645B88"/>
    <w:rsid w:val="006470E3"/>
    <w:rsid w:val="0065136B"/>
    <w:rsid w:val="00654CF3"/>
    <w:rsid w:val="006656C3"/>
    <w:rsid w:val="00670DB2"/>
    <w:rsid w:val="00670E8C"/>
    <w:rsid w:val="0067495D"/>
    <w:rsid w:val="006831CB"/>
    <w:rsid w:val="006873DD"/>
    <w:rsid w:val="00687A79"/>
    <w:rsid w:val="00693D41"/>
    <w:rsid w:val="006942F5"/>
    <w:rsid w:val="006A305F"/>
    <w:rsid w:val="006B0E03"/>
    <w:rsid w:val="006C0DE3"/>
    <w:rsid w:val="006C23CB"/>
    <w:rsid w:val="006C54A2"/>
    <w:rsid w:val="006D7DAD"/>
    <w:rsid w:val="006F2F47"/>
    <w:rsid w:val="006F64EA"/>
    <w:rsid w:val="006F64F6"/>
    <w:rsid w:val="00700C96"/>
    <w:rsid w:val="00707B44"/>
    <w:rsid w:val="00712B02"/>
    <w:rsid w:val="00721D95"/>
    <w:rsid w:val="00730379"/>
    <w:rsid w:val="007327CD"/>
    <w:rsid w:val="007330EE"/>
    <w:rsid w:val="007409D6"/>
    <w:rsid w:val="00743A8A"/>
    <w:rsid w:val="0075626A"/>
    <w:rsid w:val="00766DFC"/>
    <w:rsid w:val="00775670"/>
    <w:rsid w:val="00776A97"/>
    <w:rsid w:val="00784C89"/>
    <w:rsid w:val="00787FC3"/>
    <w:rsid w:val="00796C3F"/>
    <w:rsid w:val="00797CAC"/>
    <w:rsid w:val="007A2BEC"/>
    <w:rsid w:val="007B2BBF"/>
    <w:rsid w:val="007C0291"/>
    <w:rsid w:val="007C276F"/>
    <w:rsid w:val="007C7BD9"/>
    <w:rsid w:val="007D1267"/>
    <w:rsid w:val="007D505A"/>
    <w:rsid w:val="007F788E"/>
    <w:rsid w:val="00804978"/>
    <w:rsid w:val="008108A3"/>
    <w:rsid w:val="00815B45"/>
    <w:rsid w:val="008220DD"/>
    <w:rsid w:val="00823C4D"/>
    <w:rsid w:val="00827D67"/>
    <w:rsid w:val="00845278"/>
    <w:rsid w:val="00857BEC"/>
    <w:rsid w:val="00860661"/>
    <w:rsid w:val="008619D7"/>
    <w:rsid w:val="008754FB"/>
    <w:rsid w:val="00887E49"/>
    <w:rsid w:val="00893740"/>
    <w:rsid w:val="008965D5"/>
    <w:rsid w:val="008968D9"/>
    <w:rsid w:val="008A2E04"/>
    <w:rsid w:val="008B1231"/>
    <w:rsid w:val="008B330B"/>
    <w:rsid w:val="008C2FB4"/>
    <w:rsid w:val="008C3B00"/>
    <w:rsid w:val="008C66D8"/>
    <w:rsid w:val="008D2E5A"/>
    <w:rsid w:val="008E26AD"/>
    <w:rsid w:val="008E539E"/>
    <w:rsid w:val="008F1934"/>
    <w:rsid w:val="00906C76"/>
    <w:rsid w:val="0091412D"/>
    <w:rsid w:val="00916695"/>
    <w:rsid w:val="0092013C"/>
    <w:rsid w:val="00920B5F"/>
    <w:rsid w:val="009211C9"/>
    <w:rsid w:val="00924D0A"/>
    <w:rsid w:val="00933736"/>
    <w:rsid w:val="009402FE"/>
    <w:rsid w:val="009458AC"/>
    <w:rsid w:val="0095667F"/>
    <w:rsid w:val="0097780B"/>
    <w:rsid w:val="00982877"/>
    <w:rsid w:val="00987332"/>
    <w:rsid w:val="009908C7"/>
    <w:rsid w:val="00993D3D"/>
    <w:rsid w:val="009A1228"/>
    <w:rsid w:val="009A324A"/>
    <w:rsid w:val="009A3FB3"/>
    <w:rsid w:val="009A6F7E"/>
    <w:rsid w:val="009B0513"/>
    <w:rsid w:val="009B198F"/>
    <w:rsid w:val="009B696D"/>
    <w:rsid w:val="009B77BD"/>
    <w:rsid w:val="009C36C2"/>
    <w:rsid w:val="009D4A70"/>
    <w:rsid w:val="009E3441"/>
    <w:rsid w:val="009E66DB"/>
    <w:rsid w:val="00A010C8"/>
    <w:rsid w:val="00A02EFF"/>
    <w:rsid w:val="00A03598"/>
    <w:rsid w:val="00A136A9"/>
    <w:rsid w:val="00A1550E"/>
    <w:rsid w:val="00A15D65"/>
    <w:rsid w:val="00A16681"/>
    <w:rsid w:val="00A17AC9"/>
    <w:rsid w:val="00A17BD6"/>
    <w:rsid w:val="00A35F0C"/>
    <w:rsid w:val="00A377D2"/>
    <w:rsid w:val="00A45A29"/>
    <w:rsid w:val="00A46EC4"/>
    <w:rsid w:val="00A85D22"/>
    <w:rsid w:val="00A94D25"/>
    <w:rsid w:val="00A95DBA"/>
    <w:rsid w:val="00A9610A"/>
    <w:rsid w:val="00A96F7E"/>
    <w:rsid w:val="00AA1012"/>
    <w:rsid w:val="00AA4B07"/>
    <w:rsid w:val="00AB264A"/>
    <w:rsid w:val="00AB37E8"/>
    <w:rsid w:val="00AB3E76"/>
    <w:rsid w:val="00AB4CD4"/>
    <w:rsid w:val="00AB52BB"/>
    <w:rsid w:val="00AC06B3"/>
    <w:rsid w:val="00AC70C9"/>
    <w:rsid w:val="00AE5403"/>
    <w:rsid w:val="00AF4D7F"/>
    <w:rsid w:val="00AF64FE"/>
    <w:rsid w:val="00B122FD"/>
    <w:rsid w:val="00B177CD"/>
    <w:rsid w:val="00B21F2D"/>
    <w:rsid w:val="00B3444D"/>
    <w:rsid w:val="00B34CD2"/>
    <w:rsid w:val="00B40382"/>
    <w:rsid w:val="00B40D1C"/>
    <w:rsid w:val="00B42A37"/>
    <w:rsid w:val="00B71AEC"/>
    <w:rsid w:val="00B7409A"/>
    <w:rsid w:val="00B81397"/>
    <w:rsid w:val="00B91FFB"/>
    <w:rsid w:val="00B97757"/>
    <w:rsid w:val="00BA1F57"/>
    <w:rsid w:val="00BB03B8"/>
    <w:rsid w:val="00BD0194"/>
    <w:rsid w:val="00BD4CBF"/>
    <w:rsid w:val="00BD5B4E"/>
    <w:rsid w:val="00BE6DA9"/>
    <w:rsid w:val="00BE74E0"/>
    <w:rsid w:val="00C076C9"/>
    <w:rsid w:val="00C07D9D"/>
    <w:rsid w:val="00C128B0"/>
    <w:rsid w:val="00C1301F"/>
    <w:rsid w:val="00C23506"/>
    <w:rsid w:val="00C258AC"/>
    <w:rsid w:val="00C2747E"/>
    <w:rsid w:val="00C4088D"/>
    <w:rsid w:val="00C41840"/>
    <w:rsid w:val="00C453CD"/>
    <w:rsid w:val="00C5555D"/>
    <w:rsid w:val="00C60597"/>
    <w:rsid w:val="00C6092B"/>
    <w:rsid w:val="00C6207C"/>
    <w:rsid w:val="00C62DBF"/>
    <w:rsid w:val="00C8088A"/>
    <w:rsid w:val="00C83DCB"/>
    <w:rsid w:val="00C857A5"/>
    <w:rsid w:val="00CA5C1E"/>
    <w:rsid w:val="00CB4F31"/>
    <w:rsid w:val="00CB5B0A"/>
    <w:rsid w:val="00CC13D6"/>
    <w:rsid w:val="00CE23B3"/>
    <w:rsid w:val="00CE6F41"/>
    <w:rsid w:val="00CF0B27"/>
    <w:rsid w:val="00CF1CF4"/>
    <w:rsid w:val="00CF2B06"/>
    <w:rsid w:val="00CF2F51"/>
    <w:rsid w:val="00CF6BB7"/>
    <w:rsid w:val="00CF78C3"/>
    <w:rsid w:val="00CF7B3B"/>
    <w:rsid w:val="00D053E2"/>
    <w:rsid w:val="00D05625"/>
    <w:rsid w:val="00D06D20"/>
    <w:rsid w:val="00D12EF0"/>
    <w:rsid w:val="00D2086D"/>
    <w:rsid w:val="00D21A03"/>
    <w:rsid w:val="00D2229D"/>
    <w:rsid w:val="00D24428"/>
    <w:rsid w:val="00D24733"/>
    <w:rsid w:val="00D2664D"/>
    <w:rsid w:val="00D2781C"/>
    <w:rsid w:val="00D27BB5"/>
    <w:rsid w:val="00D31506"/>
    <w:rsid w:val="00D3181C"/>
    <w:rsid w:val="00D37EAF"/>
    <w:rsid w:val="00D51D9C"/>
    <w:rsid w:val="00D5260C"/>
    <w:rsid w:val="00D53F80"/>
    <w:rsid w:val="00D626F0"/>
    <w:rsid w:val="00D64AF4"/>
    <w:rsid w:val="00DC057E"/>
    <w:rsid w:val="00DC15E9"/>
    <w:rsid w:val="00DC2A2A"/>
    <w:rsid w:val="00DD0A40"/>
    <w:rsid w:val="00DD1803"/>
    <w:rsid w:val="00DD4DDE"/>
    <w:rsid w:val="00DD7A18"/>
    <w:rsid w:val="00DE3ABE"/>
    <w:rsid w:val="00DE3E50"/>
    <w:rsid w:val="00DE6F59"/>
    <w:rsid w:val="00E11831"/>
    <w:rsid w:val="00E17453"/>
    <w:rsid w:val="00E21299"/>
    <w:rsid w:val="00E2368D"/>
    <w:rsid w:val="00E30336"/>
    <w:rsid w:val="00E30EA7"/>
    <w:rsid w:val="00E42A80"/>
    <w:rsid w:val="00E4399B"/>
    <w:rsid w:val="00E47B47"/>
    <w:rsid w:val="00E52107"/>
    <w:rsid w:val="00E575E0"/>
    <w:rsid w:val="00E641C3"/>
    <w:rsid w:val="00E81A96"/>
    <w:rsid w:val="00E82CD1"/>
    <w:rsid w:val="00E82FDA"/>
    <w:rsid w:val="00E858AB"/>
    <w:rsid w:val="00EA0118"/>
    <w:rsid w:val="00EB3D6A"/>
    <w:rsid w:val="00EC1B2B"/>
    <w:rsid w:val="00EC33D8"/>
    <w:rsid w:val="00EC5BD6"/>
    <w:rsid w:val="00ED02D2"/>
    <w:rsid w:val="00ED1A50"/>
    <w:rsid w:val="00ED5D91"/>
    <w:rsid w:val="00EF3B07"/>
    <w:rsid w:val="00F012E2"/>
    <w:rsid w:val="00F01AB1"/>
    <w:rsid w:val="00F05BB2"/>
    <w:rsid w:val="00F07A7C"/>
    <w:rsid w:val="00F1036D"/>
    <w:rsid w:val="00F1051C"/>
    <w:rsid w:val="00F11296"/>
    <w:rsid w:val="00F13D18"/>
    <w:rsid w:val="00F13D39"/>
    <w:rsid w:val="00F16C5A"/>
    <w:rsid w:val="00F412BE"/>
    <w:rsid w:val="00F444B2"/>
    <w:rsid w:val="00F50F2C"/>
    <w:rsid w:val="00F5115C"/>
    <w:rsid w:val="00F524FE"/>
    <w:rsid w:val="00F6173B"/>
    <w:rsid w:val="00F7050B"/>
    <w:rsid w:val="00F70DCE"/>
    <w:rsid w:val="00F80B59"/>
    <w:rsid w:val="00F82E86"/>
    <w:rsid w:val="00F865CB"/>
    <w:rsid w:val="00F8753C"/>
    <w:rsid w:val="00F902BE"/>
    <w:rsid w:val="00FA234E"/>
    <w:rsid w:val="00FC0750"/>
    <w:rsid w:val="00FC082E"/>
    <w:rsid w:val="00FC1F87"/>
    <w:rsid w:val="00FD0446"/>
    <w:rsid w:val="00FD75F3"/>
    <w:rsid w:val="00FE0C49"/>
    <w:rsid w:val="00FF19B5"/>
    <w:rsid w:val="00FF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76F"/>
    <w:pPr>
      <w:suppressAutoHyphens/>
      <w:autoSpaceDE w:val="0"/>
      <w:jc w:val="both"/>
    </w:pPr>
    <w:rPr>
      <w:rFonts w:ascii="Tms Rmn" w:hAnsi="Tms Rmn" w:cs="Tms Rmn"/>
      <w:lang w:eastAsia="ar-SA"/>
    </w:rPr>
  </w:style>
  <w:style w:type="paragraph" w:styleId="Nagwek1">
    <w:name w:val="heading 1"/>
    <w:basedOn w:val="Normalny"/>
    <w:next w:val="Normalny"/>
    <w:qFormat/>
    <w:rsid w:val="007C276F"/>
    <w:pPr>
      <w:keepNext/>
      <w:numPr>
        <w:numId w:val="1"/>
      </w:numPr>
      <w:spacing w:before="20" w:line="220" w:lineRule="exact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7C276F"/>
    <w:pPr>
      <w:keepNext/>
      <w:numPr>
        <w:ilvl w:val="1"/>
        <w:numId w:val="1"/>
      </w:numPr>
      <w:tabs>
        <w:tab w:val="left" w:pos="0"/>
      </w:tabs>
      <w:spacing w:before="100" w:after="100"/>
      <w:outlineLvl w:val="1"/>
    </w:pPr>
    <w:rPr>
      <w:b/>
      <w:bCs/>
      <w:spacing w:val="70"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7C276F"/>
    <w:pPr>
      <w:keepNext/>
      <w:numPr>
        <w:ilvl w:val="2"/>
        <w:numId w:val="1"/>
      </w:numPr>
      <w:tabs>
        <w:tab w:val="left" w:pos="2070"/>
        <w:tab w:val="left" w:pos="2160"/>
        <w:tab w:val="left" w:pos="2880"/>
        <w:tab w:val="left" w:pos="6675"/>
      </w:tabs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rsid w:val="007C276F"/>
    <w:pPr>
      <w:keepNext/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qFormat/>
    <w:rsid w:val="007C276F"/>
    <w:pPr>
      <w:overflowPunct w:val="0"/>
      <w:spacing w:before="240" w:after="60"/>
      <w:jc w:val="left"/>
      <w:textAlignment w:val="baseline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agwek11"/>
    <w:next w:val="Tekstpodstawowy"/>
    <w:qFormat/>
    <w:rsid w:val="007C276F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11"/>
    <w:next w:val="Tekstpodstawowy"/>
    <w:qFormat/>
    <w:rsid w:val="007C276F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11"/>
    <w:next w:val="Tekstpodstawowy"/>
    <w:qFormat/>
    <w:rsid w:val="007C276F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Nagwek9">
    <w:name w:val="heading 9"/>
    <w:basedOn w:val="Nagwek11"/>
    <w:next w:val="Tekstpodstawowy"/>
    <w:qFormat/>
    <w:rsid w:val="007C276F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C276F"/>
  </w:style>
  <w:style w:type="character" w:customStyle="1" w:styleId="WW8Num1z1">
    <w:name w:val="WW8Num1z1"/>
    <w:rsid w:val="007C276F"/>
    <w:rPr>
      <w:rFonts w:ascii="TimesNewRomanPSMT" w:hAnsi="TimesNewRomanPSMT" w:cs="TimesNewRomanPSMT"/>
      <w:b/>
      <w:bCs/>
      <w:spacing w:val="70"/>
      <w:sz w:val="24"/>
      <w:szCs w:val="24"/>
    </w:rPr>
  </w:style>
  <w:style w:type="character" w:customStyle="1" w:styleId="WW8Num1z2">
    <w:name w:val="WW8Num1z2"/>
    <w:rsid w:val="007C276F"/>
  </w:style>
  <w:style w:type="character" w:customStyle="1" w:styleId="WW8Num1z3">
    <w:name w:val="WW8Num1z3"/>
    <w:rsid w:val="007C276F"/>
  </w:style>
  <w:style w:type="character" w:customStyle="1" w:styleId="WW8Num1z4">
    <w:name w:val="WW8Num1z4"/>
    <w:rsid w:val="007C276F"/>
  </w:style>
  <w:style w:type="character" w:customStyle="1" w:styleId="WW8Num1z5">
    <w:name w:val="WW8Num1z5"/>
    <w:rsid w:val="007C276F"/>
  </w:style>
  <w:style w:type="character" w:customStyle="1" w:styleId="WW8Num1z6">
    <w:name w:val="WW8Num1z6"/>
    <w:rsid w:val="007C276F"/>
  </w:style>
  <w:style w:type="character" w:customStyle="1" w:styleId="WW8Num1z7">
    <w:name w:val="WW8Num1z7"/>
    <w:rsid w:val="007C276F"/>
  </w:style>
  <w:style w:type="character" w:customStyle="1" w:styleId="WW8Num1z8">
    <w:name w:val="WW8Num1z8"/>
    <w:rsid w:val="007C276F"/>
  </w:style>
  <w:style w:type="character" w:customStyle="1" w:styleId="WW8Num2z0">
    <w:name w:val="WW8Num2z0"/>
    <w:rsid w:val="007C276F"/>
  </w:style>
  <w:style w:type="character" w:customStyle="1" w:styleId="WW8Num2z1">
    <w:name w:val="WW8Num2z1"/>
    <w:rsid w:val="007C276F"/>
  </w:style>
  <w:style w:type="character" w:customStyle="1" w:styleId="WW8Num2z2">
    <w:name w:val="WW8Num2z2"/>
    <w:rsid w:val="007C276F"/>
  </w:style>
  <w:style w:type="character" w:customStyle="1" w:styleId="WW8Num2z3">
    <w:name w:val="WW8Num2z3"/>
    <w:rsid w:val="007C276F"/>
  </w:style>
  <w:style w:type="character" w:customStyle="1" w:styleId="WW8Num2z4">
    <w:name w:val="WW8Num2z4"/>
    <w:rsid w:val="007C276F"/>
  </w:style>
  <w:style w:type="character" w:customStyle="1" w:styleId="WW8Num2z5">
    <w:name w:val="WW8Num2z5"/>
    <w:rsid w:val="007C276F"/>
  </w:style>
  <w:style w:type="character" w:customStyle="1" w:styleId="WW8Num2z6">
    <w:name w:val="WW8Num2z6"/>
    <w:rsid w:val="007C276F"/>
  </w:style>
  <w:style w:type="character" w:customStyle="1" w:styleId="WW8Num2z7">
    <w:name w:val="WW8Num2z7"/>
    <w:rsid w:val="007C276F"/>
  </w:style>
  <w:style w:type="character" w:customStyle="1" w:styleId="WW8Num2z8">
    <w:name w:val="WW8Num2z8"/>
    <w:rsid w:val="007C276F"/>
  </w:style>
  <w:style w:type="character" w:customStyle="1" w:styleId="WW8Num3z0">
    <w:name w:val="WW8Num3z0"/>
    <w:rsid w:val="007C276F"/>
    <w:rPr>
      <w:rFonts w:ascii="Symbol" w:hAnsi="Symbol" w:cs="Symbol" w:hint="default"/>
      <w:sz w:val="24"/>
      <w:szCs w:val="24"/>
    </w:rPr>
  </w:style>
  <w:style w:type="character" w:customStyle="1" w:styleId="WW8Num4z0">
    <w:name w:val="WW8Num4z0"/>
    <w:rsid w:val="007C276F"/>
    <w:rPr>
      <w:rFonts w:ascii="Symbol" w:hAnsi="Symbol" w:cs="Symbol" w:hint="default"/>
      <w:sz w:val="24"/>
      <w:szCs w:val="24"/>
    </w:rPr>
  </w:style>
  <w:style w:type="character" w:customStyle="1" w:styleId="WW8Num5z0">
    <w:name w:val="WW8Num5z0"/>
    <w:rsid w:val="007C276F"/>
    <w:rPr>
      <w:rFonts w:ascii="Times New Roman" w:hAnsi="Times New Roman" w:cs="Times New Roman" w:hint="default"/>
      <w:strike/>
      <w:color w:val="FF0000"/>
      <w:sz w:val="24"/>
      <w:szCs w:val="24"/>
      <w:shd w:val="clear" w:color="auto" w:fill="FFFF00"/>
    </w:rPr>
  </w:style>
  <w:style w:type="character" w:customStyle="1" w:styleId="WW8Num6z0">
    <w:name w:val="WW8Num6z0"/>
    <w:rsid w:val="007C276F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sid w:val="007C276F"/>
    <w:rPr>
      <w:rFonts w:ascii="Times New Roman" w:hAnsi="Times New Roman" w:cs="Times New Roman" w:hint="default"/>
      <w:sz w:val="24"/>
      <w:szCs w:val="24"/>
    </w:rPr>
  </w:style>
  <w:style w:type="character" w:customStyle="1" w:styleId="WW8Num8z0">
    <w:name w:val="WW8Num8z0"/>
    <w:rsid w:val="007C276F"/>
    <w:rPr>
      <w:rFonts w:ascii="Times New Roman" w:hAnsi="Times New Roman" w:cs="Times New Roman" w:hint="default"/>
      <w:sz w:val="24"/>
      <w:szCs w:val="24"/>
      <w:vertAlign w:val="superscript"/>
    </w:rPr>
  </w:style>
  <w:style w:type="character" w:customStyle="1" w:styleId="WW8Num9z0">
    <w:name w:val="WW8Num9z0"/>
    <w:rsid w:val="007C276F"/>
    <w:rPr>
      <w:rFonts w:ascii="Symbol" w:hAnsi="Symbol" w:cs="Symbol" w:hint="default"/>
      <w:sz w:val="24"/>
      <w:szCs w:val="24"/>
    </w:rPr>
  </w:style>
  <w:style w:type="character" w:customStyle="1" w:styleId="WW8Num10z0">
    <w:name w:val="WW8Num10z0"/>
    <w:rsid w:val="007C276F"/>
    <w:rPr>
      <w:rFonts w:ascii="Times New Roman" w:hAnsi="Times New Roman" w:cs="Arial" w:hint="default"/>
      <w:sz w:val="24"/>
      <w:szCs w:val="24"/>
      <w:shd w:val="clear" w:color="auto" w:fill="FFFF00"/>
    </w:rPr>
  </w:style>
  <w:style w:type="character" w:customStyle="1" w:styleId="WW8Num11z0">
    <w:name w:val="WW8Num11z0"/>
    <w:rsid w:val="007C276F"/>
  </w:style>
  <w:style w:type="character" w:customStyle="1" w:styleId="WW8Num11z1">
    <w:name w:val="WW8Num11z1"/>
    <w:rsid w:val="007C276F"/>
  </w:style>
  <w:style w:type="character" w:customStyle="1" w:styleId="WW8Num12z0">
    <w:name w:val="WW8Num12z0"/>
    <w:rsid w:val="007C276F"/>
    <w:rPr>
      <w:rFonts w:ascii="Symbol" w:hAnsi="Symbol" w:cs="Symbol" w:hint="default"/>
    </w:rPr>
  </w:style>
  <w:style w:type="character" w:customStyle="1" w:styleId="WW8Num12z1">
    <w:name w:val="WW8Num12z1"/>
    <w:rsid w:val="007C276F"/>
    <w:rPr>
      <w:rFonts w:ascii="Courier New" w:hAnsi="Courier New" w:cs="Courier New" w:hint="default"/>
    </w:rPr>
  </w:style>
  <w:style w:type="character" w:customStyle="1" w:styleId="WW8Num13z0">
    <w:name w:val="WW8Num13z0"/>
    <w:rsid w:val="007C276F"/>
    <w:rPr>
      <w:rFonts w:ascii="Symbol" w:hAnsi="Symbol" w:cs="Symbol" w:hint="default"/>
    </w:rPr>
  </w:style>
  <w:style w:type="character" w:customStyle="1" w:styleId="WW8Num13z1">
    <w:name w:val="WW8Num13z1"/>
    <w:rsid w:val="007C276F"/>
    <w:rPr>
      <w:rFonts w:ascii="Courier New" w:hAnsi="Courier New" w:cs="Courier New" w:hint="default"/>
    </w:rPr>
  </w:style>
  <w:style w:type="character" w:customStyle="1" w:styleId="WW8Num14z0">
    <w:name w:val="WW8Num14z0"/>
    <w:rsid w:val="007C276F"/>
    <w:rPr>
      <w:rFonts w:ascii="Wingdings" w:hAnsi="Wingdings" w:cs="Wingdings" w:hint="default"/>
      <w:sz w:val="24"/>
      <w:szCs w:val="24"/>
    </w:rPr>
  </w:style>
  <w:style w:type="character" w:customStyle="1" w:styleId="WW8Num15z0">
    <w:name w:val="WW8Num15z0"/>
    <w:rsid w:val="007C276F"/>
    <w:rPr>
      <w:rFonts w:ascii="Symbol" w:hAnsi="Symbol" w:cs="Symbol" w:hint="default"/>
      <w:sz w:val="24"/>
      <w:szCs w:val="24"/>
    </w:rPr>
  </w:style>
  <w:style w:type="character" w:customStyle="1" w:styleId="WW8Num15z1">
    <w:name w:val="WW8Num15z1"/>
    <w:rsid w:val="007C276F"/>
    <w:rPr>
      <w:rFonts w:ascii="OpenSymbol" w:hAnsi="OpenSymbol" w:cs="Courier New" w:hint="default"/>
    </w:rPr>
  </w:style>
  <w:style w:type="character" w:customStyle="1" w:styleId="WW8Num16z0">
    <w:name w:val="WW8Num16z0"/>
    <w:rsid w:val="007C276F"/>
    <w:rPr>
      <w:rFonts w:ascii="Symbol" w:hAnsi="Symbol" w:cs="Symbol" w:hint="default"/>
      <w:sz w:val="24"/>
      <w:szCs w:val="24"/>
    </w:rPr>
  </w:style>
  <w:style w:type="character" w:customStyle="1" w:styleId="WW8Num17z0">
    <w:name w:val="WW8Num17z0"/>
    <w:rsid w:val="007C276F"/>
    <w:rPr>
      <w:rFonts w:ascii="Symbol" w:hAnsi="Symbol" w:cs="Symbol" w:hint="default"/>
      <w:sz w:val="24"/>
      <w:szCs w:val="24"/>
      <w:shd w:val="clear" w:color="auto" w:fill="FFFF00"/>
    </w:rPr>
  </w:style>
  <w:style w:type="character" w:customStyle="1" w:styleId="WW8Num18z0">
    <w:name w:val="WW8Num18z0"/>
    <w:rsid w:val="007C276F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7C276F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7C276F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7C276F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sid w:val="007C276F"/>
    <w:rPr>
      <w:rFonts w:ascii="Symbol" w:hAnsi="Symbol" w:cs="Symbol" w:hint="default"/>
      <w:sz w:val="24"/>
      <w:szCs w:val="24"/>
    </w:rPr>
  </w:style>
  <w:style w:type="character" w:customStyle="1" w:styleId="WW8Num22z1">
    <w:name w:val="WW8Num22z1"/>
    <w:rsid w:val="007C276F"/>
    <w:rPr>
      <w:rFonts w:ascii="Courier New" w:hAnsi="Courier New" w:cs="Courier New" w:hint="default"/>
    </w:rPr>
  </w:style>
  <w:style w:type="character" w:customStyle="1" w:styleId="WW8Num23z0">
    <w:name w:val="WW8Num23z0"/>
    <w:rsid w:val="007C276F"/>
    <w:rPr>
      <w:rFonts w:ascii="Times New Roman" w:hAnsi="Times New Roman" w:cs="Times New Roman" w:hint="default"/>
      <w:sz w:val="24"/>
      <w:szCs w:val="24"/>
    </w:rPr>
  </w:style>
  <w:style w:type="character" w:customStyle="1" w:styleId="WW8Num24z0">
    <w:name w:val="WW8Num24z0"/>
    <w:rsid w:val="007C276F"/>
    <w:rPr>
      <w:rFonts w:ascii="Symbol" w:hAnsi="Symbol" w:cs="Symbol" w:hint="default"/>
      <w:sz w:val="24"/>
      <w:szCs w:val="24"/>
    </w:rPr>
  </w:style>
  <w:style w:type="character" w:customStyle="1" w:styleId="WW8Num24z1">
    <w:name w:val="WW8Num24z1"/>
    <w:rsid w:val="007C276F"/>
    <w:rPr>
      <w:rFonts w:ascii="Courier New" w:hAnsi="Courier New" w:cs="Courier New" w:hint="default"/>
    </w:rPr>
  </w:style>
  <w:style w:type="character" w:customStyle="1" w:styleId="WW8Num25z0">
    <w:name w:val="WW8Num25z0"/>
    <w:rsid w:val="007C276F"/>
    <w:rPr>
      <w:rFonts w:ascii="Symbol" w:hAnsi="Symbol" w:cs="Symbol" w:hint="default"/>
      <w:sz w:val="24"/>
      <w:szCs w:val="24"/>
    </w:rPr>
  </w:style>
  <w:style w:type="character" w:customStyle="1" w:styleId="WW8Num25z1">
    <w:name w:val="WW8Num25z1"/>
    <w:rsid w:val="007C276F"/>
    <w:rPr>
      <w:rFonts w:ascii="Courier New" w:hAnsi="Courier New" w:cs="Courier New" w:hint="default"/>
    </w:rPr>
  </w:style>
  <w:style w:type="character" w:customStyle="1" w:styleId="WW8Num26z0">
    <w:name w:val="WW8Num26z0"/>
    <w:rsid w:val="007C276F"/>
    <w:rPr>
      <w:rFonts w:ascii="Symbol" w:hAnsi="Symbol" w:cs="Symbol" w:hint="default"/>
      <w:sz w:val="24"/>
      <w:szCs w:val="24"/>
    </w:rPr>
  </w:style>
  <w:style w:type="character" w:customStyle="1" w:styleId="WW8Num26z1">
    <w:name w:val="WW8Num26z1"/>
    <w:rsid w:val="007C276F"/>
    <w:rPr>
      <w:rFonts w:ascii="Courier New" w:hAnsi="Courier New" w:cs="Courier New" w:hint="default"/>
    </w:rPr>
  </w:style>
  <w:style w:type="character" w:customStyle="1" w:styleId="WW8Num27z0">
    <w:name w:val="WW8Num27z0"/>
    <w:rsid w:val="007C276F"/>
    <w:rPr>
      <w:rFonts w:ascii="Symbol" w:hAnsi="Symbol" w:cs="Symbol" w:hint="default"/>
    </w:rPr>
  </w:style>
  <w:style w:type="character" w:customStyle="1" w:styleId="WW8Num27z1">
    <w:name w:val="WW8Num27z1"/>
    <w:rsid w:val="007C276F"/>
    <w:rPr>
      <w:rFonts w:ascii="Symbol" w:hAnsi="Symbol" w:cs="Symbol" w:hint="default"/>
      <w:sz w:val="20"/>
    </w:rPr>
  </w:style>
  <w:style w:type="character" w:customStyle="1" w:styleId="WW8Num27z2">
    <w:name w:val="WW8Num27z2"/>
    <w:rsid w:val="007C276F"/>
    <w:rPr>
      <w:rFonts w:ascii="Wingdings" w:hAnsi="Wingdings" w:cs="Wingdings" w:hint="default"/>
    </w:rPr>
  </w:style>
  <w:style w:type="character" w:customStyle="1" w:styleId="WW8Num27z3">
    <w:name w:val="WW8Num27z3"/>
    <w:rsid w:val="007C276F"/>
    <w:rPr>
      <w:rFonts w:ascii="Arial" w:hAnsi="Arial" w:cs="Arial" w:hint="default"/>
      <w:b/>
      <w:i w:val="0"/>
      <w:sz w:val="24"/>
      <w:szCs w:val="24"/>
    </w:rPr>
  </w:style>
  <w:style w:type="character" w:customStyle="1" w:styleId="WW8Num27z4">
    <w:name w:val="WW8Num27z4"/>
    <w:rsid w:val="007C276F"/>
    <w:rPr>
      <w:rFonts w:ascii="Courier New" w:hAnsi="Courier New" w:cs="Courier New" w:hint="default"/>
    </w:rPr>
  </w:style>
  <w:style w:type="character" w:customStyle="1" w:styleId="WW8Num27z5">
    <w:name w:val="WW8Num27z5"/>
    <w:rsid w:val="007C276F"/>
    <w:rPr>
      <w:rFonts w:hint="default"/>
    </w:rPr>
  </w:style>
  <w:style w:type="character" w:customStyle="1" w:styleId="WW8Num28z0">
    <w:name w:val="WW8Num28z0"/>
    <w:rsid w:val="007C276F"/>
    <w:rPr>
      <w:rFonts w:ascii="Symbol" w:hAnsi="Symbol" w:cs="Symbol" w:hint="default"/>
      <w:sz w:val="24"/>
      <w:szCs w:val="24"/>
    </w:rPr>
  </w:style>
  <w:style w:type="character" w:customStyle="1" w:styleId="WW8Num29z0">
    <w:name w:val="WW8Num29z0"/>
    <w:rsid w:val="007C276F"/>
    <w:rPr>
      <w:rFonts w:ascii="Symbol" w:eastAsia="Arial" w:hAnsi="Symbol" w:cs="Symbol" w:hint="default"/>
      <w:sz w:val="24"/>
      <w:szCs w:val="24"/>
    </w:rPr>
  </w:style>
  <w:style w:type="character" w:customStyle="1" w:styleId="WW8Num29z1">
    <w:name w:val="WW8Num29z1"/>
    <w:rsid w:val="007C276F"/>
    <w:rPr>
      <w:rFonts w:ascii="OpenSymbol" w:hAnsi="OpenSymbol" w:cs="OpenSymbol"/>
    </w:rPr>
  </w:style>
  <w:style w:type="character" w:customStyle="1" w:styleId="WW8Num30z0">
    <w:name w:val="WW8Num30z0"/>
    <w:rsid w:val="007C276F"/>
    <w:rPr>
      <w:rFonts w:ascii="Times New Roman" w:eastAsia="Arial" w:hAnsi="Times New Roman" w:cs="Times New Roman" w:hint="default"/>
      <w:color w:val="000000"/>
      <w:sz w:val="24"/>
      <w:szCs w:val="24"/>
    </w:rPr>
  </w:style>
  <w:style w:type="character" w:customStyle="1" w:styleId="WW8Num30z1">
    <w:name w:val="WW8Num30z1"/>
    <w:rsid w:val="007C276F"/>
    <w:rPr>
      <w:rFonts w:ascii="Courier New" w:hAnsi="Courier New" w:cs="Courier New" w:hint="default"/>
    </w:rPr>
  </w:style>
  <w:style w:type="character" w:customStyle="1" w:styleId="WW8Num31z0">
    <w:name w:val="WW8Num31z0"/>
    <w:rsid w:val="007C276F"/>
    <w:rPr>
      <w:rFonts w:hint="default"/>
    </w:rPr>
  </w:style>
  <w:style w:type="character" w:customStyle="1" w:styleId="WW8Num31z1">
    <w:name w:val="WW8Num31z1"/>
    <w:rsid w:val="007C276F"/>
    <w:rPr>
      <w:rFonts w:ascii="Courier New" w:hAnsi="Courier New" w:cs="Courier New" w:hint="default"/>
    </w:rPr>
  </w:style>
  <w:style w:type="character" w:customStyle="1" w:styleId="WW8Num32z0">
    <w:name w:val="WW8Num32z0"/>
    <w:rsid w:val="007C276F"/>
    <w:rPr>
      <w:rFonts w:ascii="Symbol" w:hAnsi="Symbol" w:cs="Symbol" w:hint="default"/>
    </w:rPr>
  </w:style>
  <w:style w:type="character" w:customStyle="1" w:styleId="WW8Num32z1">
    <w:name w:val="WW8Num32z1"/>
    <w:rsid w:val="007C276F"/>
    <w:rPr>
      <w:rFonts w:ascii="Courier New" w:hAnsi="Courier New" w:cs="Courier New" w:hint="default"/>
    </w:rPr>
  </w:style>
  <w:style w:type="character" w:customStyle="1" w:styleId="WW8Num33z0">
    <w:name w:val="WW8Num33z0"/>
    <w:rsid w:val="007C276F"/>
    <w:rPr>
      <w:rFonts w:ascii="Symbol" w:hAnsi="Symbol" w:cs="Symbol" w:hint="default"/>
      <w:sz w:val="24"/>
      <w:szCs w:val="24"/>
    </w:rPr>
  </w:style>
  <w:style w:type="character" w:customStyle="1" w:styleId="WW8Num33z1">
    <w:name w:val="WW8Num33z1"/>
    <w:rsid w:val="007C276F"/>
    <w:rPr>
      <w:rFonts w:ascii="Courier New" w:hAnsi="Courier New" w:cs="Courier New" w:hint="default"/>
    </w:rPr>
  </w:style>
  <w:style w:type="character" w:customStyle="1" w:styleId="WW8Num34z0">
    <w:name w:val="WW8Num34z0"/>
    <w:rsid w:val="007C276F"/>
    <w:rPr>
      <w:rFonts w:ascii="Symbol" w:hAnsi="Symbol" w:cs="Symbol" w:hint="default"/>
      <w:lang w:val="pl-PL"/>
    </w:rPr>
  </w:style>
  <w:style w:type="character" w:customStyle="1" w:styleId="WW8Num34z1">
    <w:name w:val="WW8Num34z1"/>
    <w:rsid w:val="007C276F"/>
    <w:rPr>
      <w:rFonts w:ascii="Symbol" w:hAnsi="Symbol" w:cs="Symbol" w:hint="default"/>
      <w:sz w:val="20"/>
    </w:rPr>
  </w:style>
  <w:style w:type="character" w:customStyle="1" w:styleId="WW8Num35z0">
    <w:name w:val="WW8Num35z0"/>
    <w:rsid w:val="007C276F"/>
    <w:rPr>
      <w:rFonts w:ascii="Symbol" w:hAnsi="Symbol" w:cs="Symbol" w:hint="default"/>
    </w:rPr>
  </w:style>
  <w:style w:type="character" w:customStyle="1" w:styleId="WW8Num35z1">
    <w:name w:val="WW8Num35z1"/>
    <w:rsid w:val="007C276F"/>
    <w:rPr>
      <w:rFonts w:ascii="Courier New" w:hAnsi="Courier New" w:cs="Courier New" w:hint="default"/>
    </w:rPr>
  </w:style>
  <w:style w:type="character" w:customStyle="1" w:styleId="WW8Num35z2">
    <w:name w:val="WW8Num35z2"/>
    <w:rsid w:val="007C276F"/>
    <w:rPr>
      <w:rFonts w:ascii="Wingdings" w:hAnsi="Wingdings" w:cs="Wingdings" w:hint="default"/>
    </w:rPr>
  </w:style>
  <w:style w:type="character" w:customStyle="1" w:styleId="WW8Num36z0">
    <w:name w:val="WW8Num36z0"/>
    <w:rsid w:val="007C276F"/>
    <w:rPr>
      <w:rFonts w:ascii="Symbol" w:hAnsi="Symbol" w:cs="Symbol" w:hint="default"/>
    </w:rPr>
  </w:style>
  <w:style w:type="character" w:customStyle="1" w:styleId="WW8Num36z1">
    <w:name w:val="WW8Num36z1"/>
    <w:rsid w:val="007C276F"/>
    <w:rPr>
      <w:rFonts w:ascii="Courier New" w:hAnsi="Courier New" w:cs="Courier New" w:hint="default"/>
    </w:rPr>
  </w:style>
  <w:style w:type="character" w:customStyle="1" w:styleId="WW8Num36z2">
    <w:name w:val="WW8Num36z2"/>
    <w:rsid w:val="007C276F"/>
    <w:rPr>
      <w:rFonts w:ascii="Wingdings" w:hAnsi="Wingdings" w:cs="Wingdings" w:hint="default"/>
    </w:rPr>
  </w:style>
  <w:style w:type="character" w:customStyle="1" w:styleId="WW8Num37z0">
    <w:name w:val="WW8Num37z0"/>
    <w:rsid w:val="007C276F"/>
    <w:rPr>
      <w:rFonts w:ascii="Times New Roman" w:hAnsi="Times New Roman" w:cs="Times New Roman" w:hint="default"/>
      <w:sz w:val="24"/>
      <w:szCs w:val="24"/>
    </w:rPr>
  </w:style>
  <w:style w:type="character" w:customStyle="1" w:styleId="WW8Num37z1">
    <w:name w:val="WW8Num37z1"/>
    <w:rsid w:val="007C276F"/>
    <w:rPr>
      <w:rFonts w:ascii="Courier New" w:hAnsi="Courier New" w:cs="Courier New" w:hint="default"/>
    </w:rPr>
  </w:style>
  <w:style w:type="character" w:customStyle="1" w:styleId="WW8Num37z2">
    <w:name w:val="WW8Num37z2"/>
    <w:rsid w:val="007C276F"/>
    <w:rPr>
      <w:rFonts w:ascii="Wingdings" w:hAnsi="Wingdings" w:cs="Wingdings" w:hint="default"/>
    </w:rPr>
  </w:style>
  <w:style w:type="character" w:customStyle="1" w:styleId="WW8Num38z0">
    <w:name w:val="WW8Num38z0"/>
    <w:rsid w:val="007C276F"/>
    <w:rPr>
      <w:rFonts w:hint="default"/>
    </w:rPr>
  </w:style>
  <w:style w:type="character" w:customStyle="1" w:styleId="WW8Num38z1">
    <w:name w:val="WW8Num38z1"/>
    <w:rsid w:val="007C276F"/>
  </w:style>
  <w:style w:type="character" w:customStyle="1" w:styleId="WW8Num38z2">
    <w:name w:val="WW8Num38z2"/>
    <w:rsid w:val="007C276F"/>
  </w:style>
  <w:style w:type="character" w:customStyle="1" w:styleId="Domylnaczcionkaakapitu4">
    <w:name w:val="Domyślna czcionka akapitu4"/>
    <w:rsid w:val="007C276F"/>
  </w:style>
  <w:style w:type="character" w:customStyle="1" w:styleId="WW8Num16z1">
    <w:name w:val="WW8Num16z1"/>
    <w:rsid w:val="007C276F"/>
    <w:rPr>
      <w:rFonts w:ascii="Courier New" w:hAnsi="Courier New" w:cs="Courier New" w:hint="default"/>
    </w:rPr>
  </w:style>
  <w:style w:type="character" w:customStyle="1" w:styleId="WW8Num17z1">
    <w:name w:val="WW8Num17z1"/>
    <w:rsid w:val="007C276F"/>
    <w:rPr>
      <w:rFonts w:ascii="Courier New" w:hAnsi="Courier New" w:cs="Courier New" w:hint="default"/>
    </w:rPr>
  </w:style>
  <w:style w:type="character" w:customStyle="1" w:styleId="WW8Num18z1">
    <w:name w:val="WW8Num18z1"/>
    <w:rsid w:val="007C276F"/>
    <w:rPr>
      <w:rFonts w:ascii="TimesNewRomanPSMT" w:hAnsi="TimesNewRomanPSMT" w:cs="TimesNewRomanPSMT"/>
      <w:b/>
      <w:bCs/>
      <w:spacing w:val="70"/>
      <w:sz w:val="24"/>
      <w:szCs w:val="24"/>
    </w:rPr>
  </w:style>
  <w:style w:type="character" w:customStyle="1" w:styleId="WW8Num20z1">
    <w:name w:val="WW8Num20z1"/>
    <w:rsid w:val="007C276F"/>
    <w:rPr>
      <w:rFonts w:ascii="Courier New" w:hAnsi="Courier New" w:cs="Courier New" w:hint="default"/>
    </w:rPr>
  </w:style>
  <w:style w:type="character" w:customStyle="1" w:styleId="WW8Num21z1">
    <w:name w:val="WW8Num21z1"/>
    <w:rsid w:val="007C276F"/>
    <w:rPr>
      <w:rFonts w:ascii="Times New Roman" w:eastAsia="Times New Roman" w:hAnsi="Times New Roman" w:cs="Times New Roman"/>
    </w:rPr>
  </w:style>
  <w:style w:type="character" w:customStyle="1" w:styleId="WW8Num21z2">
    <w:name w:val="WW8Num21z2"/>
    <w:rsid w:val="007C276F"/>
    <w:rPr>
      <w:rFonts w:ascii="Symbol" w:hAnsi="Symbol" w:cs="Symbol" w:hint="default"/>
    </w:rPr>
  </w:style>
  <w:style w:type="character" w:customStyle="1" w:styleId="WW8Num22z2">
    <w:name w:val="WW8Num22z2"/>
    <w:rsid w:val="007C276F"/>
    <w:rPr>
      <w:rFonts w:ascii="Wingdings" w:hAnsi="Wingdings" w:cs="Wingdings" w:hint="default"/>
    </w:rPr>
  </w:style>
  <w:style w:type="character" w:customStyle="1" w:styleId="Domylnaczcionkaakapitu3">
    <w:name w:val="Domyślna czcionka akapitu3"/>
    <w:rsid w:val="007C276F"/>
  </w:style>
  <w:style w:type="character" w:customStyle="1" w:styleId="WW8Num10z1">
    <w:name w:val="WW8Num10z1"/>
    <w:rsid w:val="007C276F"/>
    <w:rPr>
      <w:rFonts w:ascii="OpenSymbol" w:hAnsi="OpenSymbol" w:cs="OpenSymbol"/>
    </w:rPr>
  </w:style>
  <w:style w:type="character" w:customStyle="1" w:styleId="Domylnaczcionkaakapitu2">
    <w:name w:val="Domyślna czcionka akapitu2"/>
    <w:rsid w:val="007C276F"/>
  </w:style>
  <w:style w:type="character" w:customStyle="1" w:styleId="WW8Num3z1">
    <w:name w:val="WW8Num3z1"/>
    <w:rsid w:val="007C276F"/>
    <w:rPr>
      <w:rFonts w:ascii="Courier New" w:hAnsi="Courier New" w:cs="Courier New" w:hint="default"/>
    </w:rPr>
  </w:style>
  <w:style w:type="character" w:customStyle="1" w:styleId="WW8Num3z2">
    <w:name w:val="WW8Num3z2"/>
    <w:rsid w:val="007C276F"/>
    <w:rPr>
      <w:rFonts w:ascii="Wingdings" w:hAnsi="Wingdings" w:cs="Wingdings" w:hint="default"/>
    </w:rPr>
  </w:style>
  <w:style w:type="character" w:customStyle="1" w:styleId="WW8Num4z1">
    <w:name w:val="WW8Num4z1"/>
    <w:rsid w:val="007C276F"/>
    <w:rPr>
      <w:rFonts w:ascii="Courier New" w:hAnsi="Courier New" w:cs="Courier New" w:hint="default"/>
    </w:rPr>
  </w:style>
  <w:style w:type="character" w:customStyle="1" w:styleId="WW8Num4z2">
    <w:name w:val="WW8Num4z2"/>
    <w:rsid w:val="007C276F"/>
    <w:rPr>
      <w:rFonts w:ascii="Wingdings" w:hAnsi="Wingdings" w:cs="Wingdings" w:hint="default"/>
    </w:rPr>
  </w:style>
  <w:style w:type="character" w:customStyle="1" w:styleId="WW8Num5z1">
    <w:name w:val="WW8Num5z1"/>
    <w:rsid w:val="007C276F"/>
  </w:style>
  <w:style w:type="character" w:customStyle="1" w:styleId="WW8Num5z2">
    <w:name w:val="WW8Num5z2"/>
    <w:rsid w:val="007C276F"/>
  </w:style>
  <w:style w:type="character" w:customStyle="1" w:styleId="WW8Num5z3">
    <w:name w:val="WW8Num5z3"/>
    <w:rsid w:val="007C276F"/>
  </w:style>
  <w:style w:type="character" w:customStyle="1" w:styleId="WW8Num5z4">
    <w:name w:val="WW8Num5z4"/>
    <w:rsid w:val="007C276F"/>
  </w:style>
  <w:style w:type="character" w:customStyle="1" w:styleId="WW8Num5z5">
    <w:name w:val="WW8Num5z5"/>
    <w:rsid w:val="007C276F"/>
  </w:style>
  <w:style w:type="character" w:customStyle="1" w:styleId="WW8Num5z6">
    <w:name w:val="WW8Num5z6"/>
    <w:rsid w:val="007C276F"/>
  </w:style>
  <w:style w:type="character" w:customStyle="1" w:styleId="WW8Num5z7">
    <w:name w:val="WW8Num5z7"/>
    <w:rsid w:val="007C276F"/>
  </w:style>
  <w:style w:type="character" w:customStyle="1" w:styleId="WW8Num5z8">
    <w:name w:val="WW8Num5z8"/>
    <w:rsid w:val="007C276F"/>
  </w:style>
  <w:style w:type="character" w:customStyle="1" w:styleId="WW8Num6z1">
    <w:name w:val="WW8Num6z1"/>
    <w:rsid w:val="007C276F"/>
  </w:style>
  <w:style w:type="character" w:customStyle="1" w:styleId="WW8Num6z2">
    <w:name w:val="WW8Num6z2"/>
    <w:rsid w:val="007C276F"/>
    <w:rPr>
      <w:rFonts w:ascii="Symbol" w:hAnsi="Symbol" w:cs="Symbol" w:hint="default"/>
    </w:rPr>
  </w:style>
  <w:style w:type="character" w:customStyle="1" w:styleId="WW8Num6z3">
    <w:name w:val="WW8Num6z3"/>
    <w:rsid w:val="007C276F"/>
  </w:style>
  <w:style w:type="character" w:customStyle="1" w:styleId="WW8Num6z4">
    <w:name w:val="WW8Num6z4"/>
    <w:rsid w:val="007C276F"/>
  </w:style>
  <w:style w:type="character" w:customStyle="1" w:styleId="WW8Num6z5">
    <w:name w:val="WW8Num6z5"/>
    <w:rsid w:val="007C276F"/>
  </w:style>
  <w:style w:type="character" w:customStyle="1" w:styleId="WW8Num6z6">
    <w:name w:val="WW8Num6z6"/>
    <w:rsid w:val="007C276F"/>
  </w:style>
  <w:style w:type="character" w:customStyle="1" w:styleId="WW8Num6z7">
    <w:name w:val="WW8Num6z7"/>
    <w:rsid w:val="007C276F"/>
  </w:style>
  <w:style w:type="character" w:customStyle="1" w:styleId="WW8Num6z8">
    <w:name w:val="WW8Num6z8"/>
    <w:rsid w:val="007C276F"/>
  </w:style>
  <w:style w:type="character" w:customStyle="1" w:styleId="WW8Num9z1">
    <w:name w:val="WW8Num9z1"/>
    <w:rsid w:val="007C276F"/>
    <w:rPr>
      <w:rFonts w:ascii="Courier New" w:hAnsi="Courier New" w:cs="Courier New" w:hint="default"/>
    </w:rPr>
  </w:style>
  <w:style w:type="character" w:customStyle="1" w:styleId="WW8Num9z2">
    <w:name w:val="WW8Num9z2"/>
    <w:rsid w:val="007C276F"/>
    <w:rPr>
      <w:rFonts w:ascii="Wingdings" w:hAnsi="Wingdings" w:cs="Wingdings" w:hint="default"/>
    </w:rPr>
  </w:style>
  <w:style w:type="character" w:customStyle="1" w:styleId="WW8Num11z2">
    <w:name w:val="WW8Num11z2"/>
    <w:rsid w:val="007C276F"/>
  </w:style>
  <w:style w:type="character" w:customStyle="1" w:styleId="WW8Num11z3">
    <w:name w:val="WW8Num11z3"/>
    <w:rsid w:val="007C276F"/>
  </w:style>
  <w:style w:type="character" w:customStyle="1" w:styleId="WW8Num11z4">
    <w:name w:val="WW8Num11z4"/>
    <w:rsid w:val="007C276F"/>
  </w:style>
  <w:style w:type="character" w:customStyle="1" w:styleId="WW8Num11z5">
    <w:name w:val="WW8Num11z5"/>
    <w:rsid w:val="007C276F"/>
  </w:style>
  <w:style w:type="character" w:customStyle="1" w:styleId="WW8Num11z6">
    <w:name w:val="WW8Num11z6"/>
    <w:rsid w:val="007C276F"/>
  </w:style>
  <w:style w:type="character" w:customStyle="1" w:styleId="WW8Num11z7">
    <w:name w:val="WW8Num11z7"/>
    <w:rsid w:val="007C276F"/>
  </w:style>
  <w:style w:type="character" w:customStyle="1" w:styleId="WW8Num11z8">
    <w:name w:val="WW8Num11z8"/>
    <w:rsid w:val="007C276F"/>
  </w:style>
  <w:style w:type="character" w:customStyle="1" w:styleId="WW8Num12z2">
    <w:name w:val="WW8Num12z2"/>
    <w:rsid w:val="007C276F"/>
    <w:rPr>
      <w:rFonts w:ascii="Wingdings" w:hAnsi="Wingdings" w:cs="Wingdings" w:hint="default"/>
    </w:rPr>
  </w:style>
  <w:style w:type="character" w:customStyle="1" w:styleId="WW8Num16z2">
    <w:name w:val="WW8Num16z2"/>
    <w:rsid w:val="007C276F"/>
    <w:rPr>
      <w:rFonts w:ascii="Wingdings" w:hAnsi="Wingdings" w:cs="Wingdings" w:hint="default"/>
    </w:rPr>
  </w:style>
  <w:style w:type="character" w:customStyle="1" w:styleId="WW8Num17z2">
    <w:name w:val="WW8Num17z2"/>
    <w:rsid w:val="007C276F"/>
    <w:rPr>
      <w:rFonts w:ascii="Wingdings" w:hAnsi="Wingdings" w:cs="Wingdings" w:hint="default"/>
    </w:rPr>
  </w:style>
  <w:style w:type="character" w:customStyle="1" w:styleId="WW8Num18z2">
    <w:name w:val="WW8Num18z2"/>
    <w:rsid w:val="007C276F"/>
  </w:style>
  <w:style w:type="character" w:customStyle="1" w:styleId="WW8Num18z3">
    <w:name w:val="WW8Num18z3"/>
    <w:rsid w:val="007C276F"/>
  </w:style>
  <w:style w:type="character" w:customStyle="1" w:styleId="WW8Num18z4">
    <w:name w:val="WW8Num18z4"/>
    <w:rsid w:val="007C276F"/>
  </w:style>
  <w:style w:type="character" w:customStyle="1" w:styleId="WW8Num18z5">
    <w:name w:val="WW8Num18z5"/>
    <w:rsid w:val="007C276F"/>
  </w:style>
  <w:style w:type="character" w:customStyle="1" w:styleId="WW8Num18z6">
    <w:name w:val="WW8Num18z6"/>
    <w:rsid w:val="007C276F"/>
  </w:style>
  <w:style w:type="character" w:customStyle="1" w:styleId="WW8Num18z7">
    <w:name w:val="WW8Num18z7"/>
    <w:rsid w:val="007C276F"/>
  </w:style>
  <w:style w:type="character" w:customStyle="1" w:styleId="WW8Num18z8">
    <w:name w:val="WW8Num18z8"/>
    <w:rsid w:val="007C276F"/>
  </w:style>
  <w:style w:type="character" w:customStyle="1" w:styleId="WW8Num19z1">
    <w:name w:val="WW8Num19z1"/>
    <w:rsid w:val="007C276F"/>
    <w:rPr>
      <w:rFonts w:ascii="Courier New" w:hAnsi="Courier New" w:cs="Courier New" w:hint="default"/>
    </w:rPr>
  </w:style>
  <w:style w:type="character" w:customStyle="1" w:styleId="WW8Num19z2">
    <w:name w:val="WW8Num19z2"/>
    <w:rsid w:val="007C276F"/>
    <w:rPr>
      <w:rFonts w:ascii="Wingdings" w:hAnsi="Wingdings" w:cs="Wingdings" w:hint="default"/>
    </w:rPr>
  </w:style>
  <w:style w:type="character" w:customStyle="1" w:styleId="WW8Num20z2">
    <w:name w:val="WW8Num20z2"/>
    <w:rsid w:val="007C276F"/>
    <w:rPr>
      <w:rFonts w:ascii="Wingdings" w:hAnsi="Wingdings" w:cs="Wingdings" w:hint="default"/>
    </w:rPr>
  </w:style>
  <w:style w:type="character" w:customStyle="1" w:styleId="WW8Num21z3">
    <w:name w:val="WW8Num21z3"/>
    <w:rsid w:val="007C276F"/>
  </w:style>
  <w:style w:type="character" w:customStyle="1" w:styleId="WW8Num21z4">
    <w:name w:val="WW8Num21z4"/>
    <w:rsid w:val="007C276F"/>
  </w:style>
  <w:style w:type="character" w:customStyle="1" w:styleId="WW8Num21z5">
    <w:name w:val="WW8Num21z5"/>
    <w:rsid w:val="007C276F"/>
  </w:style>
  <w:style w:type="character" w:customStyle="1" w:styleId="WW8Num21z6">
    <w:name w:val="WW8Num21z6"/>
    <w:rsid w:val="007C276F"/>
  </w:style>
  <w:style w:type="character" w:customStyle="1" w:styleId="WW8Num21z7">
    <w:name w:val="WW8Num21z7"/>
    <w:rsid w:val="007C276F"/>
  </w:style>
  <w:style w:type="character" w:customStyle="1" w:styleId="WW8Num21z8">
    <w:name w:val="WW8Num21z8"/>
    <w:rsid w:val="007C276F"/>
  </w:style>
  <w:style w:type="character" w:customStyle="1" w:styleId="WW8Num24z2">
    <w:name w:val="WW8Num24z2"/>
    <w:rsid w:val="007C276F"/>
    <w:rPr>
      <w:rFonts w:ascii="Wingdings" w:hAnsi="Wingdings" w:cs="Wingdings" w:hint="default"/>
    </w:rPr>
  </w:style>
  <w:style w:type="character" w:customStyle="1" w:styleId="WW8Num25z2">
    <w:name w:val="WW8Num25z2"/>
    <w:rsid w:val="007C276F"/>
    <w:rPr>
      <w:rFonts w:ascii="Wingdings" w:hAnsi="Wingdings" w:cs="Wingdings" w:hint="default"/>
    </w:rPr>
  </w:style>
  <w:style w:type="character" w:customStyle="1" w:styleId="WW8Num26z2">
    <w:name w:val="WW8Num26z2"/>
    <w:rsid w:val="007C276F"/>
    <w:rPr>
      <w:rFonts w:ascii="Wingdings" w:hAnsi="Wingdings" w:cs="Wingdings" w:hint="default"/>
    </w:rPr>
  </w:style>
  <w:style w:type="character" w:customStyle="1" w:styleId="WW8Num28z1">
    <w:name w:val="WW8Num28z1"/>
    <w:rsid w:val="007C276F"/>
    <w:rPr>
      <w:rFonts w:ascii="Courier New" w:hAnsi="Courier New" w:cs="Courier New" w:hint="default"/>
    </w:rPr>
  </w:style>
  <w:style w:type="character" w:customStyle="1" w:styleId="WW8Num28z2">
    <w:name w:val="WW8Num28z2"/>
    <w:rsid w:val="007C276F"/>
    <w:rPr>
      <w:rFonts w:ascii="Wingdings" w:hAnsi="Wingdings" w:cs="Wingdings" w:hint="default"/>
    </w:rPr>
  </w:style>
  <w:style w:type="character" w:customStyle="1" w:styleId="WW8Num30z2">
    <w:name w:val="WW8Num30z2"/>
    <w:rsid w:val="007C276F"/>
    <w:rPr>
      <w:rFonts w:ascii="Wingdings" w:hAnsi="Wingdings" w:cs="Wingdings" w:hint="default"/>
    </w:rPr>
  </w:style>
  <w:style w:type="character" w:customStyle="1" w:styleId="WW8Num30z3">
    <w:name w:val="WW8Num30z3"/>
    <w:rsid w:val="007C276F"/>
    <w:rPr>
      <w:rFonts w:ascii="Symbol" w:hAnsi="Symbol" w:cs="Symbol" w:hint="default"/>
    </w:rPr>
  </w:style>
  <w:style w:type="character" w:customStyle="1" w:styleId="WW8Num31z2">
    <w:name w:val="WW8Num31z2"/>
    <w:rsid w:val="007C276F"/>
    <w:rPr>
      <w:rFonts w:ascii="Wingdings" w:hAnsi="Wingdings" w:cs="Wingdings" w:hint="default"/>
    </w:rPr>
  </w:style>
  <w:style w:type="character" w:customStyle="1" w:styleId="WW8Num31z3">
    <w:name w:val="WW8Num31z3"/>
    <w:rsid w:val="007C276F"/>
    <w:rPr>
      <w:rFonts w:ascii="Symbol" w:hAnsi="Symbol" w:cs="Symbol" w:hint="default"/>
    </w:rPr>
  </w:style>
  <w:style w:type="character" w:customStyle="1" w:styleId="WW8Num32z2">
    <w:name w:val="WW8Num32z2"/>
    <w:rsid w:val="007C276F"/>
    <w:rPr>
      <w:rFonts w:ascii="Wingdings" w:hAnsi="Wingdings" w:cs="Wingdings" w:hint="default"/>
    </w:rPr>
  </w:style>
  <w:style w:type="character" w:customStyle="1" w:styleId="WW8Num33z2">
    <w:name w:val="WW8Num33z2"/>
    <w:rsid w:val="007C276F"/>
    <w:rPr>
      <w:rFonts w:ascii="Wingdings" w:hAnsi="Wingdings" w:cs="Wingdings" w:hint="default"/>
    </w:rPr>
  </w:style>
  <w:style w:type="character" w:customStyle="1" w:styleId="WW8Num38z3">
    <w:name w:val="WW8Num38z3"/>
    <w:rsid w:val="007C276F"/>
  </w:style>
  <w:style w:type="character" w:customStyle="1" w:styleId="WW8Num38z4">
    <w:name w:val="WW8Num38z4"/>
    <w:rsid w:val="007C276F"/>
  </w:style>
  <w:style w:type="character" w:customStyle="1" w:styleId="WW8Num38z5">
    <w:name w:val="WW8Num38z5"/>
    <w:rsid w:val="007C276F"/>
  </w:style>
  <w:style w:type="character" w:customStyle="1" w:styleId="WW8Num38z6">
    <w:name w:val="WW8Num38z6"/>
    <w:rsid w:val="007C276F"/>
  </w:style>
  <w:style w:type="character" w:customStyle="1" w:styleId="WW8Num38z7">
    <w:name w:val="WW8Num38z7"/>
    <w:rsid w:val="007C276F"/>
  </w:style>
  <w:style w:type="character" w:customStyle="1" w:styleId="WW8Num38z8">
    <w:name w:val="WW8Num38z8"/>
    <w:rsid w:val="007C276F"/>
  </w:style>
  <w:style w:type="character" w:customStyle="1" w:styleId="WW8Num39z0">
    <w:name w:val="WW8Num39z0"/>
    <w:rsid w:val="007C276F"/>
    <w:rPr>
      <w:rFonts w:ascii="Symbol" w:hAnsi="Symbol" w:cs="Symbol" w:hint="default"/>
      <w:sz w:val="24"/>
      <w:szCs w:val="24"/>
    </w:rPr>
  </w:style>
  <w:style w:type="character" w:customStyle="1" w:styleId="WW8Num39z1">
    <w:name w:val="WW8Num39z1"/>
    <w:rsid w:val="007C276F"/>
    <w:rPr>
      <w:rFonts w:ascii="Courier New" w:hAnsi="Courier New" w:cs="Courier New" w:hint="default"/>
    </w:rPr>
  </w:style>
  <w:style w:type="character" w:customStyle="1" w:styleId="WW8Num39z2">
    <w:name w:val="WW8Num39z2"/>
    <w:rsid w:val="007C276F"/>
    <w:rPr>
      <w:rFonts w:ascii="Wingdings" w:hAnsi="Wingdings" w:cs="Wingdings" w:hint="default"/>
    </w:rPr>
  </w:style>
  <w:style w:type="character" w:customStyle="1" w:styleId="WW8Num40z0">
    <w:name w:val="WW8Num40z0"/>
    <w:rsid w:val="007C276F"/>
    <w:rPr>
      <w:rFonts w:ascii="Symbol" w:hAnsi="Symbol" w:cs="Symbol" w:hint="default"/>
    </w:rPr>
  </w:style>
  <w:style w:type="character" w:customStyle="1" w:styleId="WW8Num40z1">
    <w:name w:val="WW8Num40z1"/>
    <w:rsid w:val="007C276F"/>
    <w:rPr>
      <w:rFonts w:ascii="Courier New" w:hAnsi="Courier New" w:cs="Courier New" w:hint="default"/>
    </w:rPr>
  </w:style>
  <w:style w:type="character" w:customStyle="1" w:styleId="WW8Num40z2">
    <w:name w:val="WW8Num40z2"/>
    <w:rsid w:val="007C276F"/>
    <w:rPr>
      <w:rFonts w:ascii="Wingdings" w:hAnsi="Wingdings" w:cs="Wingdings" w:hint="default"/>
    </w:rPr>
  </w:style>
  <w:style w:type="character" w:customStyle="1" w:styleId="WW8Num41z0">
    <w:name w:val="WW8Num41z0"/>
    <w:rsid w:val="007C276F"/>
    <w:rPr>
      <w:rFonts w:ascii="Symbol" w:hAnsi="Symbol" w:cs="Symbol" w:hint="default"/>
    </w:rPr>
  </w:style>
  <w:style w:type="character" w:customStyle="1" w:styleId="WW8Num41z1">
    <w:name w:val="WW8Num41z1"/>
    <w:rsid w:val="007C276F"/>
    <w:rPr>
      <w:rFonts w:ascii="Courier New" w:hAnsi="Courier New" w:cs="Courier New" w:hint="default"/>
    </w:rPr>
  </w:style>
  <w:style w:type="character" w:customStyle="1" w:styleId="WW8Num41z2">
    <w:name w:val="WW8Num41z2"/>
    <w:rsid w:val="007C276F"/>
    <w:rPr>
      <w:rFonts w:ascii="Wingdings" w:hAnsi="Wingdings" w:cs="Wingdings" w:hint="default"/>
    </w:rPr>
  </w:style>
  <w:style w:type="character" w:customStyle="1" w:styleId="WW8Num42z0">
    <w:name w:val="WW8Num42z0"/>
    <w:rsid w:val="007C276F"/>
    <w:rPr>
      <w:rFonts w:hint="default"/>
    </w:rPr>
  </w:style>
  <w:style w:type="character" w:customStyle="1" w:styleId="WW8Num42z1">
    <w:name w:val="WW8Num42z1"/>
    <w:rsid w:val="007C276F"/>
  </w:style>
  <w:style w:type="character" w:customStyle="1" w:styleId="WW8Num42z2">
    <w:name w:val="WW8Num42z2"/>
    <w:rsid w:val="007C276F"/>
  </w:style>
  <w:style w:type="character" w:customStyle="1" w:styleId="WW8Num42z3">
    <w:name w:val="WW8Num42z3"/>
    <w:rsid w:val="007C276F"/>
  </w:style>
  <w:style w:type="character" w:customStyle="1" w:styleId="WW8Num42z4">
    <w:name w:val="WW8Num42z4"/>
    <w:rsid w:val="007C276F"/>
  </w:style>
  <w:style w:type="character" w:customStyle="1" w:styleId="WW8Num42z5">
    <w:name w:val="WW8Num42z5"/>
    <w:rsid w:val="007C276F"/>
  </w:style>
  <w:style w:type="character" w:customStyle="1" w:styleId="WW8Num42z6">
    <w:name w:val="WW8Num42z6"/>
    <w:rsid w:val="007C276F"/>
  </w:style>
  <w:style w:type="character" w:customStyle="1" w:styleId="WW8Num42z7">
    <w:name w:val="WW8Num42z7"/>
    <w:rsid w:val="007C276F"/>
  </w:style>
  <w:style w:type="character" w:customStyle="1" w:styleId="WW8Num42z8">
    <w:name w:val="WW8Num42z8"/>
    <w:rsid w:val="007C276F"/>
  </w:style>
  <w:style w:type="character" w:customStyle="1" w:styleId="WW8Num43z0">
    <w:name w:val="WW8Num43z0"/>
    <w:rsid w:val="007C276F"/>
    <w:rPr>
      <w:rFonts w:ascii="Symbol" w:hAnsi="Symbol" w:cs="Symbol" w:hint="default"/>
    </w:rPr>
  </w:style>
  <w:style w:type="character" w:customStyle="1" w:styleId="WW8Num43z1">
    <w:name w:val="WW8Num43z1"/>
    <w:rsid w:val="007C276F"/>
    <w:rPr>
      <w:rFonts w:ascii="Courier New" w:hAnsi="Courier New" w:cs="Courier New" w:hint="default"/>
    </w:rPr>
  </w:style>
  <w:style w:type="character" w:customStyle="1" w:styleId="WW8Num43z2">
    <w:name w:val="WW8Num43z2"/>
    <w:rsid w:val="007C276F"/>
    <w:rPr>
      <w:rFonts w:ascii="Wingdings" w:hAnsi="Wingdings" w:cs="Wingdings" w:hint="default"/>
    </w:rPr>
  </w:style>
  <w:style w:type="character" w:customStyle="1" w:styleId="WW8Num44z0">
    <w:name w:val="WW8Num44z0"/>
    <w:rsid w:val="007C276F"/>
    <w:rPr>
      <w:rFonts w:hint="default"/>
    </w:rPr>
  </w:style>
  <w:style w:type="character" w:customStyle="1" w:styleId="WW8Num45z0">
    <w:name w:val="WW8Num45z0"/>
    <w:rsid w:val="007C276F"/>
    <w:rPr>
      <w:rFonts w:ascii="Symbol" w:hAnsi="Symbol" w:cs="Symbol" w:hint="default"/>
    </w:rPr>
  </w:style>
  <w:style w:type="character" w:customStyle="1" w:styleId="WW8Num46z0">
    <w:name w:val="WW8Num46z0"/>
    <w:rsid w:val="007C276F"/>
    <w:rPr>
      <w:rFonts w:ascii="Symbol" w:hAnsi="Symbol" w:cs="Symbol" w:hint="default"/>
      <w:sz w:val="20"/>
    </w:rPr>
  </w:style>
  <w:style w:type="character" w:customStyle="1" w:styleId="WW8Num47z0">
    <w:name w:val="WW8Num47z0"/>
    <w:rsid w:val="007C276F"/>
    <w:rPr>
      <w:rFonts w:hint="default"/>
    </w:rPr>
  </w:style>
  <w:style w:type="character" w:customStyle="1" w:styleId="WW8Num47z1">
    <w:name w:val="WW8Num47z1"/>
    <w:rsid w:val="007C276F"/>
  </w:style>
  <w:style w:type="character" w:customStyle="1" w:styleId="WW8Num47z2">
    <w:name w:val="WW8Num47z2"/>
    <w:rsid w:val="007C276F"/>
  </w:style>
  <w:style w:type="character" w:customStyle="1" w:styleId="WW8Num47z3">
    <w:name w:val="WW8Num47z3"/>
    <w:rsid w:val="007C276F"/>
  </w:style>
  <w:style w:type="character" w:customStyle="1" w:styleId="WW8Num47z4">
    <w:name w:val="WW8Num47z4"/>
    <w:rsid w:val="007C276F"/>
  </w:style>
  <w:style w:type="character" w:customStyle="1" w:styleId="WW8Num47z5">
    <w:name w:val="WW8Num47z5"/>
    <w:rsid w:val="007C276F"/>
  </w:style>
  <w:style w:type="character" w:customStyle="1" w:styleId="WW8Num47z6">
    <w:name w:val="WW8Num47z6"/>
    <w:rsid w:val="007C276F"/>
  </w:style>
  <w:style w:type="character" w:customStyle="1" w:styleId="WW8Num47z7">
    <w:name w:val="WW8Num47z7"/>
    <w:rsid w:val="007C276F"/>
  </w:style>
  <w:style w:type="character" w:customStyle="1" w:styleId="WW8Num47z8">
    <w:name w:val="WW8Num47z8"/>
    <w:rsid w:val="007C276F"/>
  </w:style>
  <w:style w:type="character" w:customStyle="1" w:styleId="WW8Num48z0">
    <w:name w:val="WW8Num48z0"/>
    <w:rsid w:val="007C276F"/>
    <w:rPr>
      <w:rFonts w:ascii="Symbol" w:hAnsi="Symbol" w:cs="Symbol" w:hint="default"/>
    </w:rPr>
  </w:style>
  <w:style w:type="character" w:customStyle="1" w:styleId="WW8Num48z1">
    <w:name w:val="WW8Num48z1"/>
    <w:rsid w:val="007C276F"/>
    <w:rPr>
      <w:rFonts w:ascii="Courier New" w:hAnsi="Courier New" w:cs="Courier New" w:hint="default"/>
    </w:rPr>
  </w:style>
  <w:style w:type="character" w:customStyle="1" w:styleId="WW8Num48z2">
    <w:name w:val="WW8Num48z2"/>
    <w:rsid w:val="007C276F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7C276F"/>
  </w:style>
  <w:style w:type="character" w:customStyle="1" w:styleId="Nagwek1Znak">
    <w:name w:val="Nagłówek 1 Znak"/>
    <w:rsid w:val="007C276F"/>
    <w:rPr>
      <w:rFonts w:ascii="Tms Rmn" w:hAnsi="Tms Rmn" w:cs="Tms Rmn"/>
      <w:b/>
      <w:bCs/>
      <w:sz w:val="24"/>
      <w:szCs w:val="24"/>
    </w:rPr>
  </w:style>
  <w:style w:type="character" w:customStyle="1" w:styleId="Nagwek2Znak">
    <w:name w:val="Nagłówek 2 Znak"/>
    <w:rsid w:val="007C276F"/>
    <w:rPr>
      <w:rFonts w:ascii="Tms Rmn" w:hAnsi="Tms Rmn" w:cs="Tms Rmn"/>
      <w:b/>
      <w:bCs/>
      <w:spacing w:val="70"/>
      <w:sz w:val="24"/>
      <w:szCs w:val="24"/>
      <w:u w:val="single"/>
    </w:rPr>
  </w:style>
  <w:style w:type="character" w:customStyle="1" w:styleId="Nagwek3Znak">
    <w:name w:val="Nagłówek 3 Znak"/>
    <w:rsid w:val="007C276F"/>
    <w:rPr>
      <w:rFonts w:ascii="Tms Rmn" w:hAnsi="Tms Rmn" w:cs="Tms Rmn"/>
      <w:sz w:val="24"/>
      <w:szCs w:val="24"/>
    </w:rPr>
  </w:style>
  <w:style w:type="character" w:customStyle="1" w:styleId="Nagwek5Znak">
    <w:name w:val="Nagłówek 5 Znak"/>
    <w:rsid w:val="007C276F"/>
    <w:rPr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7C276F"/>
    <w:rPr>
      <w:rFonts w:ascii="Tms Rmn" w:hAnsi="Tms Rmn" w:cs="Tms Rmn"/>
      <w:b/>
      <w:bCs/>
      <w:sz w:val="24"/>
      <w:szCs w:val="24"/>
      <w:u w:val="single"/>
      <w:lang w:val="pl-PL" w:eastAsia="ar-SA" w:bidi="ar-SA"/>
    </w:rPr>
  </w:style>
  <w:style w:type="character" w:styleId="Hipercze">
    <w:name w:val="Hyperlink"/>
    <w:uiPriority w:val="99"/>
    <w:rsid w:val="007C276F"/>
    <w:rPr>
      <w:color w:val="0000FF"/>
      <w:u w:val="single"/>
    </w:rPr>
  </w:style>
  <w:style w:type="character" w:styleId="Numerstrony">
    <w:name w:val="page number"/>
    <w:basedOn w:val="Domylnaczcionkaakapitu1"/>
    <w:rsid w:val="007C276F"/>
  </w:style>
  <w:style w:type="character" w:customStyle="1" w:styleId="Znakiprzypiswdolnych">
    <w:name w:val="Znaki przypisów dolnych"/>
    <w:rsid w:val="007C276F"/>
    <w:rPr>
      <w:vertAlign w:val="superscript"/>
    </w:rPr>
  </w:style>
  <w:style w:type="character" w:customStyle="1" w:styleId="Odwoaniedokomentarza1">
    <w:name w:val="Odwołanie do komentarza1"/>
    <w:rsid w:val="007C276F"/>
    <w:rPr>
      <w:sz w:val="16"/>
      <w:szCs w:val="16"/>
    </w:rPr>
  </w:style>
  <w:style w:type="character" w:customStyle="1" w:styleId="Tekstpodstawowywcity3Znak">
    <w:name w:val="Tekst podstawowy wcięty 3 Znak"/>
    <w:rsid w:val="007C276F"/>
    <w:rPr>
      <w:sz w:val="16"/>
      <w:szCs w:val="16"/>
    </w:rPr>
  </w:style>
  <w:style w:type="character" w:customStyle="1" w:styleId="Tekstpodstawowywcity2Znak">
    <w:name w:val="Tekst podstawowy wcięty 2 Znak"/>
    <w:basedOn w:val="Domylnaczcionkaakapitu1"/>
    <w:rsid w:val="007C276F"/>
  </w:style>
  <w:style w:type="character" w:customStyle="1" w:styleId="Tekstpodstawowy3Znak">
    <w:name w:val="Tekst podstawowy 3 Znak"/>
    <w:rsid w:val="007C276F"/>
    <w:rPr>
      <w:sz w:val="16"/>
      <w:szCs w:val="16"/>
    </w:rPr>
  </w:style>
  <w:style w:type="character" w:customStyle="1" w:styleId="PodtytuZnak">
    <w:name w:val="Podtytuł Znak"/>
    <w:rsid w:val="007C276F"/>
    <w:rPr>
      <w:rFonts w:ascii="Cambria" w:eastAsia="Times New Roman" w:hAnsi="Cambria" w:cs="Times New Roman"/>
      <w:sz w:val="24"/>
      <w:szCs w:val="24"/>
    </w:rPr>
  </w:style>
  <w:style w:type="character" w:styleId="UyteHipercze">
    <w:name w:val="FollowedHyperlink"/>
    <w:rsid w:val="007C276F"/>
    <w:rPr>
      <w:color w:val="800080"/>
      <w:u w:val="single"/>
    </w:rPr>
  </w:style>
  <w:style w:type="character" w:customStyle="1" w:styleId="WW8Num34z2">
    <w:name w:val="WW8Num34z2"/>
    <w:rsid w:val="007C276F"/>
    <w:rPr>
      <w:rFonts w:ascii="Wingdings" w:hAnsi="Wingdings" w:cs="Wingdings" w:hint="default"/>
    </w:rPr>
  </w:style>
  <w:style w:type="character" w:customStyle="1" w:styleId="WW8Num34z4">
    <w:name w:val="WW8Num34z4"/>
    <w:rsid w:val="007C276F"/>
    <w:rPr>
      <w:rFonts w:ascii="Courier New" w:hAnsi="Courier New" w:cs="Courier New" w:hint="default"/>
    </w:rPr>
  </w:style>
  <w:style w:type="character" w:customStyle="1" w:styleId="Symbolewypunktowania">
    <w:name w:val="Symbole wypunktowania"/>
    <w:rsid w:val="007C276F"/>
    <w:rPr>
      <w:rFonts w:ascii="OpenSymbol" w:eastAsia="OpenSymbol" w:hAnsi="OpenSymbol" w:cs="OpenSymbol"/>
    </w:rPr>
  </w:style>
  <w:style w:type="character" w:customStyle="1" w:styleId="WW8Num13z2">
    <w:name w:val="WW8Num13z2"/>
    <w:rsid w:val="007C276F"/>
    <w:rPr>
      <w:rFonts w:ascii="Wingdings" w:hAnsi="Wingdings" w:cs="Wingdings" w:hint="default"/>
    </w:rPr>
  </w:style>
  <w:style w:type="character" w:customStyle="1" w:styleId="WW8Num56z0">
    <w:name w:val="WW8Num56z0"/>
    <w:rsid w:val="007C276F"/>
    <w:rPr>
      <w:rFonts w:ascii="Symbol" w:hAnsi="Symbol" w:cs="Symbol" w:hint="default"/>
    </w:rPr>
  </w:style>
  <w:style w:type="character" w:customStyle="1" w:styleId="WW8Num56z1">
    <w:name w:val="WW8Num56z1"/>
    <w:rsid w:val="007C276F"/>
    <w:rPr>
      <w:rFonts w:ascii="Courier New" w:hAnsi="Courier New" w:cs="Courier New" w:hint="default"/>
    </w:rPr>
  </w:style>
  <w:style w:type="character" w:customStyle="1" w:styleId="WW8Num56z2">
    <w:name w:val="WW8Num56z2"/>
    <w:rsid w:val="007C276F"/>
    <w:rPr>
      <w:rFonts w:ascii="Wingdings" w:hAnsi="Wingdings" w:cs="Wingdings" w:hint="default"/>
    </w:rPr>
  </w:style>
  <w:style w:type="character" w:customStyle="1" w:styleId="WW8Num65z0">
    <w:name w:val="WW8Num65z0"/>
    <w:rsid w:val="007C276F"/>
    <w:rPr>
      <w:rFonts w:ascii="Symbol" w:hAnsi="Symbol" w:cs="Symbol" w:hint="default"/>
    </w:rPr>
  </w:style>
  <w:style w:type="character" w:customStyle="1" w:styleId="WW8Num65z1">
    <w:name w:val="WW8Num65z1"/>
    <w:rsid w:val="007C276F"/>
    <w:rPr>
      <w:rFonts w:ascii="Courier New" w:hAnsi="Courier New" w:cs="Courier New" w:hint="default"/>
    </w:rPr>
  </w:style>
  <w:style w:type="character" w:customStyle="1" w:styleId="WW8Num65z2">
    <w:name w:val="WW8Num65z2"/>
    <w:rsid w:val="007C276F"/>
    <w:rPr>
      <w:rFonts w:ascii="Wingdings" w:hAnsi="Wingdings" w:cs="Wingdings" w:hint="default"/>
    </w:rPr>
  </w:style>
  <w:style w:type="character" w:customStyle="1" w:styleId="Znakinumeracji">
    <w:name w:val="Znaki numeracji"/>
    <w:rsid w:val="007C276F"/>
  </w:style>
  <w:style w:type="character" w:customStyle="1" w:styleId="WW8Num34z3">
    <w:name w:val="WW8Num34z3"/>
    <w:rsid w:val="007C276F"/>
    <w:rPr>
      <w:rFonts w:ascii="Arial" w:hAnsi="Arial" w:cs="Arial" w:hint="default"/>
      <w:b/>
      <w:i w:val="0"/>
      <w:sz w:val="24"/>
      <w:szCs w:val="24"/>
    </w:rPr>
  </w:style>
  <w:style w:type="character" w:customStyle="1" w:styleId="WW8Num34z5">
    <w:name w:val="WW8Num34z5"/>
    <w:rsid w:val="007C276F"/>
    <w:rPr>
      <w:rFonts w:hint="default"/>
    </w:rPr>
  </w:style>
  <w:style w:type="character" w:customStyle="1" w:styleId="WW8Num26z3">
    <w:name w:val="WW8Num26z3"/>
    <w:rsid w:val="007C276F"/>
  </w:style>
  <w:style w:type="character" w:customStyle="1" w:styleId="WW8Num26z4">
    <w:name w:val="WW8Num26z4"/>
    <w:rsid w:val="007C276F"/>
  </w:style>
  <w:style w:type="character" w:customStyle="1" w:styleId="WW8Num26z5">
    <w:name w:val="WW8Num26z5"/>
    <w:rsid w:val="007C276F"/>
  </w:style>
  <w:style w:type="character" w:customStyle="1" w:styleId="WW8Num26z6">
    <w:name w:val="WW8Num26z6"/>
    <w:rsid w:val="007C276F"/>
  </w:style>
  <w:style w:type="character" w:customStyle="1" w:styleId="WW8Num26z7">
    <w:name w:val="WW8Num26z7"/>
    <w:rsid w:val="007C276F"/>
  </w:style>
  <w:style w:type="character" w:customStyle="1" w:styleId="WW8Num26z8">
    <w:name w:val="WW8Num26z8"/>
    <w:rsid w:val="007C276F"/>
  </w:style>
  <w:style w:type="character" w:customStyle="1" w:styleId="AkapitzlistZnak">
    <w:name w:val="Akapit z listą Znak"/>
    <w:aliases w:val="EST_akapit z listą Znak,Nagłowek 3 Znak,List bullet 2 Znak"/>
    <w:uiPriority w:val="34"/>
    <w:rsid w:val="007C276F"/>
    <w:rPr>
      <w:rFonts w:ascii="Tms Rmn" w:hAnsi="Tms Rmn" w:cs="Tms Rmn"/>
    </w:rPr>
  </w:style>
  <w:style w:type="character" w:customStyle="1" w:styleId="TekstprzypisukocowegoZnak">
    <w:name w:val="Tekst przypisu końcowego Znak"/>
    <w:rsid w:val="007C276F"/>
    <w:rPr>
      <w:rFonts w:ascii="Tms Rmn" w:hAnsi="Tms Rmn" w:cs="Tms Rmn"/>
    </w:rPr>
  </w:style>
  <w:style w:type="character" w:customStyle="1" w:styleId="Znakiprzypiswkocowych">
    <w:name w:val="Znaki przypisów końcowych"/>
    <w:rsid w:val="007C276F"/>
    <w:rPr>
      <w:vertAlign w:val="superscript"/>
    </w:rPr>
  </w:style>
  <w:style w:type="paragraph" w:customStyle="1" w:styleId="Nagwek40">
    <w:name w:val="Nagłówek4"/>
    <w:basedOn w:val="Normalny"/>
    <w:next w:val="Tekstpodstawowy"/>
    <w:rsid w:val="007C276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7C276F"/>
    <w:rPr>
      <w:b/>
      <w:bCs/>
      <w:sz w:val="24"/>
      <w:szCs w:val="24"/>
      <w:u w:val="single"/>
    </w:rPr>
  </w:style>
  <w:style w:type="paragraph" w:styleId="Lista">
    <w:name w:val="List"/>
    <w:basedOn w:val="Normalny"/>
    <w:rsid w:val="007C276F"/>
    <w:pPr>
      <w:ind w:left="283" w:hanging="283"/>
    </w:pPr>
  </w:style>
  <w:style w:type="paragraph" w:customStyle="1" w:styleId="Podpis4">
    <w:name w:val="Podpis4"/>
    <w:basedOn w:val="Normalny"/>
    <w:rsid w:val="007C276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C276F"/>
    <w:pPr>
      <w:suppressLineNumbers/>
    </w:pPr>
    <w:rPr>
      <w:rFonts w:cs="Arial"/>
    </w:rPr>
  </w:style>
  <w:style w:type="paragraph" w:customStyle="1" w:styleId="Nagwek11">
    <w:name w:val="Nagłówek1"/>
    <w:basedOn w:val="Normalny"/>
    <w:next w:val="Tekstpodstawowy"/>
    <w:rsid w:val="007C276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30">
    <w:name w:val="Nagłówek3"/>
    <w:basedOn w:val="Normalny"/>
    <w:next w:val="Tekstpodstawowy"/>
    <w:rsid w:val="007C276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rsid w:val="007C276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7C276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Normalny"/>
    <w:rsid w:val="007C276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Podpis1">
    <w:name w:val="Podpis1"/>
    <w:basedOn w:val="Normalny"/>
    <w:rsid w:val="007C276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rsid w:val="007C276F"/>
    <w:pPr>
      <w:tabs>
        <w:tab w:val="left" w:pos="3915"/>
        <w:tab w:val="left" w:pos="6375"/>
      </w:tabs>
    </w:pPr>
    <w:rPr>
      <w:spacing w:val="70"/>
    </w:rPr>
  </w:style>
  <w:style w:type="paragraph" w:customStyle="1" w:styleId="NA">
    <w:name w:val="N/A"/>
    <w:basedOn w:val="Normalny"/>
    <w:rsid w:val="007C276F"/>
    <w:pPr>
      <w:tabs>
        <w:tab w:val="left" w:pos="-720"/>
        <w:tab w:val="left" w:pos="9000"/>
        <w:tab w:val="right" w:pos="9360"/>
      </w:tabs>
    </w:pPr>
    <w:rPr>
      <w:spacing w:val="-3"/>
      <w:sz w:val="24"/>
      <w:szCs w:val="24"/>
    </w:rPr>
  </w:style>
  <w:style w:type="paragraph" w:customStyle="1" w:styleId="wyliczanka">
    <w:name w:val="wyliczanka"/>
    <w:basedOn w:val="Normalny"/>
    <w:rsid w:val="007C276F"/>
    <w:pPr>
      <w:tabs>
        <w:tab w:val="left" w:pos="-720"/>
      </w:tabs>
      <w:ind w:left="720" w:hanging="720"/>
    </w:pPr>
    <w:rPr>
      <w:spacing w:val="-3"/>
      <w:sz w:val="24"/>
      <w:szCs w:val="24"/>
    </w:rPr>
  </w:style>
  <w:style w:type="paragraph" w:styleId="Tekstpodstawowywcity">
    <w:name w:val="Body Text Indent"/>
    <w:basedOn w:val="Normalny"/>
    <w:rsid w:val="007C276F"/>
    <w:pPr>
      <w:tabs>
        <w:tab w:val="left" w:pos="-720"/>
      </w:tabs>
    </w:pPr>
    <w:rPr>
      <w:b/>
      <w:bCs/>
      <w:spacing w:val="-3"/>
      <w:sz w:val="24"/>
      <w:szCs w:val="24"/>
    </w:rPr>
  </w:style>
  <w:style w:type="paragraph" w:styleId="NormalnyWeb">
    <w:name w:val="Normal (Web)"/>
    <w:basedOn w:val="Normalny"/>
    <w:rsid w:val="007C276F"/>
    <w:pPr>
      <w:autoSpaceDE/>
      <w:spacing w:before="280" w:after="280"/>
      <w:jc w:val="left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7C276F"/>
    <w:pPr>
      <w:spacing w:after="120" w:line="480" w:lineRule="auto"/>
    </w:pPr>
  </w:style>
  <w:style w:type="paragraph" w:styleId="Spistreci2">
    <w:name w:val="toc 2"/>
    <w:basedOn w:val="Normalny"/>
    <w:next w:val="Normalny"/>
    <w:uiPriority w:val="39"/>
    <w:rsid w:val="007C276F"/>
    <w:pPr>
      <w:ind w:left="200"/>
      <w:jc w:val="left"/>
    </w:pPr>
    <w:rPr>
      <w:rFonts w:ascii="Times New Roman" w:hAnsi="Times New Roman" w:cs="Times New Roman"/>
      <w:smallCaps/>
    </w:rPr>
  </w:style>
  <w:style w:type="paragraph" w:customStyle="1" w:styleId="Lista21">
    <w:name w:val="Lista 21"/>
    <w:basedOn w:val="Normalny"/>
    <w:rsid w:val="007C276F"/>
    <w:pPr>
      <w:ind w:left="566" w:hanging="283"/>
      <w:jc w:val="left"/>
    </w:pPr>
    <w:rPr>
      <w:rFonts w:ascii="Times New Roman" w:hAnsi="Times New Roman" w:cs="Times New Roman"/>
      <w:sz w:val="24"/>
      <w:szCs w:val="24"/>
    </w:rPr>
  </w:style>
  <w:style w:type="paragraph" w:styleId="Spistreci1">
    <w:name w:val="toc 1"/>
    <w:basedOn w:val="Normalny"/>
    <w:next w:val="Normalny"/>
    <w:uiPriority w:val="39"/>
    <w:rsid w:val="007C276F"/>
    <w:pPr>
      <w:tabs>
        <w:tab w:val="left" w:pos="400"/>
        <w:tab w:val="right" w:leader="dot" w:pos="9062"/>
      </w:tabs>
      <w:spacing w:before="120" w:after="12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Dokumentu1">
    <w:name w:val="Dokumentu 1"/>
    <w:rsid w:val="007C276F"/>
    <w:pPr>
      <w:keepNext/>
      <w:keepLines/>
      <w:tabs>
        <w:tab w:val="left" w:pos="-720"/>
      </w:tabs>
      <w:suppressAutoHyphens/>
    </w:pPr>
    <w:rPr>
      <w:rFonts w:ascii="Univers" w:hAnsi="Univers" w:cs="Univers"/>
      <w:sz w:val="24"/>
      <w:szCs w:val="24"/>
      <w:lang w:val="en-US" w:eastAsia="ar-SA"/>
    </w:rPr>
  </w:style>
  <w:style w:type="paragraph" w:styleId="HTML-wstpniesformatowany">
    <w:name w:val="HTML Preformatted"/>
    <w:basedOn w:val="Normalny"/>
    <w:rsid w:val="007C2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jc w:val="left"/>
    </w:pPr>
    <w:rPr>
      <w:rFonts w:ascii="Courier New" w:hAnsi="Courier New" w:cs="Courier New"/>
      <w:sz w:val="15"/>
      <w:szCs w:val="15"/>
    </w:rPr>
  </w:style>
  <w:style w:type="paragraph" w:styleId="Spistreci3">
    <w:name w:val="toc 3"/>
    <w:basedOn w:val="Normalny"/>
    <w:next w:val="Normalny"/>
    <w:uiPriority w:val="39"/>
    <w:rsid w:val="007C276F"/>
    <w:pPr>
      <w:ind w:left="400"/>
      <w:jc w:val="left"/>
    </w:pPr>
    <w:rPr>
      <w:rFonts w:ascii="Times New Roman" w:hAnsi="Times New Roman" w:cs="Times New Roman"/>
      <w:i/>
      <w:iCs/>
    </w:rPr>
  </w:style>
  <w:style w:type="paragraph" w:customStyle="1" w:styleId="Podtytu1">
    <w:name w:val="Podtytuł1"/>
    <w:basedOn w:val="Normalny"/>
    <w:rsid w:val="007C276F"/>
    <w:pPr>
      <w:autoSpaceDE/>
      <w:spacing w:before="280" w:after="280"/>
      <w:jc w:val="center"/>
    </w:pPr>
    <w:rPr>
      <w:rFonts w:ascii="Arial" w:hAnsi="Arial" w:cs="Arial"/>
      <w:b/>
      <w:bCs/>
      <w:color w:val="000000"/>
      <w:sz w:val="27"/>
      <w:szCs w:val="27"/>
    </w:rPr>
  </w:style>
  <w:style w:type="paragraph" w:styleId="Stopka">
    <w:name w:val="footer"/>
    <w:basedOn w:val="Normalny"/>
    <w:rsid w:val="007C276F"/>
    <w:pPr>
      <w:tabs>
        <w:tab w:val="center" w:pos="4536"/>
        <w:tab w:val="right" w:pos="9072"/>
      </w:tabs>
    </w:pPr>
  </w:style>
  <w:style w:type="paragraph" w:styleId="Spistreci4">
    <w:name w:val="toc 4"/>
    <w:basedOn w:val="Normalny"/>
    <w:next w:val="Normalny"/>
    <w:uiPriority w:val="39"/>
    <w:rsid w:val="007C276F"/>
    <w:pPr>
      <w:ind w:left="600"/>
      <w:jc w:val="left"/>
    </w:pPr>
    <w:rPr>
      <w:rFonts w:ascii="Times New Roman" w:hAnsi="Times New Roman" w:cs="Times New Roman"/>
      <w:sz w:val="18"/>
      <w:szCs w:val="18"/>
    </w:rPr>
  </w:style>
  <w:style w:type="paragraph" w:styleId="Tekstprzypisudolnego">
    <w:name w:val="footnote text"/>
    <w:basedOn w:val="Normalny"/>
    <w:rsid w:val="007C276F"/>
  </w:style>
  <w:style w:type="paragraph" w:customStyle="1" w:styleId="Tekstkomentarza1">
    <w:name w:val="Tekst komentarza1"/>
    <w:basedOn w:val="Normalny"/>
    <w:rsid w:val="007C276F"/>
  </w:style>
  <w:style w:type="paragraph" w:styleId="Tematkomentarza">
    <w:name w:val="annotation subject"/>
    <w:basedOn w:val="Tekstkomentarza1"/>
    <w:next w:val="Tekstkomentarza1"/>
    <w:rsid w:val="007C276F"/>
    <w:rPr>
      <w:b/>
      <w:bCs/>
    </w:rPr>
  </w:style>
  <w:style w:type="paragraph" w:styleId="Tekstdymka">
    <w:name w:val="Balloon Text"/>
    <w:basedOn w:val="Normalny"/>
    <w:rsid w:val="007C276F"/>
    <w:rPr>
      <w:rFonts w:ascii="Tahoma" w:hAnsi="Tahoma" w:cs="Tahoma"/>
      <w:sz w:val="16"/>
      <w:szCs w:val="16"/>
    </w:rPr>
  </w:style>
  <w:style w:type="paragraph" w:customStyle="1" w:styleId="Bullets">
    <w:name w:val="Bullets"/>
    <w:basedOn w:val="Lista"/>
    <w:rsid w:val="007C276F"/>
    <w:pPr>
      <w:numPr>
        <w:numId w:val="3"/>
      </w:numPr>
      <w:autoSpaceDE/>
      <w:spacing w:before="120" w:after="120" w:line="360" w:lineRule="auto"/>
      <w:jc w:val="left"/>
    </w:pPr>
    <w:rPr>
      <w:rFonts w:ascii="Times New Roman" w:hAnsi="Times New Roman" w:cs="Times New Roman"/>
      <w:color w:val="FF0000"/>
      <w:sz w:val="24"/>
    </w:rPr>
  </w:style>
  <w:style w:type="paragraph" w:styleId="Spistreci5">
    <w:name w:val="toc 5"/>
    <w:basedOn w:val="Normalny"/>
    <w:next w:val="Normalny"/>
    <w:uiPriority w:val="39"/>
    <w:rsid w:val="007C276F"/>
    <w:pPr>
      <w:ind w:left="800"/>
      <w:jc w:val="left"/>
    </w:pPr>
    <w:rPr>
      <w:rFonts w:ascii="Times New Roman" w:hAnsi="Times New Roman" w:cs="Times New Roman"/>
      <w:sz w:val="18"/>
      <w:szCs w:val="18"/>
    </w:rPr>
  </w:style>
  <w:style w:type="paragraph" w:styleId="Spistreci6">
    <w:name w:val="toc 6"/>
    <w:basedOn w:val="Normalny"/>
    <w:next w:val="Normalny"/>
    <w:uiPriority w:val="39"/>
    <w:rsid w:val="007C276F"/>
    <w:pPr>
      <w:ind w:left="1000"/>
      <w:jc w:val="left"/>
    </w:pPr>
    <w:rPr>
      <w:rFonts w:ascii="Times New Roman" w:hAnsi="Times New Roman" w:cs="Times New Roman"/>
      <w:sz w:val="18"/>
      <w:szCs w:val="18"/>
    </w:rPr>
  </w:style>
  <w:style w:type="paragraph" w:styleId="Spistreci7">
    <w:name w:val="toc 7"/>
    <w:basedOn w:val="Normalny"/>
    <w:next w:val="Normalny"/>
    <w:uiPriority w:val="39"/>
    <w:rsid w:val="007C276F"/>
    <w:pPr>
      <w:ind w:left="1200"/>
      <w:jc w:val="left"/>
    </w:pPr>
    <w:rPr>
      <w:rFonts w:ascii="Times New Roman" w:hAnsi="Times New Roman" w:cs="Times New Roman"/>
      <w:sz w:val="18"/>
      <w:szCs w:val="18"/>
    </w:rPr>
  </w:style>
  <w:style w:type="paragraph" w:styleId="Spistreci8">
    <w:name w:val="toc 8"/>
    <w:basedOn w:val="Normalny"/>
    <w:next w:val="Normalny"/>
    <w:uiPriority w:val="39"/>
    <w:rsid w:val="007C276F"/>
    <w:pPr>
      <w:ind w:left="1400"/>
      <w:jc w:val="left"/>
    </w:pPr>
    <w:rPr>
      <w:rFonts w:ascii="Times New Roman" w:hAnsi="Times New Roman" w:cs="Times New Roman"/>
      <w:sz w:val="18"/>
      <w:szCs w:val="18"/>
    </w:rPr>
  </w:style>
  <w:style w:type="paragraph" w:styleId="Spistreci9">
    <w:name w:val="toc 9"/>
    <w:basedOn w:val="Normalny"/>
    <w:next w:val="Normalny"/>
    <w:uiPriority w:val="39"/>
    <w:rsid w:val="007C276F"/>
    <w:pPr>
      <w:ind w:left="160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Tekstpodstawowywcity32">
    <w:name w:val="Tekst podstawowy wcięty 32"/>
    <w:basedOn w:val="Normalny"/>
    <w:rsid w:val="007C276F"/>
    <w:pPr>
      <w:overflowPunct w:val="0"/>
      <w:spacing w:after="120"/>
      <w:ind w:left="283"/>
      <w:jc w:val="left"/>
      <w:textAlignment w:val="baseline"/>
    </w:pPr>
    <w:rPr>
      <w:rFonts w:ascii="Times New Roman" w:hAnsi="Times New Roman" w:cs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7C276F"/>
    <w:pPr>
      <w:overflowPunct w:val="0"/>
      <w:spacing w:after="120" w:line="480" w:lineRule="auto"/>
      <w:ind w:left="283"/>
      <w:jc w:val="left"/>
      <w:textAlignment w:val="baseline"/>
    </w:pPr>
    <w:rPr>
      <w:rFonts w:ascii="Times New Roman" w:hAnsi="Times New Roman" w:cs="Times New Roman"/>
    </w:rPr>
  </w:style>
  <w:style w:type="paragraph" w:customStyle="1" w:styleId="Tekstpodstawowy31">
    <w:name w:val="Tekst podstawowy 31"/>
    <w:basedOn w:val="Normalny"/>
    <w:rsid w:val="007C276F"/>
    <w:pPr>
      <w:overflowPunct w:val="0"/>
      <w:spacing w:after="120"/>
      <w:jc w:val="left"/>
      <w:textAlignment w:val="baseline"/>
    </w:pPr>
    <w:rPr>
      <w:rFonts w:ascii="Times New Roman" w:hAnsi="Times New Roman" w:cs="Times New Roman"/>
      <w:sz w:val="16"/>
      <w:szCs w:val="16"/>
    </w:rPr>
  </w:style>
  <w:style w:type="paragraph" w:customStyle="1" w:styleId="WW-Tekstpodstawowy2">
    <w:name w:val="WW-Tekst podstawowy 2"/>
    <w:basedOn w:val="Normalny"/>
    <w:rsid w:val="007C276F"/>
    <w:pPr>
      <w:autoSpaceDE/>
      <w:spacing w:line="288" w:lineRule="auto"/>
      <w:jc w:val="left"/>
    </w:pPr>
    <w:rPr>
      <w:rFonts w:ascii="Arial" w:hAnsi="Arial" w:cs="Times New Roman"/>
      <w:sz w:val="22"/>
    </w:rPr>
  </w:style>
  <w:style w:type="paragraph" w:styleId="Podtytu">
    <w:name w:val="Subtitle"/>
    <w:basedOn w:val="Normalny"/>
    <w:next w:val="Normalny"/>
    <w:qFormat/>
    <w:rsid w:val="007C276F"/>
    <w:pPr>
      <w:spacing w:after="60"/>
      <w:jc w:val="center"/>
    </w:pPr>
    <w:rPr>
      <w:rFonts w:ascii="Cambria" w:hAnsi="Cambria" w:cs="Times New Roman"/>
      <w:sz w:val="24"/>
      <w:szCs w:val="24"/>
    </w:rPr>
  </w:style>
  <w:style w:type="paragraph" w:styleId="Akapitzlist">
    <w:name w:val="List Paragraph"/>
    <w:aliases w:val="EST_akapit z listą,Nagłowek 3,List bullet 2"/>
    <w:basedOn w:val="Normalny"/>
    <w:uiPriority w:val="34"/>
    <w:qFormat/>
    <w:rsid w:val="007C276F"/>
    <w:pPr>
      <w:ind w:left="708"/>
    </w:pPr>
  </w:style>
  <w:style w:type="paragraph" w:customStyle="1" w:styleId="Default">
    <w:name w:val="Default"/>
    <w:rsid w:val="007C276F"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7C276F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7C276F"/>
    <w:pPr>
      <w:suppressLineNumbers/>
    </w:pPr>
  </w:style>
  <w:style w:type="paragraph" w:customStyle="1" w:styleId="Nagwektabeli">
    <w:name w:val="Nagłówek tabeli"/>
    <w:basedOn w:val="Zawartotabeli"/>
    <w:rsid w:val="007C276F"/>
    <w:pPr>
      <w:jc w:val="center"/>
    </w:pPr>
    <w:rPr>
      <w:b/>
      <w:bCs/>
    </w:rPr>
  </w:style>
  <w:style w:type="paragraph" w:styleId="Bezodstpw">
    <w:name w:val="No Spacing"/>
    <w:qFormat/>
    <w:rsid w:val="007C276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zwciciem1">
    <w:name w:val="Tekst podstawowy z wcięciem1"/>
    <w:basedOn w:val="Tekstpodstawowy"/>
    <w:rsid w:val="007C276F"/>
    <w:pPr>
      <w:spacing w:after="120"/>
      <w:ind w:firstLine="210"/>
    </w:pPr>
  </w:style>
  <w:style w:type="paragraph" w:customStyle="1" w:styleId="Zwykytekst2">
    <w:name w:val="Zwykły tekst2"/>
    <w:basedOn w:val="Normalny"/>
    <w:rsid w:val="007C276F"/>
    <w:rPr>
      <w:rFonts w:ascii="Courier New" w:hAnsi="Courier New" w:cs="Courier New"/>
    </w:rPr>
  </w:style>
  <w:style w:type="paragraph" w:customStyle="1" w:styleId="Zwykytekst1">
    <w:name w:val="Zwykły tekst1"/>
    <w:basedOn w:val="Normalny"/>
    <w:rsid w:val="007C276F"/>
    <w:rPr>
      <w:rFonts w:ascii="Courier New" w:hAnsi="Courier New" w:cs="Courier New"/>
    </w:rPr>
  </w:style>
  <w:style w:type="paragraph" w:customStyle="1" w:styleId="Tekstpodstawowywcity22">
    <w:name w:val="Tekst podstawowy wcięty 22"/>
    <w:basedOn w:val="Normalny"/>
    <w:rsid w:val="007C276F"/>
    <w:pPr>
      <w:ind w:right="-851" w:firstLine="709"/>
    </w:pPr>
    <w:rPr>
      <w:rFonts w:ascii="Arial" w:hAnsi="Arial" w:cs="Arial"/>
      <w:sz w:val="22"/>
    </w:rPr>
  </w:style>
  <w:style w:type="paragraph" w:customStyle="1" w:styleId="Tekstblokowy1">
    <w:name w:val="Tekst blokowy1"/>
    <w:basedOn w:val="Normalny"/>
    <w:rsid w:val="007C276F"/>
    <w:pPr>
      <w:ind w:left="360" w:right="50"/>
    </w:pPr>
    <w:rPr>
      <w:rFonts w:ascii="Arial" w:hAnsi="Arial" w:cs="Arial"/>
      <w:sz w:val="22"/>
    </w:rPr>
  </w:style>
  <w:style w:type="paragraph" w:customStyle="1" w:styleId="Akapitzlist1">
    <w:name w:val="Akapit z listą1"/>
    <w:basedOn w:val="Normalny"/>
    <w:rsid w:val="007C276F"/>
    <w:pPr>
      <w:ind w:left="720" w:firstLine="709"/>
    </w:pPr>
  </w:style>
  <w:style w:type="paragraph" w:customStyle="1" w:styleId="Nagwek10">
    <w:name w:val="Nagłówek 10"/>
    <w:basedOn w:val="Nagwek11"/>
    <w:next w:val="Tekstpodstawowy"/>
    <w:rsid w:val="007C276F"/>
    <w:pPr>
      <w:numPr>
        <w:numId w:val="2"/>
      </w:numPr>
    </w:pPr>
    <w:rPr>
      <w:b/>
      <w:bCs/>
      <w:sz w:val="21"/>
      <w:szCs w:val="21"/>
    </w:rPr>
  </w:style>
  <w:style w:type="paragraph" w:customStyle="1" w:styleId="Tekstpodstawowywcity31">
    <w:name w:val="Tekst podstawowy wcięty 31"/>
    <w:basedOn w:val="Normalny"/>
    <w:rsid w:val="007C276F"/>
    <w:pPr>
      <w:overflowPunct w:val="0"/>
      <w:spacing w:after="120"/>
      <w:ind w:left="283"/>
      <w:jc w:val="left"/>
      <w:textAlignment w:val="baseline"/>
    </w:pPr>
    <w:rPr>
      <w:rFonts w:ascii="Times New Roman" w:hAnsi="Times New Roman" w:cs="Times New Roman"/>
      <w:sz w:val="16"/>
      <w:szCs w:val="16"/>
    </w:rPr>
  </w:style>
  <w:style w:type="paragraph" w:customStyle="1" w:styleId="NormalnyaciskiArial">
    <w:name w:val="Normalny + (Łaciński) Arial"/>
    <w:basedOn w:val="Normalny"/>
    <w:rsid w:val="007C276F"/>
    <w:pPr>
      <w:spacing w:line="360" w:lineRule="auto"/>
    </w:pPr>
    <w:rPr>
      <w:rFonts w:ascii="Arial" w:eastAsia="Lucida Sans Unicode" w:hAnsi="Arial" w:cs="Arial"/>
    </w:rPr>
  </w:style>
  <w:style w:type="paragraph" w:customStyle="1" w:styleId="TEKSTNORMALNY">
    <w:name w:val="TEKST_NORMALNY"/>
    <w:basedOn w:val="Normalny"/>
    <w:rsid w:val="007C276F"/>
    <w:pPr>
      <w:spacing w:before="120"/>
      <w:ind w:firstLine="567"/>
    </w:pPr>
    <w:rPr>
      <w:rFonts w:ascii="Arial Narrow" w:hAnsi="Arial Narrow" w:cs="Arial Narrow"/>
    </w:rPr>
  </w:style>
  <w:style w:type="paragraph" w:customStyle="1" w:styleId="TEKSTNORMALNY0">
    <w:name w:val="TEKST NORMALNY"/>
    <w:basedOn w:val="Normalny"/>
    <w:rsid w:val="007C276F"/>
    <w:rPr>
      <w:rFonts w:ascii="Arial" w:hAnsi="Arial" w:cs="Arial"/>
    </w:rPr>
  </w:style>
  <w:style w:type="paragraph" w:customStyle="1" w:styleId="Zwykytekst3">
    <w:name w:val="Zwykły tekst3"/>
    <w:basedOn w:val="Normalny"/>
    <w:rsid w:val="007C276F"/>
    <w:pPr>
      <w:ind w:left="1134"/>
    </w:pPr>
    <w:rPr>
      <w:rFonts w:ascii="Arial" w:hAnsi="Arial" w:cs="Arial"/>
    </w:rPr>
  </w:style>
  <w:style w:type="paragraph" w:customStyle="1" w:styleId="M2tekst">
    <w:name w:val="M2_tekst"/>
    <w:basedOn w:val="Zwykytekst3"/>
    <w:rsid w:val="007C276F"/>
    <w:pPr>
      <w:spacing w:before="160"/>
      <w:ind w:left="425"/>
    </w:pPr>
  </w:style>
  <w:style w:type="paragraph" w:customStyle="1" w:styleId="M1naglowek">
    <w:name w:val="M1_naglowek"/>
    <w:basedOn w:val="Zwykytekst2"/>
    <w:next w:val="M2naglowek"/>
    <w:rsid w:val="007C276F"/>
    <w:pPr>
      <w:numPr>
        <w:numId w:val="15"/>
      </w:numPr>
      <w:tabs>
        <w:tab w:val="left" w:pos="0"/>
      </w:tabs>
      <w:spacing w:before="480" w:after="240"/>
    </w:pPr>
    <w:rPr>
      <w:rFonts w:ascii="Arial" w:hAnsi="Arial" w:cs="Arial"/>
      <w:b/>
      <w:sz w:val="24"/>
      <w:szCs w:val="32"/>
    </w:rPr>
  </w:style>
  <w:style w:type="paragraph" w:customStyle="1" w:styleId="M2naglowek">
    <w:name w:val="M2_naglowek"/>
    <w:basedOn w:val="M1naglowek"/>
    <w:next w:val="M3naglowek"/>
    <w:rsid w:val="007C276F"/>
    <w:pPr>
      <w:keepNext/>
      <w:numPr>
        <w:numId w:val="0"/>
      </w:numPr>
      <w:tabs>
        <w:tab w:val="left" w:pos="0"/>
      </w:tabs>
      <w:spacing w:before="240"/>
    </w:pPr>
  </w:style>
  <w:style w:type="paragraph" w:customStyle="1" w:styleId="M3naglowek">
    <w:name w:val="M3_naglowek"/>
    <w:basedOn w:val="M2naglowek"/>
    <w:next w:val="M5naglowek"/>
    <w:rsid w:val="007C276F"/>
    <w:pPr>
      <w:numPr>
        <w:numId w:val="16"/>
      </w:numPr>
      <w:spacing w:before="0" w:after="0"/>
    </w:pPr>
    <w:rPr>
      <w:spacing w:val="-7"/>
      <w:sz w:val="20"/>
      <w:szCs w:val="22"/>
    </w:rPr>
  </w:style>
  <w:style w:type="paragraph" w:customStyle="1" w:styleId="M5naglowek">
    <w:name w:val="M5_naglowek"/>
    <w:basedOn w:val="M3naglowek"/>
    <w:next w:val="Zwykytekst3"/>
    <w:rsid w:val="007C276F"/>
    <w:pPr>
      <w:numPr>
        <w:numId w:val="9"/>
      </w:numPr>
    </w:pPr>
  </w:style>
  <w:style w:type="paragraph" w:customStyle="1" w:styleId="WW-M2naglowek">
    <w:name w:val="WW-M2_naglowek"/>
    <w:basedOn w:val="M1naglowek"/>
    <w:next w:val="M3naglowek"/>
    <w:rsid w:val="007C276F"/>
    <w:pPr>
      <w:keepNext/>
      <w:numPr>
        <w:numId w:val="0"/>
      </w:numPr>
      <w:tabs>
        <w:tab w:val="left" w:pos="0"/>
      </w:tabs>
      <w:spacing w:before="240"/>
    </w:pPr>
  </w:style>
  <w:style w:type="paragraph" w:customStyle="1" w:styleId="M3nagwek">
    <w:name w:val="M3_nagłówek"/>
    <w:basedOn w:val="WW-M2naglowek"/>
    <w:rsid w:val="007C276F"/>
    <w:pPr>
      <w:numPr>
        <w:numId w:val="8"/>
      </w:numPr>
      <w:spacing w:after="40"/>
    </w:pPr>
    <w:rPr>
      <w:sz w:val="20"/>
    </w:rPr>
  </w:style>
  <w:style w:type="paragraph" w:styleId="Tekstprzypisukocowego">
    <w:name w:val="endnote text"/>
    <w:basedOn w:val="Normalny"/>
    <w:rsid w:val="007C276F"/>
  </w:style>
  <w:style w:type="character" w:styleId="Odwoanieprzypisukocowego">
    <w:name w:val="endnote reference"/>
    <w:uiPriority w:val="99"/>
    <w:semiHidden/>
    <w:unhideWhenUsed/>
    <w:rsid w:val="00B21F2D"/>
    <w:rPr>
      <w:vertAlign w:val="superscript"/>
    </w:rPr>
  </w:style>
  <w:style w:type="paragraph" w:customStyle="1" w:styleId="Standard">
    <w:name w:val="Standard"/>
    <w:rsid w:val="00670E8C"/>
    <w:pPr>
      <w:suppressAutoHyphens/>
      <w:autoSpaceDN w:val="0"/>
      <w:spacing w:after="160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numbering" w:customStyle="1" w:styleId="WWNum23">
    <w:name w:val="WWNum23"/>
    <w:basedOn w:val="Bezlisty"/>
    <w:rsid w:val="00670E8C"/>
    <w:pPr>
      <w:numPr>
        <w:numId w:val="24"/>
      </w:numPr>
    </w:pPr>
  </w:style>
  <w:style w:type="paragraph" w:customStyle="1" w:styleId="ESTtabelka">
    <w:name w:val="EST_tabelka"/>
    <w:basedOn w:val="Normalny"/>
    <w:link w:val="ESTtabelkaZnak"/>
    <w:qFormat/>
    <w:rsid w:val="004717D2"/>
    <w:pPr>
      <w:suppressAutoHyphens w:val="0"/>
      <w:autoSpaceDE/>
      <w:autoSpaceDN w:val="0"/>
      <w:jc w:val="left"/>
    </w:pPr>
    <w:rPr>
      <w:rFonts w:ascii="Arial" w:eastAsia="Lucida Sans Unicode" w:hAnsi="Arial" w:cs="Times New Roman"/>
      <w:szCs w:val="24"/>
      <w:lang w:eastAsia="en-US"/>
    </w:rPr>
  </w:style>
  <w:style w:type="paragraph" w:customStyle="1" w:styleId="Prim2">
    <w:name w:val="Prim2"/>
    <w:basedOn w:val="Nagwek1"/>
    <w:rsid w:val="00F11296"/>
    <w:pPr>
      <w:keepLines/>
      <w:numPr>
        <w:numId w:val="39"/>
      </w:numPr>
      <w:suppressAutoHyphens w:val="0"/>
      <w:autoSpaceDE/>
      <w:spacing w:before="240" w:after="240" w:line="240" w:lineRule="auto"/>
      <w:jc w:val="left"/>
    </w:pPr>
    <w:rPr>
      <w:rFonts w:ascii="Tahoma" w:hAnsi="Tahoma" w:cs="Times New Roman"/>
      <w:bCs w:val="0"/>
      <w:szCs w:val="32"/>
      <w:lang w:eastAsia="en-US"/>
    </w:rPr>
  </w:style>
  <w:style w:type="paragraph" w:customStyle="1" w:styleId="Prim3">
    <w:name w:val="Prim3"/>
    <w:basedOn w:val="Nagwek2"/>
    <w:rsid w:val="00F11296"/>
    <w:pPr>
      <w:keepLines/>
      <w:numPr>
        <w:numId w:val="39"/>
      </w:numPr>
      <w:tabs>
        <w:tab w:val="clear" w:pos="0"/>
      </w:tabs>
      <w:suppressAutoHyphens w:val="0"/>
      <w:autoSpaceDE/>
      <w:spacing w:before="160" w:after="160"/>
      <w:jc w:val="left"/>
    </w:pPr>
    <w:rPr>
      <w:rFonts w:ascii="Tahoma" w:hAnsi="Tahoma" w:cs="Times New Roman"/>
      <w:bCs w:val="0"/>
      <w:color w:val="FFC000"/>
      <w:spacing w:val="0"/>
      <w:sz w:val="20"/>
      <w:szCs w:val="26"/>
      <w:u w:val="none"/>
      <w:lang w:eastAsia="en-US"/>
    </w:rPr>
  </w:style>
  <w:style w:type="character" w:customStyle="1" w:styleId="ESTtabelkaZnak">
    <w:name w:val="EST_tabelka Znak"/>
    <w:link w:val="ESTtabelka"/>
    <w:rsid w:val="002D7D34"/>
    <w:rPr>
      <w:rFonts w:ascii="Arial" w:eastAsia="Lucida Sans Unicode" w:hAnsi="Arial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1z0">
    <w:name w:val="WWNum23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93915-58D6-408C-B3E0-64F86122D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4</Pages>
  <Words>1005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Acer</Company>
  <LinksUpToDate>false</LinksUpToDate>
  <CharactersWithSpaces>7024</CharactersWithSpaces>
  <SharedDoc>false</SharedDoc>
  <HLinks>
    <vt:vector size="552" baseType="variant">
      <vt:variant>
        <vt:i4>1048636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_Toc106434875</vt:lpwstr>
      </vt:variant>
      <vt:variant>
        <vt:i4>1048636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_Toc106434874</vt:lpwstr>
      </vt:variant>
      <vt:variant>
        <vt:i4>1048636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_Toc106434873</vt:lpwstr>
      </vt:variant>
      <vt:variant>
        <vt:i4>1048636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_Toc106434872</vt:lpwstr>
      </vt:variant>
      <vt:variant>
        <vt:i4>1048636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_Toc106434871</vt:lpwstr>
      </vt:variant>
      <vt:variant>
        <vt:i4>1048636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_Toc106434870</vt:lpwstr>
      </vt:variant>
      <vt:variant>
        <vt:i4>1114172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_Toc106434869</vt:lpwstr>
      </vt:variant>
      <vt:variant>
        <vt:i4>1114172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_Toc106434868</vt:lpwstr>
      </vt:variant>
      <vt:variant>
        <vt:i4>1114172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_Toc106434867</vt:lpwstr>
      </vt:variant>
      <vt:variant>
        <vt:i4>1114172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_Toc106434866</vt:lpwstr>
      </vt:variant>
      <vt:variant>
        <vt:i4>1114172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_Toc106434865</vt:lpwstr>
      </vt:variant>
      <vt:variant>
        <vt:i4>1114172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_Toc106434864</vt:lpwstr>
      </vt:variant>
      <vt:variant>
        <vt:i4>1114172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_Toc106434863</vt:lpwstr>
      </vt:variant>
      <vt:variant>
        <vt:i4>1114172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_Toc106434862</vt:lpwstr>
      </vt:variant>
      <vt:variant>
        <vt:i4>1114172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_Toc106434861</vt:lpwstr>
      </vt:variant>
      <vt:variant>
        <vt:i4>1114172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_Toc106434860</vt:lpwstr>
      </vt:variant>
      <vt:variant>
        <vt:i4>1179708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_Toc106434859</vt:lpwstr>
      </vt:variant>
      <vt:variant>
        <vt:i4>1179708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_Toc106434858</vt:lpwstr>
      </vt:variant>
      <vt:variant>
        <vt:i4>1179708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_Toc106434857</vt:lpwstr>
      </vt:variant>
      <vt:variant>
        <vt:i4>1179708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_Toc106434856</vt:lpwstr>
      </vt:variant>
      <vt:variant>
        <vt:i4>1179708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_Toc106434855</vt:lpwstr>
      </vt:variant>
      <vt:variant>
        <vt:i4>1179708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_Toc106434854</vt:lpwstr>
      </vt:variant>
      <vt:variant>
        <vt:i4>1179708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_Toc106434853</vt:lpwstr>
      </vt:variant>
      <vt:variant>
        <vt:i4>1179708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_Toc106434852</vt:lpwstr>
      </vt:variant>
      <vt:variant>
        <vt:i4>1179708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_Toc106434851</vt:lpwstr>
      </vt:variant>
      <vt:variant>
        <vt:i4>1179708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_Toc106434850</vt:lpwstr>
      </vt:variant>
      <vt:variant>
        <vt:i4>1245244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_Toc106434849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_Toc106434848</vt:lpwstr>
      </vt:variant>
      <vt:variant>
        <vt:i4>1245244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_Toc106434847</vt:lpwstr>
      </vt:variant>
      <vt:variant>
        <vt:i4>1245244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_Toc106434846</vt:lpwstr>
      </vt:variant>
      <vt:variant>
        <vt:i4>1245244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_Toc106434845</vt:lpwstr>
      </vt:variant>
      <vt:variant>
        <vt:i4>1245244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_Toc106434844</vt:lpwstr>
      </vt:variant>
      <vt:variant>
        <vt:i4>1245244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_Toc106434843</vt:lpwstr>
      </vt:variant>
      <vt:variant>
        <vt:i4>1245244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_Toc106434842</vt:lpwstr>
      </vt:variant>
      <vt:variant>
        <vt:i4>1245244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_Toc106434841</vt:lpwstr>
      </vt:variant>
      <vt:variant>
        <vt:i4>1245244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_Toc106434840</vt:lpwstr>
      </vt:variant>
      <vt:variant>
        <vt:i4>1310780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_Toc106434839</vt:lpwstr>
      </vt:variant>
      <vt:variant>
        <vt:i4>1310780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_Toc106434838</vt:lpwstr>
      </vt:variant>
      <vt:variant>
        <vt:i4>1310780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_Toc106434837</vt:lpwstr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_Toc106434836</vt:lpwstr>
      </vt:variant>
      <vt:variant>
        <vt:i4>1310780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_Toc106434835</vt:lpwstr>
      </vt:variant>
      <vt:variant>
        <vt:i4>1310780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_Toc106434834</vt:lpwstr>
      </vt:variant>
      <vt:variant>
        <vt:i4>1310780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_Toc106434833</vt:lpwstr>
      </vt:variant>
      <vt:variant>
        <vt:i4>1310780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_Toc106434832</vt:lpwstr>
      </vt:variant>
      <vt:variant>
        <vt:i4>1310780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_Toc106434831</vt:lpwstr>
      </vt:variant>
      <vt:variant>
        <vt:i4>1310780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_Toc106434830</vt:lpwstr>
      </vt:variant>
      <vt:variant>
        <vt:i4>1376316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_Toc106434829</vt:lpwstr>
      </vt:variant>
      <vt:variant>
        <vt:i4>1376316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_Toc106434828</vt:lpwstr>
      </vt:variant>
      <vt:variant>
        <vt:i4>1376316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_Toc106434827</vt:lpwstr>
      </vt:variant>
      <vt:variant>
        <vt:i4>1376316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_Toc106434826</vt:lpwstr>
      </vt:variant>
      <vt:variant>
        <vt:i4>1376316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_Toc106434825</vt:lpwstr>
      </vt:variant>
      <vt:variant>
        <vt:i4>1376316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_Toc106434824</vt:lpwstr>
      </vt:variant>
      <vt:variant>
        <vt:i4>1376316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_Toc106434823</vt:lpwstr>
      </vt:variant>
      <vt:variant>
        <vt:i4>1376316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_Toc106434822</vt:lpwstr>
      </vt:variant>
      <vt:variant>
        <vt:i4>1376316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_Toc106434821</vt:lpwstr>
      </vt:variant>
      <vt:variant>
        <vt:i4>1376316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_Toc106434820</vt:lpwstr>
      </vt:variant>
      <vt:variant>
        <vt:i4>1441852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_Toc106434819</vt:lpwstr>
      </vt:variant>
      <vt:variant>
        <vt:i4>1441852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_Toc106434818</vt:lpwstr>
      </vt:variant>
      <vt:variant>
        <vt:i4>1441852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_Toc106434817</vt:lpwstr>
      </vt:variant>
      <vt:variant>
        <vt:i4>1441852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_Toc106434816</vt:lpwstr>
      </vt:variant>
      <vt:variant>
        <vt:i4>1441852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_Toc106434815</vt:lpwstr>
      </vt:variant>
      <vt:variant>
        <vt:i4>1441852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_Toc106434814</vt:lpwstr>
      </vt:variant>
      <vt:variant>
        <vt:i4>1441852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_Toc106434813</vt:lpwstr>
      </vt:variant>
      <vt:variant>
        <vt:i4>1441852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_Toc106434812</vt:lpwstr>
      </vt:variant>
      <vt:variant>
        <vt:i4>1441852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_Toc106434811</vt:lpwstr>
      </vt:variant>
      <vt:variant>
        <vt:i4>1441852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_Toc106434810</vt:lpwstr>
      </vt:variant>
      <vt:variant>
        <vt:i4>1507388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_Toc106434809</vt:lpwstr>
      </vt:variant>
      <vt:variant>
        <vt:i4>1507388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_Toc106434808</vt:lpwstr>
      </vt:variant>
      <vt:variant>
        <vt:i4>1507388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_Toc106434807</vt:lpwstr>
      </vt:variant>
      <vt:variant>
        <vt:i4>1507388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_Toc106434806</vt:lpwstr>
      </vt:variant>
      <vt:variant>
        <vt:i4>1507388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_Toc106434805</vt:lpwstr>
      </vt:variant>
      <vt:variant>
        <vt:i4>1507388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_Toc106434804</vt:lpwstr>
      </vt:variant>
      <vt:variant>
        <vt:i4>1507388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_Toc106434803</vt:lpwstr>
      </vt:variant>
      <vt:variant>
        <vt:i4>1507388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_Toc106434802</vt:lpwstr>
      </vt:variant>
      <vt:variant>
        <vt:i4>1507388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_Toc106434801</vt:lpwstr>
      </vt:variant>
      <vt:variant>
        <vt:i4>1507388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_Toc106434800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_Toc106434799</vt:lpwstr>
      </vt:variant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_Toc106434798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_Toc106434797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_Toc106434796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_Toc106434795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_Toc106434794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_Toc106434793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_Toc106434792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_Toc106434791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_Toc106434790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_Toc106434789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_Toc106434788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_Toc106434787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_Toc106434786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_Toc106434785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_Toc106434784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DEE_DEE</dc:creator>
  <cp:lastModifiedBy>Michał St</cp:lastModifiedBy>
  <cp:revision>141</cp:revision>
  <cp:lastPrinted>2020-05-27T22:02:00Z</cp:lastPrinted>
  <dcterms:created xsi:type="dcterms:W3CDTF">2022-12-03T11:31:00Z</dcterms:created>
  <dcterms:modified xsi:type="dcterms:W3CDTF">2024-07-13T18:41:00Z</dcterms:modified>
</cp:coreProperties>
</file>