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2DB" w:rsidRPr="002D1C3D" w:rsidRDefault="00FA02DB" w:rsidP="00FA02DB">
      <w:pPr>
        <w:spacing w:after="0" w:line="240" w:lineRule="auto"/>
        <w:jc w:val="right"/>
        <w:rPr>
          <w:rFonts w:ascii="Tahoma" w:hAnsi="Tahoma"/>
          <w:color w:val="auto"/>
          <w:sz w:val="20"/>
          <w:szCs w:val="20"/>
        </w:rPr>
      </w:pPr>
      <w:bookmarkStart w:id="0" w:name="_GoBack"/>
      <w:bookmarkEnd w:id="0"/>
      <w:r w:rsidRPr="002D1C3D">
        <w:rPr>
          <w:rFonts w:ascii="Tahoma" w:hAnsi="Tahoma" w:cs="TimesNewRomanPS-BoldMT"/>
          <w:bCs/>
          <w:i/>
          <w:color w:val="auto"/>
          <w:sz w:val="24"/>
          <w:szCs w:val="24"/>
        </w:rPr>
        <w:t xml:space="preserve">Załącznik nr 3 do SWZ          </w:t>
      </w:r>
    </w:p>
    <w:p w:rsidR="00FA02DB" w:rsidRPr="001F501E" w:rsidRDefault="00FA02DB" w:rsidP="00FA02DB">
      <w:pPr>
        <w:spacing w:after="0" w:line="240" w:lineRule="auto"/>
        <w:jc w:val="right"/>
        <w:rPr>
          <w:rFonts w:ascii="Tahoma" w:hAnsi="Tahoma"/>
          <w:color w:val="FF0000"/>
          <w:sz w:val="24"/>
          <w:szCs w:val="24"/>
        </w:rPr>
      </w:pPr>
      <w:r w:rsidRPr="001F501E">
        <w:rPr>
          <w:rFonts w:ascii="Tahoma" w:hAnsi="Tahoma" w:cs="TimesNewRomanPS-BoldMT"/>
          <w:bCs/>
          <w:i/>
          <w:color w:val="FF0000"/>
          <w:sz w:val="24"/>
          <w:szCs w:val="24"/>
        </w:rPr>
        <w:t xml:space="preserve">                              </w:t>
      </w:r>
    </w:p>
    <w:p w:rsidR="00FA02DB" w:rsidRDefault="00FA02DB" w:rsidP="00FA02DB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FA02DB" w:rsidRDefault="00FA02DB" w:rsidP="00FA02DB">
      <w:pPr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</w:pPr>
    </w:p>
    <w:p w:rsidR="00FA02DB" w:rsidRDefault="00FA02DB" w:rsidP="00FA02DB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NewRomanPS-BoldMT" w:hAnsi="TimesNewRomanPS-BoldMT" w:cs="TimesNewRomanPS-BoldMT"/>
          <w:b/>
          <w:bCs/>
          <w:color w:val="000000"/>
          <w:sz w:val="28"/>
          <w:szCs w:val="28"/>
        </w:rPr>
        <w:t>TRASY  I  ILOŚCI  DOWOŻONYCH  UCZNIÓW NIEPEŁNOSPRAWNYCH</w:t>
      </w: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TRASA  I -  jeden przywóz i jeden powrót po zajęciach</w:t>
      </w:r>
    </w:p>
    <w:p w:rsidR="00FA02DB" w:rsidRDefault="00FA02DB" w:rsidP="00FA02DB">
      <w:pPr>
        <w:spacing w:after="0" w:line="240" w:lineRule="auto"/>
        <w:ind w:firstLine="70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</w:t>
      </w:r>
      <w:r w:rsidR="003C5F46">
        <w:rPr>
          <w:rFonts w:ascii="Times New Roman" w:hAnsi="Times New Roman"/>
          <w:b/>
          <w:bCs/>
          <w:color w:val="000000"/>
          <w:sz w:val="26"/>
          <w:szCs w:val="26"/>
        </w:rPr>
        <w:t>( opiekę zapewnia Wykonawca )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Specjalny Ośrodek Szkolno-Wychowawczy Filia w Kętach  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TRASA: Andrychów –Kęty ,  Kęty -Andrychów </w:t>
      </w:r>
    </w:p>
    <w:tbl>
      <w:tblPr>
        <w:tblW w:w="9289" w:type="dxa"/>
        <w:tblLook w:val="04A0" w:firstRow="1" w:lastRow="0" w:firstColumn="1" w:lastColumn="0" w:noHBand="0" w:noVBand="1"/>
      </w:tblPr>
      <w:tblGrid>
        <w:gridCol w:w="396"/>
        <w:gridCol w:w="6973"/>
        <w:gridCol w:w="1920"/>
      </w:tblGrid>
      <w:tr w:rsidR="00FA02DB" w:rsidTr="00BA7434">
        <w:tc>
          <w:tcPr>
            <w:tcW w:w="396" w:type="dxa"/>
            <w:hideMark/>
          </w:tcPr>
          <w:p w:rsidR="00FA02DB" w:rsidRDefault="005160CD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02D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73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 – os. Wawrzynówka 1</w:t>
            </w:r>
          </w:p>
        </w:tc>
        <w:tc>
          <w:tcPr>
            <w:tcW w:w="1920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FA02DB" w:rsidTr="00BA7434">
        <w:tc>
          <w:tcPr>
            <w:tcW w:w="396" w:type="dxa"/>
            <w:hideMark/>
          </w:tcPr>
          <w:p w:rsidR="00FA02DB" w:rsidRDefault="005160CD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D4299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73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– ul. Centralna 6A</w:t>
            </w:r>
          </w:p>
        </w:tc>
        <w:tc>
          <w:tcPr>
            <w:tcW w:w="1920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FA02DB" w:rsidTr="00BA7434">
        <w:tc>
          <w:tcPr>
            <w:tcW w:w="396" w:type="dxa"/>
            <w:hideMark/>
          </w:tcPr>
          <w:p w:rsidR="00FA02DB" w:rsidRDefault="005160CD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D4299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73" w:type="dxa"/>
            <w:hideMark/>
          </w:tcPr>
          <w:p w:rsidR="00FA02DB" w:rsidRDefault="005160CD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Roczyny – ul. Lenartowicza 12</w:t>
            </w:r>
          </w:p>
        </w:tc>
        <w:tc>
          <w:tcPr>
            <w:tcW w:w="1920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FA02DB" w:rsidTr="00BA7434">
        <w:tc>
          <w:tcPr>
            <w:tcW w:w="396" w:type="dxa"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973" w:type="dxa"/>
            <w:hideMark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Filia Kęty</w:t>
            </w:r>
          </w:p>
        </w:tc>
        <w:tc>
          <w:tcPr>
            <w:tcW w:w="1920" w:type="dxa"/>
          </w:tcPr>
          <w:p w:rsidR="00FA02DB" w:rsidRDefault="00FA02DB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B407C" w:rsidRDefault="00BB407C" w:rsidP="002E0F83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0F83" w:rsidRPr="00DE6C56" w:rsidRDefault="00FA02DB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Razem</w:t>
      </w:r>
      <w:r w:rsidR="005160CD">
        <w:rPr>
          <w:rFonts w:ascii="Times New Roman" w:hAnsi="Times New Roman"/>
          <w:b/>
          <w:bCs/>
          <w:sz w:val="24"/>
          <w:szCs w:val="24"/>
        </w:rPr>
        <w:t>: 3</w:t>
      </w:r>
      <w:r>
        <w:rPr>
          <w:rFonts w:ascii="Times New Roman" w:hAnsi="Times New Roman"/>
          <w:b/>
          <w:bCs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dzieci + 2 miejsca rezerwowe  + opiekun </w:t>
      </w:r>
      <w:r w:rsidR="002E0F83" w:rsidRPr="00DE6C56">
        <w:rPr>
          <w:rFonts w:ascii="Times New Roman" w:hAnsi="Times New Roman" w:cs="Times New Roman"/>
          <w:b/>
          <w:color w:val="000000"/>
          <w:sz w:val="24"/>
          <w:szCs w:val="24"/>
        </w:rPr>
        <w:t>(zapewniony przez Wykonawcę )</w:t>
      </w:r>
    </w:p>
    <w:p w:rsidR="00FA02DB" w:rsidRPr="00DE6C56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FA02DB" w:rsidRPr="00DE6C56" w:rsidRDefault="00FA02DB" w:rsidP="00FA02DB">
      <w:pPr>
        <w:spacing w:after="0" w:line="240" w:lineRule="auto"/>
        <w:jc w:val="both"/>
        <w:rPr>
          <w:rFonts w:ascii="Times New Roman" w:eastAsiaTheme="minorHAnsi" w:hAnsi="Times New Roman"/>
          <w:b/>
          <w:bCs/>
          <w:i/>
          <w:color w:val="000000"/>
        </w:rPr>
      </w:pP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TRASA II – jeden przywóz i jeden powrót po zajęciach</w:t>
      </w:r>
    </w:p>
    <w:p w:rsidR="00FA02DB" w:rsidRDefault="00FA02DB" w:rsidP="003C5F46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   </w:t>
      </w:r>
      <w:r w:rsidR="003C5F46">
        <w:rPr>
          <w:rFonts w:ascii="Times New Roman" w:hAnsi="Times New Roman"/>
          <w:b/>
          <w:bCs/>
          <w:color w:val="000000"/>
          <w:sz w:val="26"/>
          <w:szCs w:val="26"/>
        </w:rPr>
        <w:t>( opiekę zapewnia Wykonawca )</w:t>
      </w:r>
    </w:p>
    <w:p w:rsidR="003C5F46" w:rsidRDefault="003C5F46" w:rsidP="003C5F46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</w:rPr>
      </w:pP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Specjalny Ośrodek Szkolno-Wychowawczy w Kaczynie     </w:t>
      </w:r>
    </w:p>
    <w:p w:rsidR="00931CBC" w:rsidRDefault="00931CBC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  <w:t xml:space="preserve">            </w:t>
      </w:r>
    </w:p>
    <w:p w:rsidR="00653BD0" w:rsidRDefault="00FA02DB" w:rsidP="00FA02D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TRASA</w:t>
      </w:r>
      <w:r w:rsidR="002E0F83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II część I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: Andrychów –Kaczyna</w:t>
      </w:r>
      <w:r w:rsidR="00653BD0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I</w:t>
      </w:r>
      <w:r w:rsidR="00BA7434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(przez Roczyny, Brzezinkę, Targanice, Sułkowice Łęg, Inwałd</w:t>
      </w:r>
      <w:r w:rsidR="00653BD0">
        <w:rPr>
          <w:rFonts w:ascii="Times New Roman" w:hAnsi="Times New Roman"/>
          <w:b/>
          <w:bCs/>
          <w:i/>
          <w:color w:val="000000"/>
          <w:sz w:val="24"/>
          <w:szCs w:val="24"/>
        </w:rPr>
        <w:t>)</w:t>
      </w:r>
      <w:r w:rsidR="00931CBC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Kaczyna – Andrychów </w:t>
      </w: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</w:p>
    <w:p w:rsidR="00931CBC" w:rsidRDefault="00931CBC" w:rsidP="00FA02DB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617"/>
        <w:gridCol w:w="5399"/>
        <w:gridCol w:w="1430"/>
        <w:gridCol w:w="1842"/>
      </w:tblGrid>
      <w:tr w:rsidR="00B3073B" w:rsidTr="0078582F">
        <w:tc>
          <w:tcPr>
            <w:tcW w:w="617" w:type="dxa"/>
          </w:tcPr>
          <w:p w:rsidR="00B3073B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B3073B" w:rsidRDefault="00B3073B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ul. Tkacka Boczna</w:t>
            </w:r>
          </w:p>
        </w:tc>
        <w:tc>
          <w:tcPr>
            <w:tcW w:w="1430" w:type="dxa"/>
          </w:tcPr>
          <w:p w:rsidR="00B3073B" w:rsidRPr="009137B2" w:rsidRDefault="00B3073B" w:rsidP="00EF23C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B3073B" w:rsidRDefault="00B3073B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5399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przy Cmentarzu (ul. Baczyńskiego)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Brzezinka (Bar Malinka) 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rPr>
          <w:trHeight w:val="172"/>
        </w:trPr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 – ul. Długa 41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B3073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Targanice – </w:t>
            </w:r>
            <w:r w:rsidR="00BB407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ul. 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Wesoła 27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B3073B" w:rsidTr="0078582F">
        <w:tc>
          <w:tcPr>
            <w:tcW w:w="617" w:type="dxa"/>
          </w:tcPr>
          <w:p w:rsidR="00B3073B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B3073B" w:rsidRDefault="00B3073B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 – ul. Floriańska 26</w:t>
            </w:r>
          </w:p>
        </w:tc>
        <w:tc>
          <w:tcPr>
            <w:tcW w:w="1430" w:type="dxa"/>
          </w:tcPr>
          <w:p w:rsidR="00B3073B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B3073B" w:rsidRDefault="00B3073B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5A3B78" w:rsidTr="0078582F">
        <w:tc>
          <w:tcPr>
            <w:tcW w:w="617" w:type="dxa"/>
          </w:tcPr>
          <w:p w:rsidR="005A3B78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5399" w:type="dxa"/>
          </w:tcPr>
          <w:p w:rsidR="005A3B78" w:rsidRDefault="005A3B78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 – ul. Sosnowa 13</w:t>
            </w:r>
          </w:p>
        </w:tc>
        <w:tc>
          <w:tcPr>
            <w:tcW w:w="1430" w:type="dxa"/>
          </w:tcPr>
          <w:p w:rsidR="005A3B78" w:rsidRPr="009137B2" w:rsidRDefault="005A3B78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5A3B78" w:rsidRDefault="005A3B78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Łęg – ul. Centralna 53B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399" w:type="dxa"/>
          </w:tcPr>
          <w:p w:rsidR="00C524AE" w:rsidRDefault="00C524AE" w:rsidP="00EF23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Sułkowice Łęg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ul. Turystyczna 59A</w:t>
            </w:r>
          </w:p>
        </w:tc>
        <w:tc>
          <w:tcPr>
            <w:tcW w:w="1430" w:type="dxa"/>
          </w:tcPr>
          <w:p w:rsidR="00C524AE" w:rsidRPr="009137B2" w:rsidRDefault="00B3073B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- 1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DE6C56" w:rsidTr="0078582F">
        <w:tc>
          <w:tcPr>
            <w:tcW w:w="617" w:type="dxa"/>
          </w:tcPr>
          <w:p w:rsidR="00C524AE" w:rsidRDefault="005A3B78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Pr="00653BD0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Dworzec Autobusowy</w:t>
            </w:r>
          </w:p>
        </w:tc>
        <w:tc>
          <w:tcPr>
            <w:tcW w:w="1430" w:type="dxa"/>
          </w:tcPr>
          <w:p w:rsidR="00C524AE" w:rsidRPr="009137B2" w:rsidRDefault="002E0F83" w:rsidP="00EF23C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- 5</w:t>
            </w:r>
          </w:p>
        </w:tc>
        <w:tc>
          <w:tcPr>
            <w:tcW w:w="1842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rPr>
          <w:trHeight w:val="142"/>
        </w:trPr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Inwałd – przystanek koło Dworu</w:t>
            </w:r>
          </w:p>
        </w:tc>
        <w:tc>
          <w:tcPr>
            <w:tcW w:w="1430" w:type="dxa"/>
          </w:tcPr>
          <w:p w:rsidR="00C524AE" w:rsidRPr="009137B2" w:rsidRDefault="00C524AE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- 2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rPr>
          <w:trHeight w:val="274"/>
        </w:trPr>
        <w:tc>
          <w:tcPr>
            <w:tcW w:w="617" w:type="dxa"/>
          </w:tcPr>
          <w:p w:rsidR="00C524AE" w:rsidRDefault="005A3B78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399" w:type="dxa"/>
          </w:tcPr>
          <w:p w:rsidR="00C524AE" w:rsidRDefault="00C524AE" w:rsidP="00B3718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Inwałd – </w:t>
            </w:r>
            <w:r w:rsidR="00B3718D">
              <w:rPr>
                <w:rFonts w:ascii="Times New Roman" w:hAnsi="Times New Roman"/>
                <w:color w:val="000000"/>
                <w:sz w:val="24"/>
                <w:szCs w:val="24"/>
              </w:rPr>
              <w:t>Korcza sklep</w:t>
            </w:r>
          </w:p>
        </w:tc>
        <w:tc>
          <w:tcPr>
            <w:tcW w:w="1430" w:type="dxa"/>
          </w:tcPr>
          <w:p w:rsidR="00C524AE" w:rsidRPr="009137B2" w:rsidRDefault="00C524AE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137B2">
              <w:rPr>
                <w:rFonts w:ascii="Times New Roman" w:hAnsi="Times New Roman"/>
                <w:color w:val="auto"/>
                <w:sz w:val="24"/>
                <w:szCs w:val="24"/>
              </w:rPr>
              <w:t>- 2</w:t>
            </w: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  <w:hideMark/>
          </w:tcPr>
          <w:p w:rsidR="00C524AE" w:rsidRDefault="00C524AE" w:rsidP="00C524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9" w:type="dxa"/>
            <w:hideMark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  <w:hideMark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  <w:hideMark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9" w:type="dxa"/>
            <w:hideMark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Kaczyna</w:t>
            </w:r>
          </w:p>
        </w:tc>
        <w:tc>
          <w:tcPr>
            <w:tcW w:w="1430" w:type="dxa"/>
            <w:hideMark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17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9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0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</w:tcPr>
          <w:p w:rsidR="00C524AE" w:rsidRDefault="00C524AE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E0F83" w:rsidRPr="00DE6C56" w:rsidRDefault="005A3B78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Razem:  18</w:t>
      </w:r>
      <w:r w:rsidR="00FA02DB">
        <w:rPr>
          <w:rFonts w:ascii="Times New Roman" w:hAnsi="Times New Roman"/>
          <w:b/>
          <w:bCs/>
          <w:color w:val="000000"/>
          <w:sz w:val="24"/>
          <w:szCs w:val="24"/>
        </w:rPr>
        <w:t xml:space="preserve"> dzieci +  2 miejsca rezerwowe + opiekun </w:t>
      </w:r>
      <w:r w:rsidR="002E0F83" w:rsidRPr="00DE6C56">
        <w:rPr>
          <w:rFonts w:ascii="Times New Roman" w:hAnsi="Times New Roman" w:cs="Times New Roman"/>
          <w:b/>
          <w:color w:val="000000"/>
          <w:sz w:val="24"/>
          <w:szCs w:val="24"/>
        </w:rPr>
        <w:t>(zapewniony przez Wykonawcę )</w:t>
      </w:r>
    </w:p>
    <w:p w:rsidR="002E0F83" w:rsidRPr="00DE6C56" w:rsidRDefault="002E0F83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524AE" w:rsidRDefault="00C524AE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608F" w:rsidRDefault="00C2608F" w:rsidP="00C524AE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E0F83" w:rsidRDefault="00C524AE" w:rsidP="00C524AE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TRASA</w:t>
      </w:r>
      <w:r w:rsidR="002E0F83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II część II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: Andrychów –Kaczyna II (przez Sułkowice Bolęcina, Rzyki, Zagórnik) , -Kaczyna – Andrychów </w:t>
      </w:r>
    </w:p>
    <w:p w:rsidR="00931CBC" w:rsidRDefault="00931CBC" w:rsidP="00C524AE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2E0F83" w:rsidRDefault="00C524AE" w:rsidP="002E0F83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2E0F83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Specjalny Ośrodek Szkolno-Wychowawczy w Kaczynie     </w:t>
      </w:r>
    </w:p>
    <w:p w:rsidR="00C524AE" w:rsidRDefault="00C524AE" w:rsidP="00C524AE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630"/>
        <w:gridCol w:w="5870"/>
        <w:gridCol w:w="743"/>
        <w:gridCol w:w="2045"/>
      </w:tblGrid>
      <w:tr w:rsidR="00C2608F" w:rsidTr="0078582F">
        <w:tc>
          <w:tcPr>
            <w:tcW w:w="630" w:type="dxa"/>
          </w:tcPr>
          <w:p w:rsidR="00C2608F" w:rsidRPr="00B3073B" w:rsidRDefault="00C2608F" w:rsidP="00B3073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5870" w:type="dxa"/>
          </w:tcPr>
          <w:p w:rsidR="00C2608F" w:rsidRDefault="00C2608F" w:rsidP="00EF2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Andrychów – Zajezdnia WSW</w:t>
            </w:r>
          </w:p>
        </w:tc>
        <w:tc>
          <w:tcPr>
            <w:tcW w:w="743" w:type="dxa"/>
          </w:tcPr>
          <w:p w:rsidR="00C2608F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2608F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Pr="00B3073B" w:rsidRDefault="00C2608F" w:rsidP="00B3073B">
            <w:pPr>
              <w:spacing w:after="0" w:line="240" w:lineRule="auto"/>
              <w:rPr>
                <w:rFonts w:asciiTheme="minorHAnsi" w:hAnsiTheme="minorHAnsi"/>
                <w:color w:val="auto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B3073B" w:rsidRPr="00B3073B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  <w:r w:rsidR="00B3073B">
              <w:rPr>
                <w:rFonts w:asciiTheme="minorHAnsi" w:hAnsiTheme="minorHAnsi"/>
                <w:color w:val="auto"/>
              </w:rPr>
              <w:t xml:space="preserve"> </w:t>
            </w: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Sułkowice – ul. Racławicka 283 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30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Rzyki – os. Młocki Górne 25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B307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B3073B" w:rsidP="00EF23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Rzyki </w:t>
            </w:r>
            <w:r w:rsidR="00C524A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="00C524AE">
              <w:rPr>
                <w:rFonts w:ascii="Times New Roman" w:hAnsi="Times New Roman"/>
                <w:sz w:val="24"/>
                <w:szCs w:val="24"/>
              </w:rPr>
              <w:t xml:space="preserve"> os. Polaki 6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Zagórnik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os.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Hulakówka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B3073B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Zagórnik -</w:t>
            </w:r>
            <w:r w:rsidR="00C524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ul. </w:t>
            </w:r>
            <w:proofErr w:type="spellStart"/>
            <w:r w:rsidR="00C524AE">
              <w:rPr>
                <w:rFonts w:ascii="Times New Roman" w:hAnsi="Times New Roman"/>
                <w:color w:val="000000"/>
                <w:sz w:val="24"/>
                <w:szCs w:val="24"/>
              </w:rPr>
              <w:t>Skornicka</w:t>
            </w:r>
            <w:proofErr w:type="spellEnd"/>
            <w:r w:rsidR="00C524A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50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ul. Olszyny 23/15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ul. Słowackiego 4D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2608F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70" w:type="dxa"/>
            <w:hideMark/>
          </w:tcPr>
          <w:p w:rsidR="00C524AE" w:rsidRDefault="00C524AE" w:rsidP="00B307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Dworzec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3073B">
              <w:rPr>
                <w:rFonts w:ascii="Times New Roman" w:hAnsi="Times New Roman"/>
                <w:color w:val="000000"/>
                <w:sz w:val="24"/>
                <w:szCs w:val="24"/>
              </w:rPr>
              <w:t>Autobusowy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3" w:type="dxa"/>
            <w:hideMark/>
          </w:tcPr>
          <w:p w:rsidR="00C524AE" w:rsidRDefault="009137B2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- 5</w:t>
            </w: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524AE" w:rsidTr="0078582F">
        <w:tc>
          <w:tcPr>
            <w:tcW w:w="63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70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Kaczyna</w:t>
            </w:r>
          </w:p>
        </w:tc>
        <w:tc>
          <w:tcPr>
            <w:tcW w:w="743" w:type="dxa"/>
            <w:hideMark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</w:tcPr>
          <w:p w:rsidR="00C524AE" w:rsidRDefault="00C524AE" w:rsidP="00EF23C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524AE" w:rsidRDefault="00C524AE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0F83" w:rsidRPr="00DE6C56" w:rsidRDefault="009137B2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Razem:  13</w:t>
      </w:r>
      <w:r w:rsidR="002E0F83">
        <w:rPr>
          <w:rFonts w:ascii="Times New Roman" w:hAnsi="Times New Roman"/>
          <w:b/>
          <w:bCs/>
          <w:color w:val="000000"/>
          <w:sz w:val="24"/>
          <w:szCs w:val="24"/>
        </w:rPr>
        <w:t xml:space="preserve"> dzieci +  2 miejsca rezerwowe + opiekun </w:t>
      </w:r>
      <w:r w:rsidR="002E0F83" w:rsidRPr="00DE6C56">
        <w:rPr>
          <w:rFonts w:ascii="Times New Roman" w:hAnsi="Times New Roman" w:cs="Times New Roman"/>
          <w:b/>
          <w:color w:val="000000"/>
          <w:sz w:val="24"/>
          <w:szCs w:val="24"/>
        </w:rPr>
        <w:t>(zapewniony przez Wykonawcę )</w:t>
      </w:r>
      <w:r w:rsidR="007E460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Jedno z dzieci na wózku inwalidzkim -  </w:t>
      </w:r>
      <w:r w:rsidR="00BB407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dodatkowe </w:t>
      </w:r>
      <w:r w:rsidR="007E460E">
        <w:rPr>
          <w:rFonts w:ascii="Times New Roman" w:hAnsi="Times New Roman" w:cs="Times New Roman"/>
          <w:b/>
          <w:color w:val="000000"/>
          <w:sz w:val="24"/>
          <w:szCs w:val="24"/>
        </w:rPr>
        <w:t>miejsce do transportu złożonego wózka</w:t>
      </w:r>
    </w:p>
    <w:p w:rsidR="00C524AE" w:rsidRPr="00DE6C56" w:rsidRDefault="00C524AE" w:rsidP="00FA02D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 xml:space="preserve">TRASA III – jeden przywóz i jeden powrót po zajęciach 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          </w:t>
      </w:r>
      <w:r w:rsidR="003C5F46">
        <w:rPr>
          <w:rFonts w:ascii="Times New Roman" w:hAnsi="Times New Roman"/>
          <w:b/>
          <w:bCs/>
          <w:color w:val="000000"/>
          <w:sz w:val="26"/>
          <w:szCs w:val="26"/>
        </w:rPr>
        <w:t>( opiekę zapewnia Wykonawca )</w:t>
      </w: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C524AE" w:rsidRPr="002E0F83" w:rsidRDefault="00FA02DB" w:rsidP="002E0F83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Zespół Szkół  Spec</w:t>
      </w:r>
      <w:r w:rsidR="009137B2">
        <w:rPr>
          <w:rFonts w:ascii="Times New Roman" w:hAnsi="Times New Roman"/>
          <w:b/>
          <w:bCs/>
          <w:i/>
          <w:color w:val="000000"/>
          <w:sz w:val="24"/>
          <w:szCs w:val="24"/>
        </w:rPr>
        <w:t>jalnych  w Wadowicach</w:t>
      </w: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Specjalny Ośrodek Szkolno-Wychowawczy w Kalwarii Zebrzydowskiej</w:t>
      </w:r>
    </w:p>
    <w:p w:rsidR="00FA02DB" w:rsidRDefault="00FA02DB" w:rsidP="00B57A42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  <w:u w:val="single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675"/>
        <w:gridCol w:w="6562"/>
        <w:gridCol w:w="2051"/>
      </w:tblGrid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Andrychów -  ul. Olszyny 23 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Andrychów – ul. 1 Maja </w:t>
            </w:r>
            <w:r w:rsidR="00BB407C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rPr>
          <w:trHeight w:val="260"/>
        </w:trPr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ul. Żwirki i Wigury 75/34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Roczyny: ul. Graniczna Górna 7 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- 1 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ul. Szkolna 47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      ul. Krajobrazowa 10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Targanice, ul Nowa Wieś 2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Targanice, Os. Francja 33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7B76FC" w:rsidTr="00B90928">
        <w:tc>
          <w:tcPr>
            <w:tcW w:w="675" w:type="dxa"/>
          </w:tcPr>
          <w:p w:rsidR="007B76FC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562" w:type="dxa"/>
          </w:tcPr>
          <w:p w:rsidR="007B76FC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Sułkowice, ul. Faustyny 79</w:t>
            </w:r>
          </w:p>
        </w:tc>
        <w:tc>
          <w:tcPr>
            <w:tcW w:w="2051" w:type="dxa"/>
          </w:tcPr>
          <w:p w:rsidR="007B76FC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  <w:r w:rsidR="00B3515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62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- ul. Beskidzka 84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B3515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- ul. Racławicka 97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c>
          <w:tcPr>
            <w:tcW w:w="675" w:type="dxa"/>
          </w:tcPr>
          <w:p w:rsidR="00B35156" w:rsidRDefault="007B76FC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B3515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- ul. Racławicka 54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B35156" w:rsidTr="00B90928">
        <w:trPr>
          <w:trHeight w:val="147"/>
        </w:trPr>
        <w:tc>
          <w:tcPr>
            <w:tcW w:w="675" w:type="dxa"/>
          </w:tcPr>
          <w:p w:rsidR="00B35156" w:rsidRDefault="007B76FC" w:rsidP="00B57A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3515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Andrychów -  Lenartowicza 52</w:t>
            </w:r>
          </w:p>
        </w:tc>
        <w:tc>
          <w:tcPr>
            <w:tcW w:w="2051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- 2</w:t>
            </w:r>
          </w:p>
        </w:tc>
      </w:tr>
      <w:tr w:rsidR="00B35156" w:rsidTr="00B90928">
        <w:trPr>
          <w:trHeight w:val="147"/>
        </w:trPr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62" w:type="dxa"/>
            <w:hideMark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ZSS Wadowice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B35156" w:rsidTr="00B90928">
        <w:trPr>
          <w:trHeight w:val="398"/>
        </w:trPr>
        <w:tc>
          <w:tcPr>
            <w:tcW w:w="675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62" w:type="dxa"/>
            <w:hideMark/>
          </w:tcPr>
          <w:p w:rsidR="00B57A42" w:rsidRDefault="00B57A42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Kalwaria-Zebrzydowska</w:t>
            </w:r>
          </w:p>
        </w:tc>
        <w:tc>
          <w:tcPr>
            <w:tcW w:w="2051" w:type="dxa"/>
          </w:tcPr>
          <w:p w:rsidR="00B35156" w:rsidRDefault="00B35156" w:rsidP="00B57A4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407C" w:rsidRDefault="00BB407C" w:rsidP="00B57A42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E0F83" w:rsidRPr="00DE6C56" w:rsidRDefault="00645A34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Razem:  1</w:t>
      </w:r>
      <w:r w:rsidR="007B76FC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="00FA02DB">
        <w:rPr>
          <w:rFonts w:ascii="Times New Roman" w:hAnsi="Times New Roman"/>
          <w:b/>
          <w:bCs/>
          <w:color w:val="000000"/>
          <w:sz w:val="24"/>
          <w:szCs w:val="24"/>
        </w:rPr>
        <w:t xml:space="preserve"> dzieci   +  2 miejsca rezerwowe   + opiekun</w:t>
      </w:r>
      <w:r w:rsidR="002E0F8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2E0F83" w:rsidRPr="00DE6C56">
        <w:rPr>
          <w:rFonts w:ascii="Times New Roman" w:hAnsi="Times New Roman" w:cs="Times New Roman"/>
          <w:b/>
          <w:color w:val="000000"/>
          <w:sz w:val="24"/>
          <w:szCs w:val="24"/>
        </w:rPr>
        <w:t>(zapewniony przez Wykonawcę )</w:t>
      </w:r>
    </w:p>
    <w:p w:rsidR="002E0F83" w:rsidRPr="00DE6C56" w:rsidRDefault="002E0F83" w:rsidP="002E0F8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B35156" w:rsidRDefault="00B35156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</w:p>
    <w:p w:rsidR="00931CBC" w:rsidRDefault="00931CBC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  <w:r>
        <w:rPr>
          <w:rFonts w:ascii="Times New Roman" w:hAnsi="Times New Roman"/>
          <w:b/>
          <w:bCs/>
          <w:i/>
          <w:color w:val="000000"/>
        </w:rPr>
        <w:t xml:space="preserve">TRASA III część I: </w:t>
      </w:r>
    </w:p>
    <w:p w:rsidR="00FA02DB" w:rsidRDefault="00B35156" w:rsidP="00FA02DB">
      <w:pPr>
        <w:spacing w:after="0" w:line="240" w:lineRule="auto"/>
        <w:jc w:val="both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b/>
          <w:bCs/>
          <w:i/>
          <w:color w:val="000000"/>
        </w:rPr>
        <w:t xml:space="preserve">Andrychów –Wadowice , Wadowice </w:t>
      </w:r>
      <w:r w:rsidR="00FA02DB">
        <w:rPr>
          <w:rFonts w:ascii="Times New Roman" w:hAnsi="Times New Roman"/>
          <w:b/>
          <w:bCs/>
          <w:i/>
          <w:color w:val="000000"/>
        </w:rPr>
        <w:t xml:space="preserve">– Andrychów </w:t>
      </w:r>
      <w:r w:rsidR="00FA02DB">
        <w:rPr>
          <w:rFonts w:ascii="Times New Roman" w:hAnsi="Times New Roman"/>
          <w:i/>
          <w:color w:val="000000"/>
        </w:rPr>
        <w:t xml:space="preserve"> </w:t>
      </w:r>
      <w:r w:rsidR="00BB407C">
        <w:rPr>
          <w:rFonts w:ascii="Times New Roman" w:hAnsi="Times New Roman"/>
          <w:i/>
          <w:color w:val="000000"/>
        </w:rPr>
        <w:tab/>
      </w:r>
      <w:r w:rsidR="00BB407C">
        <w:rPr>
          <w:rFonts w:ascii="Times New Roman" w:hAnsi="Times New Roman"/>
          <w:i/>
          <w:color w:val="000000"/>
        </w:rPr>
        <w:tab/>
      </w:r>
      <w:r w:rsidR="00BB407C">
        <w:rPr>
          <w:rFonts w:ascii="Times New Roman" w:hAnsi="Times New Roman"/>
          <w:i/>
          <w:color w:val="000000"/>
        </w:rPr>
        <w:tab/>
      </w:r>
      <w:r w:rsidR="00BB407C">
        <w:rPr>
          <w:rFonts w:ascii="Times New Roman" w:hAnsi="Times New Roman"/>
          <w:i/>
          <w:color w:val="000000"/>
        </w:rPr>
        <w:tab/>
      </w:r>
      <w:r w:rsidR="00BB407C">
        <w:rPr>
          <w:rFonts w:ascii="Times New Roman" w:hAnsi="Times New Roman"/>
          <w:i/>
          <w:color w:val="000000"/>
        </w:rPr>
        <w:tab/>
        <w:t xml:space="preserve">           8</w:t>
      </w:r>
      <w:r>
        <w:rPr>
          <w:rFonts w:ascii="Times New Roman" w:hAnsi="Times New Roman"/>
          <w:i/>
          <w:color w:val="000000"/>
        </w:rPr>
        <w:t xml:space="preserve"> dzieci</w:t>
      </w:r>
    </w:p>
    <w:p w:rsidR="00FA02DB" w:rsidRDefault="0078582F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  <w:r>
        <w:rPr>
          <w:rFonts w:ascii="Times New Roman" w:hAnsi="Times New Roman"/>
          <w:i/>
        </w:rPr>
        <w:t>8</w:t>
      </w:r>
      <w:r w:rsidR="00FA02DB">
        <w:rPr>
          <w:rFonts w:ascii="Times New Roman" w:hAnsi="Times New Roman"/>
          <w:i/>
        </w:rPr>
        <w:t xml:space="preserve"> dzieci wysiada </w:t>
      </w:r>
      <w:r w:rsidR="00FA02DB">
        <w:rPr>
          <w:rFonts w:ascii="Times New Roman" w:hAnsi="Times New Roman"/>
          <w:i/>
          <w:color w:val="000000"/>
        </w:rPr>
        <w:t>w Zespole Szkół S</w:t>
      </w:r>
      <w:r>
        <w:rPr>
          <w:rFonts w:ascii="Times New Roman" w:hAnsi="Times New Roman"/>
          <w:i/>
          <w:color w:val="000000"/>
        </w:rPr>
        <w:t>pecjalnych w Wadowicach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</w:rPr>
      </w:pPr>
      <w:r>
        <w:rPr>
          <w:rFonts w:ascii="Times New Roman" w:hAnsi="Times New Roman"/>
          <w:b/>
          <w:bCs/>
          <w:i/>
          <w:color w:val="000000"/>
        </w:rPr>
        <w:t xml:space="preserve">TRASA III część II: </w:t>
      </w:r>
    </w:p>
    <w:p w:rsidR="00FA02DB" w:rsidRDefault="00B35156" w:rsidP="00FA02DB">
      <w:pPr>
        <w:spacing w:after="0" w:line="240" w:lineRule="auto"/>
        <w:jc w:val="both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b/>
          <w:bCs/>
          <w:i/>
          <w:color w:val="000000"/>
        </w:rPr>
        <w:t>Wadowice</w:t>
      </w:r>
      <w:r w:rsidR="00FA02DB">
        <w:rPr>
          <w:rFonts w:ascii="Times New Roman" w:hAnsi="Times New Roman"/>
          <w:b/>
          <w:bCs/>
          <w:i/>
          <w:color w:val="000000"/>
        </w:rPr>
        <w:t xml:space="preserve"> – Kalwaria Zebrzydowska, Kalwaria</w:t>
      </w:r>
      <w:r>
        <w:rPr>
          <w:rFonts w:ascii="Times New Roman" w:hAnsi="Times New Roman"/>
          <w:b/>
          <w:bCs/>
          <w:i/>
          <w:color w:val="000000"/>
        </w:rPr>
        <w:t xml:space="preserve"> Zebrzydowska – Wadowice</w:t>
      </w:r>
      <w:r w:rsidR="00FA02DB">
        <w:rPr>
          <w:rFonts w:ascii="Times New Roman" w:hAnsi="Times New Roman"/>
          <w:b/>
          <w:bCs/>
          <w:i/>
          <w:color w:val="000000"/>
        </w:rPr>
        <w:t xml:space="preserve">                       </w:t>
      </w:r>
      <w:r w:rsidR="00FA02DB">
        <w:rPr>
          <w:rFonts w:ascii="Times New Roman" w:hAnsi="Times New Roman"/>
          <w:i/>
          <w:color w:val="000000"/>
        </w:rPr>
        <w:t xml:space="preserve"> </w:t>
      </w:r>
      <w:r w:rsidR="00BB407C">
        <w:rPr>
          <w:rFonts w:ascii="Times New Roman" w:hAnsi="Times New Roman"/>
          <w:i/>
        </w:rPr>
        <w:t>5</w:t>
      </w:r>
      <w:r>
        <w:rPr>
          <w:rFonts w:ascii="Times New Roman" w:hAnsi="Times New Roman"/>
          <w:i/>
        </w:rPr>
        <w:t xml:space="preserve"> </w:t>
      </w:r>
      <w:r w:rsidR="00FA02DB">
        <w:rPr>
          <w:rFonts w:ascii="Times New Roman" w:hAnsi="Times New Roman"/>
          <w:i/>
        </w:rPr>
        <w:t xml:space="preserve"> dzieci  </w:t>
      </w:r>
      <w:r w:rsidR="0078582F">
        <w:rPr>
          <w:rFonts w:ascii="Times New Roman" w:hAnsi="Times New Roman"/>
          <w:i/>
        </w:rPr>
        <w:t xml:space="preserve">  5 dzieci </w:t>
      </w:r>
      <w:r w:rsidR="00FA02DB">
        <w:rPr>
          <w:rFonts w:ascii="Times New Roman" w:hAnsi="Times New Roman"/>
          <w:i/>
          <w:color w:val="000000"/>
        </w:rPr>
        <w:t>wysiada w Specjalnym Ośrodku Szkolno-Wychowawczym w Kalwarii Zebrzydowskiej</w:t>
      </w:r>
    </w:p>
    <w:p w:rsidR="00DE6C56" w:rsidRDefault="00DE6C56" w:rsidP="00DE6C56"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 w:rsidR="00DE6C56" w:rsidRDefault="00DE6C56" w:rsidP="00DE6C56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DE6C56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DE6C56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FA02DB" w:rsidRDefault="00FA02DB" w:rsidP="00DE6C56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 xml:space="preserve">TRASA IV– jeden przywóz i jeden powrót po zajęciach 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      ( opiekę zapewnia Wykonawca )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Theme="minorHAnsi" w:hAnsiTheme="minorHAnsi"/>
          <w:color w:val="auto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Specjalny Ośrodek Szkolno-Wychowawczy dla Dzieci Niewidomych i Słabowidzących </w:t>
      </w:r>
      <w:r w:rsidR="0078582F"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  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w Krakowie, ul. Tyniecka 6.</w:t>
      </w: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Specjalny Ośrodek Szkolno-Wychowawczy nr 6 dla dzieci i młodzieży z zaburzeniami słuchu i mowy w Krakowie, ul. Niecała 8 </w:t>
      </w:r>
    </w:p>
    <w:p w:rsidR="00FA02DB" w:rsidRDefault="00FA02DB" w:rsidP="00FA02DB">
      <w:pPr>
        <w:pStyle w:val="Akapitzlist"/>
        <w:numPr>
          <w:ilvl w:val="0"/>
          <w:numId w:val="1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Specjalny Ośrodek Szkolno-Wychowawczy nr 2 w Krakowie, ul. J. Zamoyskiego 100. 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 xml:space="preserve">TRASA: Targanice –  Kraków , Kraków – </w:t>
      </w:r>
      <w:r>
        <w:rPr>
          <w:rFonts w:ascii="Times New Roman" w:hAnsi="Times New Roman"/>
          <w:b/>
          <w:bCs/>
          <w:i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Targanice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tbl>
      <w:tblPr>
        <w:tblW w:w="7031" w:type="dxa"/>
        <w:tblLook w:val="04A0" w:firstRow="1" w:lastRow="0" w:firstColumn="1" w:lastColumn="0" w:noHBand="0" w:noVBand="1"/>
      </w:tblPr>
      <w:tblGrid>
        <w:gridCol w:w="534"/>
        <w:gridCol w:w="4765"/>
        <w:gridCol w:w="1732"/>
      </w:tblGrid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765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Roczyny – ul. Stawowa 16</w:t>
            </w:r>
          </w:p>
        </w:tc>
        <w:tc>
          <w:tcPr>
            <w:tcW w:w="1732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765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Targanice – os. Francja 30</w:t>
            </w:r>
          </w:p>
        </w:tc>
        <w:tc>
          <w:tcPr>
            <w:tcW w:w="1732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765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 – ul. Górska 14</w:t>
            </w:r>
          </w:p>
        </w:tc>
        <w:tc>
          <w:tcPr>
            <w:tcW w:w="1732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</w:t>
            </w: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Brody</w:t>
            </w:r>
          </w:p>
        </w:tc>
        <w:tc>
          <w:tcPr>
            <w:tcW w:w="1732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- 2</w:t>
            </w: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SOSW Kraków, ul. Niecała 8 </w:t>
            </w:r>
          </w:p>
        </w:tc>
        <w:tc>
          <w:tcPr>
            <w:tcW w:w="1732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65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Kraków, ul. J. Zamoyskiego 100</w:t>
            </w: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Kraków, ul. Tyniecka 6</w:t>
            </w: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32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A02DB" w:rsidRDefault="00FA02DB" w:rsidP="00FA02D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Razem:  </w:t>
      </w:r>
      <w:r w:rsidR="00645A34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 xml:space="preserve"> dzieci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+ 1 miejsce rezerwowe + opiekun ( zapewniony przez Wykonawcę )</w:t>
      </w: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Dzieci przebywają w internacie, dowóz w poniedziałek, przywóz w piątek po zajęciach</w:t>
      </w:r>
      <w:r w:rsidR="0078582F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FA02DB" w:rsidRDefault="00FA02DB" w:rsidP="00FA02D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</w:t>
      </w: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B35156" w:rsidRDefault="00B35156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931CBC" w:rsidRDefault="00931CBC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lastRenderedPageBreak/>
        <w:t xml:space="preserve">TRASA V– jeden przywóz i jeden powrót po zajęciach 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      ( opiekę zapewnia Wykonawca )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Ośrodek Rehabilitacyjno-Edukacyjno-Wychowawczy w Kozach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TRASA: Andrychów –OREW Kozy,  OREW Kozy – Andrychów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</w:p>
    <w:tbl>
      <w:tblPr>
        <w:tblW w:w="7173" w:type="dxa"/>
        <w:tblLook w:val="04A0" w:firstRow="1" w:lastRow="0" w:firstColumn="1" w:lastColumn="0" w:noHBand="0" w:noVBand="1"/>
      </w:tblPr>
      <w:tblGrid>
        <w:gridCol w:w="534"/>
        <w:gridCol w:w="4482"/>
        <w:gridCol w:w="2157"/>
      </w:tblGrid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482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Sułkowice, ul. Turystyczna 93</w:t>
            </w:r>
          </w:p>
        </w:tc>
        <w:tc>
          <w:tcPr>
            <w:tcW w:w="2157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 (dziecko na wózku)</w:t>
            </w: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482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Sułkowice, ul. Za Grapą 11</w:t>
            </w:r>
          </w:p>
        </w:tc>
        <w:tc>
          <w:tcPr>
            <w:tcW w:w="2157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 (dziecko z aparaturą tlenową)</w:t>
            </w: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78582F" w:rsidTr="0078582F">
        <w:trPr>
          <w:trHeight w:val="417"/>
        </w:trPr>
        <w:tc>
          <w:tcPr>
            <w:tcW w:w="534" w:type="dxa"/>
          </w:tcPr>
          <w:p w:rsidR="0078582F" w:rsidRDefault="0078582F" w:rsidP="005C5C0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482" w:type="dxa"/>
            <w:hideMark/>
          </w:tcPr>
          <w:p w:rsidR="0078582F" w:rsidRPr="005C5C0B" w:rsidRDefault="0078582F" w:rsidP="005C5C0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Andrychów – ul. Orzeszkowej 4</w:t>
            </w:r>
          </w:p>
        </w:tc>
        <w:tc>
          <w:tcPr>
            <w:tcW w:w="2157" w:type="dxa"/>
            <w:hideMark/>
          </w:tcPr>
          <w:p w:rsidR="0078582F" w:rsidRPr="005C5C0B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- 1  (1dziecko na wózku, leżące)</w:t>
            </w:r>
          </w:p>
        </w:tc>
      </w:tr>
    </w:tbl>
    <w:p w:rsidR="0078582F" w:rsidRDefault="0078582F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8582F" w:rsidRPr="0078582F" w:rsidRDefault="0078582F" w:rsidP="00FA02DB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78582F">
        <w:rPr>
          <w:rFonts w:ascii="Times New Roman" w:hAnsi="Times New Roman"/>
          <w:bCs/>
          <w:color w:val="000000"/>
          <w:sz w:val="24"/>
          <w:szCs w:val="24"/>
        </w:rPr>
        <w:t>OREW Kozy</w:t>
      </w:r>
    </w:p>
    <w:p w:rsidR="0078582F" w:rsidRDefault="0078582F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Pr="005C5C0B" w:rsidRDefault="00FA02DB" w:rsidP="00FA02DB">
      <w:pPr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Razem:  3 dzieci  </w:t>
      </w:r>
      <w:r w:rsidR="005C5C0B">
        <w:rPr>
          <w:rFonts w:ascii="Times New Roman" w:hAnsi="Times New Roman"/>
          <w:b/>
          <w:bCs/>
          <w:sz w:val="24"/>
          <w:szCs w:val="24"/>
        </w:rPr>
        <w:t>(2 dzieci</w:t>
      </w:r>
      <w:r>
        <w:rPr>
          <w:rFonts w:ascii="Times New Roman" w:hAnsi="Times New Roman"/>
          <w:b/>
          <w:bCs/>
          <w:sz w:val="24"/>
          <w:szCs w:val="24"/>
        </w:rPr>
        <w:t xml:space="preserve"> na wózku inwalidzkim</w:t>
      </w:r>
      <w:r w:rsidR="005C5C0B">
        <w:rPr>
          <w:rFonts w:ascii="Times New Roman" w:hAnsi="Times New Roman"/>
          <w:b/>
          <w:bCs/>
          <w:sz w:val="24"/>
          <w:szCs w:val="24"/>
        </w:rPr>
        <w:t xml:space="preserve"> w tym jedno w pozycji leżącej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="005C5C0B">
        <w:rPr>
          <w:rFonts w:ascii="Times New Roman" w:hAnsi="Times New Roman"/>
          <w:b/>
          <w:bCs/>
          <w:sz w:val="24"/>
          <w:szCs w:val="24"/>
        </w:rPr>
        <w:t xml:space="preserve"> + opiekun dziecka z aparaturą tlenową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+ 1 mi</w:t>
      </w:r>
      <w:r w:rsidR="005C5C0B">
        <w:rPr>
          <w:rFonts w:ascii="Times New Roman" w:hAnsi="Times New Roman"/>
          <w:b/>
          <w:bCs/>
          <w:color w:val="000000"/>
          <w:sz w:val="24"/>
          <w:szCs w:val="24"/>
        </w:rPr>
        <w:t xml:space="preserve">ejsce rezerwowe + opiekun </w:t>
      </w:r>
      <w:r w:rsidR="00DE6C56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="003C5F46">
        <w:rPr>
          <w:rFonts w:ascii="Times New Roman" w:hAnsi="Times New Roman"/>
          <w:b/>
          <w:bCs/>
          <w:color w:val="000000"/>
          <w:sz w:val="24"/>
          <w:szCs w:val="24"/>
        </w:rPr>
        <w:t>zapewniony przez Wykonawcę</w:t>
      </w:r>
      <w:r w:rsidR="00DE6C56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i/>
          <w:color w:val="000000"/>
        </w:rPr>
      </w:pPr>
    </w:p>
    <w:p w:rsidR="00B07D98" w:rsidRDefault="00B07D98" w:rsidP="00B07D98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5C5C0B" w:rsidRDefault="005C5C0B" w:rsidP="00B07D98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</w:p>
    <w:p w:rsidR="00FA02DB" w:rsidRDefault="00FA02DB" w:rsidP="00B07D98">
      <w:pPr>
        <w:spacing w:after="0" w:line="240" w:lineRule="auto"/>
        <w:rPr>
          <w:rFonts w:ascii="Times New Roman" w:hAnsi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 xml:space="preserve">TRASA VI– jeden przywóz i jeden powrót po zajęciach 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                            ( opiekę zapewnia Wykonawca )</w:t>
      </w:r>
    </w:p>
    <w:p w:rsidR="00FA02DB" w:rsidRDefault="00FA02DB" w:rsidP="00FA02DB">
      <w:pPr>
        <w:spacing w:after="0" w:line="240" w:lineRule="auto"/>
        <w:ind w:left="1418" w:hanging="1418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Specjalny Ośrodek Szkolno-Wychowawczy w Oświęcimiu, ul. Obozowa 40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color w:val="000000"/>
          <w:sz w:val="24"/>
          <w:szCs w:val="24"/>
        </w:rPr>
        <w:t>TRASA: Andrychów –Oświęcim,  Oświęcim – Andrychów</w:t>
      </w:r>
    </w:p>
    <w:p w:rsidR="00FA02DB" w:rsidRPr="005C5C0B" w:rsidRDefault="00FA02DB" w:rsidP="00FA02DB">
      <w:pPr>
        <w:spacing w:after="0" w:line="240" w:lineRule="auto"/>
        <w:jc w:val="both"/>
        <w:rPr>
          <w:rFonts w:ascii="Times New Roman" w:hAnsi="Times New Roman"/>
          <w:b/>
          <w:i/>
          <w:color w:val="auto"/>
          <w:sz w:val="24"/>
          <w:szCs w:val="24"/>
        </w:rPr>
      </w:pPr>
    </w:p>
    <w:tbl>
      <w:tblPr>
        <w:tblW w:w="7011" w:type="dxa"/>
        <w:tblLook w:val="04A0" w:firstRow="1" w:lastRow="0" w:firstColumn="1" w:lastColumn="0" w:noHBand="0" w:noVBand="1"/>
      </w:tblPr>
      <w:tblGrid>
        <w:gridCol w:w="534"/>
        <w:gridCol w:w="4731"/>
        <w:gridCol w:w="1746"/>
      </w:tblGrid>
      <w:tr w:rsidR="0078582F" w:rsidRPr="005C5C0B" w:rsidTr="0078582F">
        <w:trPr>
          <w:trHeight w:val="147"/>
        </w:trPr>
        <w:tc>
          <w:tcPr>
            <w:tcW w:w="534" w:type="dxa"/>
          </w:tcPr>
          <w:p w:rsidR="0078582F" w:rsidRPr="005C5C0B" w:rsidRDefault="0078582F" w:rsidP="00D574B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1.</w:t>
            </w:r>
          </w:p>
        </w:tc>
        <w:tc>
          <w:tcPr>
            <w:tcW w:w="4731" w:type="dxa"/>
            <w:hideMark/>
          </w:tcPr>
          <w:p w:rsidR="0078582F" w:rsidRPr="005C5C0B" w:rsidRDefault="0078582F" w:rsidP="0078582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C0B">
              <w:rPr>
                <w:rFonts w:ascii="Times New Roman" w:hAnsi="Times New Roman"/>
                <w:color w:val="auto"/>
                <w:sz w:val="24"/>
                <w:szCs w:val="24"/>
              </w:rPr>
              <w:t>Andrychów, ul. Batorego 48A</w:t>
            </w:r>
          </w:p>
        </w:tc>
        <w:tc>
          <w:tcPr>
            <w:tcW w:w="1746" w:type="dxa"/>
            <w:hideMark/>
          </w:tcPr>
          <w:p w:rsidR="0078582F" w:rsidRPr="005C5C0B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C5C0B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- 1 </w:t>
            </w:r>
          </w:p>
        </w:tc>
      </w:tr>
      <w:tr w:rsidR="0078582F" w:rsidTr="0078582F">
        <w:trPr>
          <w:trHeight w:val="147"/>
        </w:trPr>
        <w:tc>
          <w:tcPr>
            <w:tcW w:w="534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31" w:type="dxa"/>
            <w:hideMark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582F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SOSW w Oświęcimiu</w:t>
            </w:r>
          </w:p>
        </w:tc>
        <w:tc>
          <w:tcPr>
            <w:tcW w:w="1746" w:type="dxa"/>
          </w:tcPr>
          <w:p w:rsidR="0078582F" w:rsidRDefault="0078582F" w:rsidP="00D574B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C5C0B" w:rsidRDefault="005C5C0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A02DB" w:rsidRDefault="005C5C0B" w:rsidP="00FA02DB">
      <w:pPr>
        <w:spacing w:after="0" w:line="240" w:lineRule="auto"/>
        <w:rPr>
          <w:rFonts w:ascii="Times New Roman" w:eastAsiaTheme="minorHAnsi" w:hAnsi="Times New Roman"/>
          <w:b/>
          <w:color w:val="000000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Razem:  1 dziecko</w:t>
      </w:r>
      <w:r w:rsidR="00FA02DB">
        <w:rPr>
          <w:rFonts w:ascii="Times New Roman" w:hAnsi="Times New Roman"/>
          <w:b/>
          <w:bCs/>
          <w:color w:val="000000"/>
          <w:sz w:val="24"/>
          <w:szCs w:val="24"/>
        </w:rPr>
        <w:t xml:space="preserve">  + </w:t>
      </w:r>
      <w:r w:rsidR="003C5F46">
        <w:rPr>
          <w:rFonts w:ascii="Times New Roman" w:hAnsi="Times New Roman"/>
          <w:b/>
          <w:bCs/>
          <w:color w:val="000000"/>
          <w:sz w:val="24"/>
          <w:szCs w:val="24"/>
        </w:rPr>
        <w:t xml:space="preserve">1 miejsce rezerwowe + opiekun </w:t>
      </w:r>
      <w:r w:rsidR="002E0F83">
        <w:rPr>
          <w:rFonts w:ascii="Times New Roman" w:hAnsi="Times New Roman"/>
          <w:b/>
          <w:bCs/>
          <w:color w:val="000000"/>
          <w:sz w:val="24"/>
          <w:szCs w:val="24"/>
        </w:rPr>
        <w:t>(</w:t>
      </w:r>
      <w:r w:rsidR="003C5F46">
        <w:rPr>
          <w:rFonts w:ascii="Times New Roman" w:hAnsi="Times New Roman"/>
          <w:b/>
          <w:bCs/>
          <w:color w:val="000000"/>
          <w:sz w:val="24"/>
          <w:szCs w:val="24"/>
        </w:rPr>
        <w:t>zapewniony przez Wykonawcę</w:t>
      </w:r>
      <w:r w:rsidR="002E0F83">
        <w:rPr>
          <w:rFonts w:ascii="Times New Roman" w:hAnsi="Times New Roman"/>
          <w:b/>
          <w:bCs/>
          <w:color w:val="000000"/>
          <w:sz w:val="24"/>
          <w:szCs w:val="24"/>
        </w:rPr>
        <w:t>)</w:t>
      </w:r>
    </w:p>
    <w:p w:rsidR="00FA02DB" w:rsidRDefault="00FA02DB" w:rsidP="00FA02DB">
      <w:pPr>
        <w:spacing w:after="0" w:line="240" w:lineRule="auto"/>
        <w:jc w:val="both"/>
        <w:rPr>
          <w:rFonts w:ascii="Times New Roman" w:hAnsi="Times New Roman"/>
          <w:i/>
          <w:color w:val="000000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Dziecko przebywa w internacie, dowóz w poniedziałek rano na zajęcia, przywóz </w:t>
      </w:r>
      <w:r w:rsidR="00BA7434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 piątek po zajęciach.</w:t>
      </w:r>
    </w:p>
    <w:p w:rsidR="00FA02DB" w:rsidRDefault="00FA02DB" w:rsidP="00FA02DB">
      <w:pPr>
        <w:spacing w:after="0" w:line="240" w:lineRule="auto"/>
        <w:rPr>
          <w:rFonts w:ascii="Tahoma" w:hAnsi="Tahoma"/>
          <w:color w:val="000000"/>
          <w:sz w:val="24"/>
          <w:szCs w:val="24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FA02DB" w:rsidRDefault="00FA02DB" w:rsidP="00FA02DB">
      <w:pPr>
        <w:spacing w:after="0" w:line="240" w:lineRule="auto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Oświadczam, że zapoznałem się z wyżej przedstawionymi trasami  przewozu.</w:t>
      </w:r>
    </w:p>
    <w:p w:rsidR="00FA7B1E" w:rsidRDefault="00FA7B1E"/>
    <w:sectPr w:rsidR="00FA7B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C8" w:rsidRDefault="00DD0EC8" w:rsidP="002E0F83">
      <w:pPr>
        <w:spacing w:after="0" w:line="240" w:lineRule="auto"/>
      </w:pPr>
      <w:r>
        <w:separator/>
      </w:r>
    </w:p>
  </w:endnote>
  <w:endnote w:type="continuationSeparator" w:id="0">
    <w:p w:rsidR="00DD0EC8" w:rsidRDefault="00DD0EC8" w:rsidP="002E0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charset w:val="EE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C8" w:rsidRDefault="00DD0EC8" w:rsidP="002E0F83">
      <w:pPr>
        <w:spacing w:after="0" w:line="240" w:lineRule="auto"/>
      </w:pPr>
      <w:r>
        <w:separator/>
      </w:r>
    </w:p>
  </w:footnote>
  <w:footnote w:type="continuationSeparator" w:id="0">
    <w:p w:rsidR="00DD0EC8" w:rsidRDefault="00DD0EC8" w:rsidP="002E0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F83" w:rsidRDefault="002E0F83" w:rsidP="002E0F83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2A7AF3"/>
    <w:multiLevelType w:val="hybridMultilevel"/>
    <w:tmpl w:val="48683FFA"/>
    <w:lvl w:ilvl="0" w:tplc="CC9E7E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A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23462"/>
    <w:multiLevelType w:val="multilevel"/>
    <w:tmpl w:val="8E387C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305"/>
    <w:rsid w:val="0008425F"/>
    <w:rsid w:val="001B4184"/>
    <w:rsid w:val="001C2B6C"/>
    <w:rsid w:val="001F501E"/>
    <w:rsid w:val="0024625B"/>
    <w:rsid w:val="002D1C3D"/>
    <w:rsid w:val="002E0F83"/>
    <w:rsid w:val="0033238F"/>
    <w:rsid w:val="00373FB8"/>
    <w:rsid w:val="003846CE"/>
    <w:rsid w:val="003C5F46"/>
    <w:rsid w:val="0043423E"/>
    <w:rsid w:val="00440C9F"/>
    <w:rsid w:val="005160CD"/>
    <w:rsid w:val="005A3B78"/>
    <w:rsid w:val="005C5C0B"/>
    <w:rsid w:val="00627F54"/>
    <w:rsid w:val="00645A34"/>
    <w:rsid w:val="00653BD0"/>
    <w:rsid w:val="00654030"/>
    <w:rsid w:val="00665AA7"/>
    <w:rsid w:val="007207E8"/>
    <w:rsid w:val="0078582F"/>
    <w:rsid w:val="007B76FC"/>
    <w:rsid w:val="007E460E"/>
    <w:rsid w:val="00821420"/>
    <w:rsid w:val="00834BAC"/>
    <w:rsid w:val="008648D0"/>
    <w:rsid w:val="008D0524"/>
    <w:rsid w:val="009137B2"/>
    <w:rsid w:val="00931CBC"/>
    <w:rsid w:val="00AA6472"/>
    <w:rsid w:val="00B07D98"/>
    <w:rsid w:val="00B1520C"/>
    <w:rsid w:val="00B3073B"/>
    <w:rsid w:val="00B35156"/>
    <w:rsid w:val="00B36D4B"/>
    <w:rsid w:val="00B3718D"/>
    <w:rsid w:val="00B57A42"/>
    <w:rsid w:val="00B90928"/>
    <w:rsid w:val="00BA7434"/>
    <w:rsid w:val="00BB407C"/>
    <w:rsid w:val="00BE468B"/>
    <w:rsid w:val="00C02305"/>
    <w:rsid w:val="00C05F60"/>
    <w:rsid w:val="00C2608F"/>
    <w:rsid w:val="00C524AE"/>
    <w:rsid w:val="00C86B35"/>
    <w:rsid w:val="00D42991"/>
    <w:rsid w:val="00DD0EC8"/>
    <w:rsid w:val="00DE6C56"/>
    <w:rsid w:val="00EC2C6A"/>
    <w:rsid w:val="00EF506F"/>
    <w:rsid w:val="00EF6C32"/>
    <w:rsid w:val="00F41ACD"/>
    <w:rsid w:val="00FA02DB"/>
    <w:rsid w:val="00FA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3B4EDD-347C-452D-B253-A636C27BE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02DB"/>
    <w:pPr>
      <w:suppressAutoHyphens/>
      <w:spacing w:after="200" w:line="276" w:lineRule="auto"/>
    </w:pPr>
    <w:rPr>
      <w:rFonts w:ascii="Calibri" w:eastAsia="Calibri" w:hAnsi="Calibri"/>
      <w:color w:val="00000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C2B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next w:val="Nagwek2"/>
    <w:link w:val="Styl1Znak"/>
    <w:autoRedefine/>
    <w:qFormat/>
    <w:rsid w:val="001C2B6C"/>
    <w:pPr>
      <w:spacing w:line="240" w:lineRule="auto"/>
      <w:jc w:val="both"/>
    </w:pPr>
    <w:rPr>
      <w:sz w:val="24"/>
    </w:rPr>
  </w:style>
  <w:style w:type="character" w:customStyle="1" w:styleId="Styl1Znak">
    <w:name w:val="Styl1 Znak"/>
    <w:basedOn w:val="Domylnaczcionkaakapitu"/>
    <w:link w:val="Styl1"/>
    <w:rsid w:val="001C2B6C"/>
    <w:rPr>
      <w:sz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C2B6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FA02D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2E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F83"/>
    <w:rPr>
      <w:rFonts w:ascii="Calibri" w:eastAsia="Calibri" w:hAnsi="Calibri"/>
      <w:color w:val="00000A"/>
    </w:rPr>
  </w:style>
  <w:style w:type="paragraph" w:styleId="Stopka">
    <w:name w:val="footer"/>
    <w:basedOn w:val="Normalny"/>
    <w:link w:val="StopkaZnak"/>
    <w:uiPriority w:val="99"/>
    <w:unhideWhenUsed/>
    <w:rsid w:val="002E0F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F83"/>
    <w:rPr>
      <w:rFonts w:ascii="Calibri" w:eastAsia="Calibri" w:hAnsi="Calibri"/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7A4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4148A-D25E-4EC3-8219-6E6EE5F82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Mirosław Toma</dc:creator>
  <cp:lastModifiedBy>Mirosław Toma</cp:lastModifiedBy>
  <cp:revision>2</cp:revision>
  <cp:lastPrinted>2024-06-25T07:26:00Z</cp:lastPrinted>
  <dcterms:created xsi:type="dcterms:W3CDTF">2024-07-01T12:36:00Z</dcterms:created>
  <dcterms:modified xsi:type="dcterms:W3CDTF">2024-07-01T12:36:00Z</dcterms:modified>
</cp:coreProperties>
</file>