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16821" w:rsidRPr="00474536" w:rsidRDefault="00916821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 xml:space="preserve">(Nazwa i adres </w:t>
      </w:r>
      <w:r w:rsidR="00A04FB0" w:rsidRPr="00474536">
        <w:rPr>
          <w:rFonts w:ascii="Cambria" w:hAnsi="Cambria" w:cs="Arial"/>
          <w:bCs/>
          <w:sz w:val="18"/>
          <w:szCs w:val="22"/>
        </w:rPr>
        <w:t>W</w:t>
      </w:r>
      <w:r w:rsidRPr="00474536">
        <w:rPr>
          <w:rFonts w:ascii="Cambria" w:hAnsi="Cambria" w:cs="Arial"/>
          <w:bCs/>
          <w:sz w:val="18"/>
          <w:szCs w:val="22"/>
        </w:rPr>
        <w:t>ykonawcy)</w:t>
      </w:r>
    </w:p>
    <w:p w:rsidR="00CD4B8E" w:rsidRPr="00474536" w:rsidRDefault="00CD4B8E" w:rsidP="00916821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bookmarkStart w:id="0" w:name="_Hlk104989741"/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:rsidR="00CD4B8E" w:rsidRPr="00474536" w:rsidRDefault="00CD4B8E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(Telefon kontaktowy)</w:t>
      </w:r>
    </w:p>
    <w:p w:rsidR="00A04FB0" w:rsidRPr="00474536" w:rsidRDefault="00A04FB0" w:rsidP="00A04FB0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:rsidR="00A04FB0" w:rsidRPr="00474536" w:rsidRDefault="00A04FB0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(Adres poczty e-mail)</w:t>
      </w:r>
    </w:p>
    <w:bookmarkEnd w:id="0"/>
    <w:p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(NIP)</w:t>
      </w:r>
    </w:p>
    <w:p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(REGON)</w:t>
      </w:r>
    </w:p>
    <w:p w:rsidR="00474536" w:rsidRDefault="00474536" w:rsidP="00A04FB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EB5DE3" w:rsidRDefault="0085024C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:rsidR="00E81589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:rsidR="007A5DD6" w:rsidRPr="007A5DD6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7A5DD6" w:rsidRPr="007A5DD6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Nadleśnictwo Zamrzenica</w:t>
      </w:r>
    </w:p>
    <w:p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Zamrzenica 1 A</w:t>
      </w:r>
    </w:p>
    <w:p w:rsidR="00913F5B" w:rsidRPr="00BB7ACB" w:rsidRDefault="007A5DD6" w:rsidP="000C37E1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 xml:space="preserve">89-510 Bysław </w:t>
      </w:r>
    </w:p>
    <w:p w:rsidR="00916821" w:rsidRPr="00EB5DE3" w:rsidRDefault="00916821" w:rsidP="002E17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16821" w:rsidRPr="00810DBC" w:rsidRDefault="00810DBC" w:rsidP="00D2740B">
      <w:pPr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810DBC">
        <w:rPr>
          <w:rFonts w:ascii="Cambria" w:hAnsi="Cambria" w:cs="Arial"/>
          <w:bCs/>
          <w:sz w:val="22"/>
          <w:szCs w:val="22"/>
        </w:rPr>
        <w:t>Odpowiadając na ogłoszenie</w:t>
      </w:r>
      <w:r w:rsidRPr="00810DBC">
        <w:rPr>
          <w:rFonts w:ascii="Cambria" w:hAnsi="Cambria" w:cs="Arial"/>
          <w:sz w:val="22"/>
          <w:szCs w:val="22"/>
        </w:rPr>
        <w:t xml:space="preserve"> </w:t>
      </w:r>
      <w:r w:rsidRPr="00810DBC">
        <w:rPr>
          <w:rFonts w:ascii="Cambria" w:hAnsi="Cambria" w:cs="Arial"/>
          <w:bCs/>
          <w:sz w:val="22"/>
          <w:szCs w:val="22"/>
        </w:rPr>
        <w:t>w postępowaniu prowadzonym w trybie podstawowym wariant I</w:t>
      </w:r>
      <w:r w:rsidR="00D2740B">
        <w:rPr>
          <w:rFonts w:ascii="Cambria" w:hAnsi="Cambria" w:cs="Arial"/>
          <w:bCs/>
          <w:sz w:val="22"/>
          <w:szCs w:val="22"/>
        </w:rPr>
        <w:t>I</w:t>
      </w:r>
      <w:r w:rsidRPr="00810DBC">
        <w:rPr>
          <w:rFonts w:ascii="Cambria" w:hAnsi="Cambria" w:cs="Arial"/>
          <w:bCs/>
          <w:sz w:val="22"/>
          <w:szCs w:val="22"/>
        </w:rPr>
        <w:t xml:space="preserve">  na</w:t>
      </w:r>
      <w:r w:rsidRPr="00810DBC">
        <w:rPr>
          <w:rFonts w:ascii="Cambria" w:hAnsi="Cambria" w:cs="Arial"/>
          <w:b/>
          <w:i/>
          <w:sz w:val="22"/>
          <w:szCs w:val="22"/>
          <w:lang w:eastAsia="pl-PL"/>
        </w:rPr>
        <w:t> </w:t>
      </w:r>
      <w:r w:rsidR="00D2740B">
        <w:rPr>
          <w:rFonts w:ascii="Cambria" w:hAnsi="Cambria" w:cs="Arial"/>
          <w:b/>
          <w:i/>
          <w:sz w:val="22"/>
          <w:szCs w:val="22"/>
          <w:lang w:eastAsia="pl-PL"/>
        </w:rPr>
        <w:t xml:space="preserve"> </w:t>
      </w:r>
      <w:r w:rsidR="00D2740B" w:rsidRPr="00D2740B">
        <w:rPr>
          <w:rFonts w:ascii="Cambria" w:hAnsi="Cambria" w:cs="Arial"/>
          <w:b/>
          <w:i/>
          <w:sz w:val="22"/>
          <w:szCs w:val="22"/>
          <w:lang w:eastAsia="pl-PL"/>
        </w:rPr>
        <w:t xml:space="preserve"> „Roboty budowlane – modernizacja i budowa budynków gospodarczych </w:t>
      </w:r>
      <w:r w:rsidRPr="00810DBC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r>
        <w:rPr>
          <w:rFonts w:ascii="Cambria" w:hAnsi="Cambria" w:cs="Arial"/>
          <w:b/>
          <w:i/>
          <w:sz w:val="22"/>
          <w:szCs w:val="22"/>
          <w:lang w:eastAsia="pl-PL"/>
        </w:rPr>
        <w:t>,</w:t>
      </w:r>
      <w:r w:rsidRPr="00810DBC">
        <w:rPr>
          <w:rFonts w:ascii="Cambria" w:hAnsi="Cambria" w:cs="Arial"/>
          <w:b/>
          <w:i/>
          <w:sz w:val="22"/>
          <w:szCs w:val="22"/>
        </w:rPr>
        <w:t xml:space="preserve"> </w:t>
      </w:r>
      <w:r w:rsidR="00A04FB0" w:rsidRPr="00810DBC">
        <w:rPr>
          <w:rFonts w:ascii="Cambria" w:hAnsi="Cambria" w:cs="Arial"/>
          <w:bCs/>
          <w:sz w:val="22"/>
          <w:szCs w:val="22"/>
        </w:rPr>
        <w:t>składam</w:t>
      </w:r>
      <w:r w:rsidR="00624701" w:rsidRPr="00810DBC">
        <w:rPr>
          <w:rFonts w:ascii="Cambria" w:hAnsi="Cambria" w:cs="Arial"/>
          <w:bCs/>
          <w:sz w:val="22"/>
          <w:szCs w:val="22"/>
        </w:rPr>
        <w:t>y</w:t>
      </w:r>
      <w:r w:rsidR="002E17AA" w:rsidRPr="00810DBC">
        <w:rPr>
          <w:rFonts w:ascii="Cambria" w:hAnsi="Cambria" w:cs="Arial"/>
          <w:bCs/>
          <w:sz w:val="22"/>
          <w:szCs w:val="22"/>
        </w:rPr>
        <w:t xml:space="preserve"> ofertę</w:t>
      </w:r>
      <w:r w:rsidR="002E17AA" w:rsidRPr="00810DBC">
        <w:rPr>
          <w:rFonts w:ascii="Cambria" w:hAnsi="Cambria" w:cs="Arial"/>
          <w:b/>
          <w:bCs/>
          <w:sz w:val="22"/>
          <w:szCs w:val="22"/>
        </w:rPr>
        <w:t xml:space="preserve"> na </w:t>
      </w:r>
      <w:r w:rsidR="00D2740B">
        <w:rPr>
          <w:rFonts w:ascii="Cambria" w:hAnsi="Cambria" w:cs="Arial"/>
          <w:b/>
          <w:bCs/>
          <w:sz w:val="22"/>
          <w:szCs w:val="22"/>
        </w:rPr>
        <w:t>zadanie nr ……………………………</w:t>
      </w:r>
      <w:r w:rsidR="00A04FB0" w:rsidRPr="00810DBC">
        <w:rPr>
          <w:rFonts w:ascii="Cambria" w:hAnsi="Cambria" w:cs="Arial"/>
          <w:bCs/>
          <w:sz w:val="22"/>
          <w:szCs w:val="22"/>
        </w:rPr>
        <w:t>w zakresie okre</w:t>
      </w:r>
      <w:r w:rsidR="002E17AA" w:rsidRPr="00810DBC">
        <w:rPr>
          <w:rFonts w:ascii="Cambria" w:hAnsi="Cambria" w:cs="Arial"/>
          <w:bCs/>
          <w:sz w:val="22"/>
          <w:szCs w:val="22"/>
        </w:rPr>
        <w:t xml:space="preserve">ślonym w Specyfikacji </w:t>
      </w:r>
      <w:r w:rsidR="00A04FB0" w:rsidRPr="00810DBC">
        <w:rPr>
          <w:rFonts w:ascii="Cambria" w:hAnsi="Cambria" w:cs="Arial"/>
          <w:bCs/>
          <w:sz w:val="22"/>
          <w:szCs w:val="22"/>
        </w:rPr>
        <w:t>Warunków Zamówienia, zgodnie z opisem przedmiot</w:t>
      </w:r>
      <w:r w:rsidR="004A541D" w:rsidRPr="00810DBC">
        <w:rPr>
          <w:rFonts w:ascii="Cambria" w:hAnsi="Cambria" w:cs="Arial"/>
          <w:bCs/>
          <w:sz w:val="22"/>
          <w:szCs w:val="22"/>
        </w:rPr>
        <w:t>u zamówienia i wzorem umowy, na </w:t>
      </w:r>
      <w:r w:rsidR="00A04FB0" w:rsidRPr="00810DBC">
        <w:rPr>
          <w:rFonts w:ascii="Cambria" w:hAnsi="Cambria" w:cs="Arial"/>
          <w:bCs/>
          <w:sz w:val="22"/>
          <w:szCs w:val="22"/>
        </w:rPr>
        <w:t>następujących warunkach:</w:t>
      </w:r>
    </w:p>
    <w:p w:rsidR="00A82D75" w:rsidRPr="000C37E1" w:rsidRDefault="00A82D75" w:rsidP="002E17AA">
      <w:pPr>
        <w:spacing w:before="120" w:line="360" w:lineRule="auto"/>
        <w:rPr>
          <w:rFonts w:ascii="Arial" w:hAnsi="Arial" w:cs="Arial"/>
          <w:bCs/>
        </w:rPr>
      </w:pPr>
    </w:p>
    <w:p w:rsidR="00A3317C" w:rsidRDefault="00D2740B" w:rsidP="00D2740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D2740B">
        <w:rPr>
          <w:rFonts w:ascii="Cambria" w:hAnsi="Cambria" w:cs="Arial"/>
          <w:bCs/>
          <w:sz w:val="22"/>
          <w:szCs w:val="22"/>
        </w:rPr>
        <w:t xml:space="preserve">1. </w:t>
      </w:r>
      <w:r w:rsidRPr="00D2740B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_______________________________________________________________________________________ PLN (słownie: _______________________________________________________________________________ zł ), w tym </w:t>
      </w:r>
      <w:r>
        <w:rPr>
          <w:rFonts w:ascii="Cambria" w:hAnsi="Cambria" w:cs="Arial"/>
          <w:bCs/>
          <w:sz w:val="22"/>
          <w:szCs w:val="22"/>
        </w:rPr>
        <w:t xml:space="preserve">23 </w:t>
      </w:r>
      <w:r w:rsidRPr="00D2740B">
        <w:rPr>
          <w:rFonts w:ascii="Cambria" w:hAnsi="Cambria" w:cs="Arial"/>
          <w:bCs/>
          <w:sz w:val="22"/>
          <w:szCs w:val="22"/>
        </w:rPr>
        <w:t>% VAT w</w:t>
      </w:r>
      <w:r>
        <w:rPr>
          <w:rFonts w:ascii="Cambria" w:hAnsi="Cambria" w:cs="Arial"/>
          <w:bCs/>
          <w:sz w:val="22"/>
          <w:szCs w:val="22"/>
        </w:rPr>
        <w:t> </w:t>
      </w:r>
      <w:r w:rsidRPr="00D2740B">
        <w:rPr>
          <w:rFonts w:ascii="Cambria" w:hAnsi="Cambria" w:cs="Arial"/>
          <w:bCs/>
          <w:sz w:val="22"/>
          <w:szCs w:val="22"/>
        </w:rPr>
        <w:t>wysokości ___________________ zł, wartość netto _____________________________________________ zł.</w:t>
      </w:r>
    </w:p>
    <w:p w:rsidR="007A5DD6" w:rsidRDefault="007A5DD6" w:rsidP="006A6296">
      <w:pPr>
        <w:spacing w:before="12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 w:rsidRPr="007A5DD6">
        <w:rPr>
          <w:rFonts w:ascii="Cambria" w:hAnsi="Cambria" w:cs="Arial"/>
          <w:bCs/>
          <w:sz w:val="22"/>
          <w:szCs w:val="22"/>
        </w:rPr>
        <w:t>2.</w:t>
      </w:r>
      <w:r w:rsidRPr="007A5DD6">
        <w:rPr>
          <w:rFonts w:ascii="Cambria" w:hAnsi="Cambria" w:cs="Arial"/>
          <w:bCs/>
          <w:sz w:val="22"/>
          <w:szCs w:val="22"/>
        </w:rPr>
        <w:tab/>
      </w:r>
      <w:r w:rsidR="00D2740B">
        <w:rPr>
          <w:rFonts w:ascii="Cambria" w:hAnsi="Cambria" w:cs="Arial"/>
          <w:bCs/>
          <w:sz w:val="22"/>
          <w:szCs w:val="22"/>
        </w:rPr>
        <w:t xml:space="preserve"> </w:t>
      </w:r>
      <w:r w:rsidR="00D2740B" w:rsidRPr="00D2740B">
        <w:rPr>
          <w:rFonts w:ascii="Cambria" w:hAnsi="Cambria" w:cs="Arial"/>
          <w:bCs/>
          <w:sz w:val="22"/>
          <w:szCs w:val="22"/>
        </w:rPr>
        <w:t>Wynagrodzenie zaoferowane w pkt 1 obejmuje wszystkie koszty wykonania zamówienia.</w:t>
      </w:r>
    </w:p>
    <w:p w:rsidR="00D2740B" w:rsidRPr="00D2740B" w:rsidRDefault="00FC040E" w:rsidP="00D2740B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C37E1" w:rsidRPr="002E64B8">
        <w:rPr>
          <w:rFonts w:ascii="Cambria" w:hAnsi="Cambria" w:cs="Arial"/>
          <w:bCs/>
          <w:sz w:val="22"/>
          <w:szCs w:val="22"/>
        </w:rPr>
        <w:t>.</w:t>
      </w:r>
      <w:r w:rsidR="000C37E1" w:rsidRPr="002E64B8">
        <w:rPr>
          <w:rFonts w:ascii="Cambria" w:hAnsi="Cambria" w:cs="Arial"/>
          <w:bCs/>
          <w:sz w:val="22"/>
          <w:szCs w:val="22"/>
        </w:rPr>
        <w:tab/>
      </w:r>
      <w:r w:rsidR="00D2740B">
        <w:rPr>
          <w:rFonts w:ascii="Cambria" w:hAnsi="Cambria" w:cs="Arial"/>
          <w:bCs/>
          <w:sz w:val="22"/>
          <w:szCs w:val="22"/>
        </w:rPr>
        <w:t xml:space="preserve"> </w:t>
      </w:r>
      <w:r w:rsidR="000C37E1">
        <w:rPr>
          <w:rFonts w:ascii="Cambria" w:hAnsi="Cambria" w:cs="Arial"/>
          <w:bCs/>
          <w:sz w:val="22"/>
          <w:szCs w:val="22"/>
        </w:rPr>
        <w:t xml:space="preserve"> </w:t>
      </w:r>
      <w:r w:rsidR="00D2740B" w:rsidRPr="00D2740B">
        <w:rPr>
          <w:rFonts w:ascii="Cambria" w:hAnsi="Cambria" w:cs="Arial"/>
          <w:bCs/>
          <w:sz w:val="22"/>
          <w:szCs w:val="22"/>
        </w:rPr>
        <w:t>Oświadczamy, iż udzielamy 60 miesięcy rękojmi za wady i oferujemy  okres gwarancji jakości na wykonany przedmiot zamówienia wynoszący ___________________ miesięcy.*</w:t>
      </w:r>
    </w:p>
    <w:p w:rsidR="000C37E1" w:rsidRPr="00D2740B" w:rsidRDefault="00D2740B" w:rsidP="00D2740B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D2740B">
        <w:rPr>
          <w:rFonts w:ascii="Cambria" w:hAnsi="Cambria" w:cs="Arial"/>
          <w:bCs/>
          <w:i/>
          <w:sz w:val="22"/>
          <w:szCs w:val="22"/>
        </w:rPr>
        <w:t>(kryterium oceny ofert – zgodnie z SWZ).</w:t>
      </w:r>
    </w:p>
    <w:p w:rsidR="00D2740B" w:rsidRDefault="00D2740B" w:rsidP="00D2740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0C37E1">
        <w:rPr>
          <w:rFonts w:ascii="Cambria" w:hAnsi="Cambria" w:cs="Arial"/>
          <w:bCs/>
          <w:sz w:val="22"/>
          <w:szCs w:val="22"/>
        </w:rPr>
        <w:t>.</w:t>
      </w:r>
      <w:r w:rsidR="000C37E1">
        <w:rPr>
          <w:rFonts w:ascii="Cambria" w:hAnsi="Cambria" w:cs="Arial"/>
          <w:bCs/>
          <w:sz w:val="22"/>
          <w:szCs w:val="22"/>
        </w:rPr>
        <w:tab/>
      </w:r>
      <w:r w:rsidR="000C37E1" w:rsidRPr="002E64B8">
        <w:rPr>
          <w:rFonts w:ascii="Cambria" w:hAnsi="Cambria" w:cs="Arial"/>
          <w:bCs/>
          <w:sz w:val="22"/>
          <w:szCs w:val="22"/>
        </w:rPr>
        <w:t>Informujemy, że wybór oferty nie będzie/będzie*</w:t>
      </w:r>
      <w:r w:rsidR="007308FF">
        <w:rPr>
          <w:rFonts w:ascii="Cambria" w:hAnsi="Cambria" w:cs="Arial"/>
          <w:bCs/>
          <w:sz w:val="22"/>
          <w:szCs w:val="22"/>
        </w:rPr>
        <w:t xml:space="preserve"> prowadzić do powstania u 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Zamawiającego obowiązku podatkowego zgodnie z przepisami o podatku od towarów </w:t>
      </w:r>
      <w:r w:rsidR="007308FF">
        <w:rPr>
          <w:rFonts w:ascii="Cambria" w:hAnsi="Cambria" w:cs="Arial"/>
          <w:bCs/>
          <w:sz w:val="22"/>
          <w:szCs w:val="22"/>
        </w:rPr>
        <w:t>i </w:t>
      </w:r>
      <w:r w:rsidR="000C37E1">
        <w:rPr>
          <w:rFonts w:ascii="Cambria" w:hAnsi="Cambria" w:cs="Arial"/>
          <w:bCs/>
          <w:sz w:val="22"/>
          <w:szCs w:val="22"/>
        </w:rPr>
        <w:t>usług.</w:t>
      </w:r>
    </w:p>
    <w:p w:rsidR="000C37E1" w:rsidRPr="002E64B8" w:rsidRDefault="000C37E1" w:rsidP="00D2740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, których świadczenie będzie prowadzić do powstania u Zamawiającego obowiązku podatkowego zgodnie z przepisami o podatku od towarów i usług (VAT): </w:t>
      </w:r>
      <w:r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</w:p>
    <w:p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:rsidR="000C37E1" w:rsidRPr="002E64B8" w:rsidRDefault="00D2740B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C37E1" w:rsidRPr="002E64B8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</w:t>
      </w:r>
      <w:r w:rsidR="007308FF">
        <w:rPr>
          <w:rFonts w:ascii="Cambria" w:hAnsi="Cambria" w:cs="Arial"/>
          <w:bCs/>
          <w:sz w:val="22"/>
          <w:szCs w:val="22"/>
        </w:rPr>
        <w:t xml:space="preserve"> 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</w:t>
      </w:r>
      <w:r w:rsidR="007308FF">
        <w:rPr>
          <w:rFonts w:ascii="Cambria" w:hAnsi="Cambria" w:cs="Arial"/>
          <w:bCs/>
          <w:sz w:val="22"/>
          <w:szCs w:val="22"/>
        </w:rPr>
        <w:t>Zamawiającego.</w:t>
      </w:r>
    </w:p>
    <w:p w:rsidR="000C37E1" w:rsidRDefault="00D2740B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C37E1"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 w:rsidR="007308FF">
        <w:rPr>
          <w:rFonts w:ascii="Cambria" w:hAnsi="Cambria" w:cs="Arial"/>
          <w:bCs/>
          <w:sz w:val="22"/>
          <w:szCs w:val="22"/>
        </w:rPr>
        <w:t>zą ofertą przez czas wskazany w </w:t>
      </w:r>
      <w:r w:rsidR="000C37E1" w:rsidRPr="002E64B8">
        <w:rPr>
          <w:rFonts w:ascii="Cambria" w:hAnsi="Cambria" w:cs="Arial"/>
          <w:bCs/>
          <w:sz w:val="22"/>
          <w:szCs w:val="22"/>
        </w:rPr>
        <w:t>specyfikacji</w:t>
      </w:r>
      <w:r w:rsidR="000C37E1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:rsidR="00D2740B" w:rsidRPr="006451EC" w:rsidRDefault="00D2740B" w:rsidP="00D2740B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          </w:t>
      </w:r>
      <w:r w:rsidRPr="006451EC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  <w:r>
        <w:rPr>
          <w:rFonts w:ascii="Cambria" w:hAnsi="Cambria" w:cs="Arial"/>
          <w:bCs/>
          <w:sz w:val="22"/>
          <w:szCs w:val="22"/>
        </w:rPr>
        <w:t>:</w:t>
      </w:r>
    </w:p>
    <w:p w:rsidR="00D2740B" w:rsidRDefault="00D2740B" w:rsidP="00D2740B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:rsidR="00D2740B" w:rsidRPr="00E82E23" w:rsidRDefault="00D2740B" w:rsidP="00D2740B">
      <w:pPr>
        <w:spacing w:line="276" w:lineRule="auto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E82E23">
        <w:rPr>
          <w:rFonts w:ascii="Cambria" w:hAnsi="Cambria" w:cs="Arial"/>
          <w:bCs/>
          <w:i/>
          <w:sz w:val="22"/>
          <w:szCs w:val="22"/>
        </w:rPr>
        <w:tab/>
      </w:r>
    </w:p>
    <w:p w:rsidR="00D2740B" w:rsidRPr="004A3437" w:rsidRDefault="00D2740B" w:rsidP="00D2740B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>
        <w:rPr>
          <w:rFonts w:ascii="Cambria" w:hAnsi="Cambria" w:cs="Arial"/>
          <w:bCs/>
          <w:sz w:val="22"/>
          <w:szCs w:val="22"/>
        </w:rPr>
        <w:t>roboty</w:t>
      </w:r>
      <w:r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6"/>
        <w:gridCol w:w="4166"/>
      </w:tblGrid>
      <w:tr w:rsidR="00D2740B" w:rsidRPr="004A3437" w:rsidTr="00FD1EB3">
        <w:tc>
          <w:tcPr>
            <w:tcW w:w="4605" w:type="dxa"/>
            <w:shd w:val="clear" w:color="auto" w:fill="auto"/>
          </w:tcPr>
          <w:p w:rsidR="00D2740B" w:rsidRPr="004A3437" w:rsidRDefault="00D2740B" w:rsidP="00FD1EB3">
            <w:pPr>
              <w:spacing w:line="276" w:lineRule="auto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nawca wspólnie ubiegający się o 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D2740B" w:rsidRPr="004A3437" w:rsidRDefault="00D2740B" w:rsidP="00FD1EB3">
            <w:pPr>
              <w:spacing w:line="276" w:lineRule="auto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D2740B" w:rsidRPr="004A3437" w:rsidTr="00FD1EB3">
        <w:trPr>
          <w:trHeight w:val="598"/>
        </w:trPr>
        <w:tc>
          <w:tcPr>
            <w:tcW w:w="4605" w:type="dxa"/>
            <w:shd w:val="clear" w:color="auto" w:fill="auto"/>
          </w:tcPr>
          <w:p w:rsidR="00D2740B" w:rsidRPr="004A3437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D2740B" w:rsidRPr="004A3437" w:rsidRDefault="00D2740B" w:rsidP="00FD1EB3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2740B" w:rsidRPr="004A3437" w:rsidTr="00FD1EB3">
        <w:trPr>
          <w:trHeight w:val="425"/>
        </w:trPr>
        <w:tc>
          <w:tcPr>
            <w:tcW w:w="4605" w:type="dxa"/>
            <w:shd w:val="clear" w:color="auto" w:fill="auto"/>
          </w:tcPr>
          <w:p w:rsidR="00D2740B" w:rsidRPr="004A3437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D2740B" w:rsidRPr="004A3437" w:rsidRDefault="00D2740B" w:rsidP="00FD1EB3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2740B" w:rsidRPr="004A3437" w:rsidTr="00FD1EB3">
        <w:trPr>
          <w:trHeight w:val="393"/>
        </w:trPr>
        <w:tc>
          <w:tcPr>
            <w:tcW w:w="4605" w:type="dxa"/>
            <w:shd w:val="clear" w:color="auto" w:fill="auto"/>
          </w:tcPr>
          <w:p w:rsidR="00D2740B" w:rsidRPr="004A3437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D2740B" w:rsidRPr="004A3437" w:rsidRDefault="00D2740B" w:rsidP="00FD1EB3">
            <w:pPr>
              <w:spacing w:line="276" w:lineRule="auto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2740B" w:rsidRPr="002E64B8" w:rsidRDefault="00D2740B" w:rsidP="00D2740B">
      <w:pPr>
        <w:spacing w:line="276" w:lineRule="auto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D2740B" w:rsidRPr="002E64B8" w:rsidTr="00FD1EB3">
        <w:trPr>
          <w:trHeight w:val="475"/>
        </w:trPr>
        <w:tc>
          <w:tcPr>
            <w:tcW w:w="4209" w:type="dxa"/>
            <w:shd w:val="clear" w:color="auto" w:fill="auto"/>
          </w:tcPr>
          <w:p w:rsidR="00D2740B" w:rsidRPr="002E64B8" w:rsidRDefault="00D2740B" w:rsidP="00FD1EB3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nazwa, adres)</w:t>
            </w:r>
          </w:p>
        </w:tc>
        <w:tc>
          <w:tcPr>
            <w:tcW w:w="4143" w:type="dxa"/>
            <w:shd w:val="clear" w:color="auto" w:fill="auto"/>
          </w:tcPr>
          <w:p w:rsidR="00D2740B" w:rsidRPr="002E64B8" w:rsidRDefault="00D2740B" w:rsidP="00FD1EB3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D2740B" w:rsidRPr="002E64B8" w:rsidTr="00FD1EB3">
        <w:trPr>
          <w:trHeight w:val="429"/>
        </w:trPr>
        <w:tc>
          <w:tcPr>
            <w:tcW w:w="4209" w:type="dxa"/>
            <w:shd w:val="clear" w:color="auto" w:fill="auto"/>
          </w:tcPr>
          <w:p w:rsidR="00D2740B" w:rsidRPr="002E64B8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D2740B" w:rsidRPr="002E64B8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2740B" w:rsidRPr="002E64B8" w:rsidTr="00D2740B">
        <w:trPr>
          <w:trHeight w:val="440"/>
        </w:trPr>
        <w:tc>
          <w:tcPr>
            <w:tcW w:w="4209" w:type="dxa"/>
            <w:shd w:val="clear" w:color="auto" w:fill="auto"/>
          </w:tcPr>
          <w:p w:rsidR="00D2740B" w:rsidRPr="002E64B8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D2740B" w:rsidRPr="002E64B8" w:rsidRDefault="00D2740B" w:rsidP="00FD1EB3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2740B" w:rsidRDefault="00D2740B" w:rsidP="00D2740B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D2740B" w:rsidRPr="002E64B8" w:rsidRDefault="00D2740B" w:rsidP="00D2740B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>
        <w:rPr>
          <w:rFonts w:ascii="Cambria" w:hAnsi="Cambria" w:cs="Arial"/>
          <w:bCs/>
          <w:sz w:val="22"/>
          <w:szCs w:val="22"/>
        </w:rPr>
        <w:t>118</w:t>
      </w:r>
      <w:r w:rsidRPr="002E64B8">
        <w:rPr>
          <w:rFonts w:ascii="Cambria" w:hAnsi="Cambria" w:cs="Arial"/>
          <w:bCs/>
          <w:sz w:val="22"/>
          <w:szCs w:val="22"/>
        </w:rPr>
        <w:t xml:space="preserve"> ust. 1 </w:t>
      </w:r>
      <w:r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>
        <w:rPr>
          <w:rFonts w:ascii="Cambria" w:hAnsi="Cambria" w:cs="Arial"/>
          <w:bCs/>
          <w:sz w:val="22"/>
          <w:szCs w:val="22"/>
        </w:rPr>
        <w:t>nia spełniania warunków udziału 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</w:t>
      </w:r>
    </w:p>
    <w:p w:rsidR="000C37E1" w:rsidRPr="002E64B8" w:rsidRDefault="000C37E1" w:rsidP="00D2740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0C37E1" w:rsidRPr="00B56EDD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11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Pr="00B56EDD">
        <w:rPr>
          <w:rFonts w:ascii="Cambria" w:hAnsi="Cambria" w:cs="Arial"/>
          <w:bCs/>
          <w:sz w:val="22"/>
          <w:szCs w:val="22"/>
        </w:rPr>
        <w:t>sprawie niniejszego postępowania należy kierować na:</w:t>
      </w:r>
    </w:p>
    <w:p w:rsidR="00521F4F" w:rsidRPr="00B56EDD" w:rsidRDefault="000C37E1" w:rsidP="00810DB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Pr="00B56EDD">
        <w:rPr>
          <w:rFonts w:ascii="Cambria" w:hAnsi="Cambria" w:cs="Arial"/>
          <w:bCs/>
          <w:sz w:val="22"/>
          <w:szCs w:val="22"/>
        </w:rPr>
        <w:tab/>
      </w:r>
    </w:p>
    <w:p w:rsidR="000C37E1" w:rsidRPr="00FC346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810DBC">
        <w:rPr>
          <w:rFonts w:ascii="Cambria" w:hAnsi="Cambria" w:cs="Tahoma"/>
          <w:sz w:val="22"/>
          <w:szCs w:val="22"/>
          <w:lang w:eastAsia="pl-PL"/>
        </w:rPr>
        <w:t>2</w:t>
      </w:r>
      <w:r w:rsidRPr="00B56EDD">
        <w:rPr>
          <w:rFonts w:ascii="Cambria" w:hAnsi="Cambria" w:cs="Tahoma"/>
          <w:sz w:val="22"/>
          <w:szCs w:val="22"/>
          <w:lang w:eastAsia="pl-PL"/>
        </w:rPr>
        <w:t>.    Oświadczamy, iż realizując zamówienie będziemy stosować przepisy rozporządzenia Parlamentu Europejskiego i Rady (UE) 2016/679 z dnia 27 kwietnia 2016 r. w sprawie ochrony osób fizycznych w związku z p</w:t>
      </w:r>
      <w:r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 r. nr.119 s. 1– „RODO”).</w:t>
      </w:r>
    </w:p>
    <w:p w:rsidR="000C37E1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810DBC">
        <w:rPr>
          <w:rFonts w:ascii="Cambria" w:hAnsi="Cambria" w:cs="Tahoma"/>
          <w:sz w:val="22"/>
          <w:szCs w:val="22"/>
          <w:lang w:eastAsia="pl-PL"/>
        </w:rPr>
        <w:t>3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810DBC">
        <w:rPr>
          <w:rFonts w:ascii="Cambria" w:hAnsi="Cambria" w:cs="Tahoma"/>
          <w:sz w:val="22"/>
          <w:szCs w:val="22"/>
          <w:lang w:eastAsia="pl-PL"/>
        </w:rPr>
        <w:t>4</w:t>
      </w:r>
      <w:r>
        <w:rPr>
          <w:rFonts w:ascii="Cambria" w:hAnsi="Cambria" w:cs="Tahoma"/>
          <w:sz w:val="22"/>
          <w:szCs w:val="22"/>
          <w:lang w:eastAsia="pl-PL"/>
        </w:rPr>
        <w:t xml:space="preserve">.  </w:t>
      </w:r>
      <w:r w:rsidRPr="00B76982">
        <w:rPr>
          <w:rFonts w:ascii="Cambria" w:hAnsi="Cambria" w:cs="Tahoma"/>
          <w:sz w:val="22"/>
          <w:szCs w:val="22"/>
          <w:lang w:eastAsia="pl-PL"/>
        </w:rPr>
        <w:t>Oświadczam(-my), że jestem(-</w:t>
      </w:r>
      <w:proofErr w:type="spellStart"/>
      <w:r w:rsidRPr="00B76982">
        <w:rPr>
          <w:rFonts w:ascii="Cambria" w:hAnsi="Cambria" w:cs="Tahoma"/>
          <w:sz w:val="22"/>
          <w:szCs w:val="22"/>
          <w:lang w:eastAsia="pl-PL"/>
        </w:rPr>
        <w:t>śmy</w:t>
      </w:r>
      <w:proofErr w:type="spellEnd"/>
      <w:r w:rsidRPr="00B76982">
        <w:rPr>
          <w:rFonts w:ascii="Cambria" w:hAnsi="Cambria" w:cs="Tahoma"/>
          <w:sz w:val="22"/>
          <w:szCs w:val="22"/>
          <w:lang w:eastAsia="pl-PL"/>
        </w:rPr>
        <w:t>):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>  mikroprzedsiębiorstwem*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   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innym podmiotem niż wyżej wymienione*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b/>
          <w:bCs/>
          <w:sz w:val="22"/>
          <w:szCs w:val="22"/>
          <w:u w:val="single"/>
          <w:lang w:eastAsia="pl-PL"/>
        </w:rPr>
        <w:t>UWAGA: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         Przez: 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1)          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mikroprzedsiębiorcę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2)          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mikroprzedsiębiorcą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,</w:t>
      </w:r>
    </w:p>
    <w:p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3)          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mikroprzedsiębiorcą</w:t>
      </w:r>
      <w:proofErr w:type="spellEnd"/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 ani małym przedsiębiorcą.”</w:t>
      </w:r>
    </w:p>
    <w:p w:rsidR="000C37E1" w:rsidRPr="00FC346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5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D2740B" w:rsidRPr="002E64B8" w:rsidRDefault="00D2740B" w:rsidP="00D2740B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D2740B" w:rsidRPr="002E64B8" w:rsidRDefault="00D2740B" w:rsidP="00D2740B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D2740B" w:rsidRDefault="00D2740B" w:rsidP="00D2740B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D2740B" w:rsidRPr="002E64B8" w:rsidRDefault="00D2740B" w:rsidP="00D2740B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D2740B" w:rsidRPr="002E64B8" w:rsidRDefault="00D2740B" w:rsidP="00D2740B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D2740B" w:rsidRDefault="00D2740B" w:rsidP="00D2740B">
      <w:pPr>
        <w:spacing w:line="276" w:lineRule="auto"/>
        <w:rPr>
          <w:rFonts w:ascii="Cambria" w:hAnsi="Cambria" w:cs="Arial"/>
          <w:bCs/>
          <w:sz w:val="22"/>
          <w:szCs w:val="22"/>
        </w:rPr>
      </w:pPr>
      <w:bookmarkStart w:id="2" w:name="_Hlk43743063"/>
    </w:p>
    <w:p w:rsidR="00D2740B" w:rsidRDefault="00D2740B" w:rsidP="00D2740B">
      <w:pPr>
        <w:spacing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:rsidR="00D2740B" w:rsidRPr="00DC50E5" w:rsidRDefault="00D2740B" w:rsidP="00D2740B">
      <w:pPr>
        <w:spacing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2"/>
    <w:bookmarkEnd w:id="3"/>
    <w:p w:rsidR="00D2740B" w:rsidRPr="00DC50E5" w:rsidRDefault="00D2740B" w:rsidP="00D2740B">
      <w:pPr>
        <w:spacing w:line="276" w:lineRule="auto"/>
        <w:rPr>
          <w:rFonts w:ascii="Cambria" w:hAnsi="Cambria" w:cs="Arial"/>
          <w:bCs/>
          <w:i/>
          <w:szCs w:val="22"/>
        </w:rPr>
      </w:pPr>
      <w:r w:rsidRPr="00DC50E5">
        <w:rPr>
          <w:rFonts w:ascii="Cambria" w:hAnsi="Cambria" w:cs="Arial"/>
          <w:bCs/>
          <w:i/>
          <w:szCs w:val="22"/>
        </w:rPr>
        <w:t xml:space="preserve">Dokument </w:t>
      </w:r>
      <w:r>
        <w:rPr>
          <w:rFonts w:ascii="Cambria" w:hAnsi="Cambria" w:cs="Arial"/>
          <w:bCs/>
          <w:i/>
          <w:szCs w:val="22"/>
        </w:rPr>
        <w:t>musi</w:t>
      </w:r>
      <w:r w:rsidRPr="00DC50E5">
        <w:rPr>
          <w:rFonts w:ascii="Cambria" w:hAnsi="Cambria" w:cs="Arial"/>
          <w:bCs/>
          <w:i/>
          <w:szCs w:val="22"/>
        </w:rPr>
        <w:t xml:space="preserve"> być podpisany</w:t>
      </w:r>
      <w:r>
        <w:rPr>
          <w:rFonts w:ascii="Cambria" w:hAnsi="Cambria" w:cs="Arial"/>
          <w:bCs/>
          <w:i/>
          <w:szCs w:val="22"/>
        </w:rPr>
        <w:t xml:space="preserve"> </w:t>
      </w:r>
      <w:r w:rsidRPr="00DC50E5">
        <w:rPr>
          <w:rFonts w:ascii="Cambria" w:hAnsi="Cambria" w:cs="Arial"/>
          <w:bCs/>
          <w:i/>
          <w:szCs w:val="22"/>
        </w:rPr>
        <w:t>wedle wyboru Wykonawcy</w:t>
      </w:r>
      <w:r w:rsidRPr="00DC50E5">
        <w:rPr>
          <w:rFonts w:ascii="Cambria" w:hAnsi="Cambria" w:cs="Arial"/>
          <w:bCs/>
          <w:i/>
          <w:szCs w:val="22"/>
        </w:rPr>
        <w:br/>
        <w:t xml:space="preserve">kwalifikowanym podpisem elektronicznym </w:t>
      </w:r>
      <w:r w:rsidRPr="00DC50E5">
        <w:rPr>
          <w:rFonts w:ascii="Cambria" w:hAnsi="Cambria" w:cs="Arial"/>
          <w:bCs/>
          <w:i/>
          <w:szCs w:val="22"/>
        </w:rPr>
        <w:br/>
        <w:t xml:space="preserve">podpisem zaufanym lub podpisem osobistym </w:t>
      </w:r>
      <w:r>
        <w:rPr>
          <w:rFonts w:ascii="Cambria" w:hAnsi="Cambria" w:cs="Arial"/>
          <w:bCs/>
          <w:i/>
          <w:szCs w:val="22"/>
        </w:rPr>
        <w:t>pod rygorem nieważności</w:t>
      </w:r>
      <w:r w:rsidRPr="00DC50E5">
        <w:rPr>
          <w:rFonts w:ascii="Cambria" w:hAnsi="Cambria" w:cs="Arial"/>
          <w:bCs/>
          <w:i/>
          <w:szCs w:val="22"/>
        </w:rPr>
        <w:t>,</w:t>
      </w:r>
    </w:p>
    <w:p w:rsidR="00D2740B" w:rsidRPr="00DC50E5" w:rsidRDefault="00D2740B" w:rsidP="00D2740B">
      <w:pPr>
        <w:spacing w:line="276" w:lineRule="auto"/>
        <w:rPr>
          <w:rFonts w:ascii="Cambria" w:hAnsi="Cambria" w:cs="Arial"/>
          <w:bCs/>
          <w:szCs w:val="22"/>
        </w:rPr>
      </w:pPr>
    </w:p>
    <w:p w:rsidR="00D2740B" w:rsidRPr="00DC50E5" w:rsidRDefault="00D2740B" w:rsidP="00D2740B">
      <w:pPr>
        <w:spacing w:line="276" w:lineRule="auto"/>
        <w:rPr>
          <w:rFonts w:ascii="Cambria" w:hAnsi="Cambria" w:cs="Arial"/>
          <w:bCs/>
          <w:szCs w:val="22"/>
        </w:rPr>
      </w:pPr>
      <w:r w:rsidRPr="00DC50E5">
        <w:rPr>
          <w:rFonts w:ascii="Cambria" w:hAnsi="Cambria" w:cs="Arial"/>
          <w:bCs/>
          <w:szCs w:val="22"/>
        </w:rPr>
        <w:t xml:space="preserve">* - niepotrzebne skreślić </w:t>
      </w:r>
    </w:p>
    <w:p w:rsidR="004D3CB4" w:rsidRPr="004D3CB4" w:rsidRDefault="004D3CB4" w:rsidP="004D3C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D3CB4">
        <w:rPr>
          <w:rFonts w:ascii="Cambria" w:hAnsi="Cambria" w:cs="Arial"/>
          <w:bCs/>
          <w:sz w:val="22"/>
          <w:szCs w:val="22"/>
        </w:rPr>
        <w:br/>
      </w:r>
    </w:p>
    <w:p w:rsidR="00A82D75" w:rsidRPr="00A82D75" w:rsidRDefault="00A82D75" w:rsidP="004D3CB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sectPr w:rsidR="00A82D75" w:rsidRPr="00A82D75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C00" w:rsidRDefault="00B26C00">
      <w:r>
        <w:separator/>
      </w:r>
    </w:p>
  </w:endnote>
  <w:endnote w:type="continuationSeparator" w:id="0">
    <w:p w:rsidR="00B26C00" w:rsidRDefault="00B26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00016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F526F" w:rsidRDefault="00FF526F">
            <w:pPr>
              <w:pStyle w:val="Stopka"/>
              <w:jc w:val="center"/>
            </w:pPr>
            <w:r>
              <w:t xml:space="preserve">Strona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2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4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D0891" w:rsidRPr="00493FE8" w:rsidRDefault="008D0891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C00" w:rsidRDefault="00B26C00">
      <w:r>
        <w:separator/>
      </w:r>
    </w:p>
  </w:footnote>
  <w:footnote w:type="continuationSeparator" w:id="0">
    <w:p w:rsidR="00B26C00" w:rsidRDefault="00B26C00">
      <w:r>
        <w:continuationSeparator/>
      </w:r>
    </w:p>
  </w:footnote>
  <w:footnote w:id="1">
    <w:p w:rsidR="00D2740B" w:rsidRPr="008B7B99" w:rsidRDefault="00D2740B" w:rsidP="00D2740B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</w:t>
      </w:r>
      <w:r>
        <w:rPr>
          <w:rFonts w:ascii="Cambria" w:hAnsi="Cambria"/>
        </w:rPr>
        <w:t xml:space="preserve"> Prawo zamówień publicznych</w:t>
      </w:r>
      <w:r w:rsidRPr="008B7B99">
        <w:rPr>
          <w:rFonts w:ascii="Cambria" w:hAnsi="Cambria"/>
        </w:rPr>
        <w:t xml:space="preserve"> z dnia </w:t>
      </w:r>
      <w:r>
        <w:rPr>
          <w:rFonts w:ascii="Cambria" w:hAnsi="Cambria"/>
        </w:rPr>
        <w:t xml:space="preserve">11 września 2019 r. </w:t>
      </w:r>
      <w:r w:rsidR="00C60701">
        <w:rPr>
          <w:rFonts w:ascii="Cambria" w:hAnsi="Cambria"/>
        </w:rPr>
        <w:t xml:space="preserve"> </w:t>
      </w:r>
      <w:r w:rsidRPr="008B7B99">
        <w:rPr>
          <w:rFonts w:ascii="Cambria" w:hAnsi="Cambria"/>
        </w:rPr>
        <w:t xml:space="preserve"> </w:t>
      </w:r>
      <w:r w:rsidR="00C60701" w:rsidRPr="00C60701">
        <w:rPr>
          <w:rFonts w:ascii="Cambria" w:hAnsi="Cambria"/>
        </w:rPr>
        <w:t>(Dz. U. z 2023 r. poz. 1605 ze zm.)</w:t>
      </w:r>
      <w:r w:rsidR="00C60701">
        <w:rPr>
          <w:rFonts w:ascii="Cambria" w:hAnsi="Cambria"/>
        </w:rPr>
        <w:t xml:space="preserve"> </w:t>
      </w:r>
      <w:bookmarkStart w:id="1" w:name="_GoBack"/>
      <w:bookmarkEnd w:id="1"/>
      <w:r w:rsidRPr="008B7B99">
        <w:rPr>
          <w:rFonts w:ascii="Cambria" w:hAnsi="Cambria"/>
        </w:rPr>
        <w:t>składają wykonawcy wspólnie ubiegający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740B" w:rsidRPr="00D2740B" w:rsidRDefault="00D2740B" w:rsidP="00D2740B">
    <w:pPr>
      <w:pStyle w:val="Nagwek"/>
      <w:ind w:left="1837" w:firstLine="3827"/>
    </w:pPr>
    <w:r w:rsidRPr="00D2740B">
      <w:rPr>
        <w:rFonts w:ascii="Cambria" w:hAnsi="Cambria"/>
      </w:rPr>
      <w:t xml:space="preserve">Załącznik nr 1 do SWZ </w:t>
    </w:r>
    <w:r>
      <w:rPr>
        <w:rFonts w:ascii="Cambria" w:hAnsi="Cambria"/>
      </w:rPr>
      <w:t xml:space="preserve"> </w:t>
    </w:r>
    <w:r w:rsidRPr="00D2740B">
      <w:rPr>
        <w:rFonts w:ascii="Cambria" w:hAnsi="Cambria"/>
      </w:rPr>
      <w:t>ZG.270.2.3.2024</w:t>
    </w:r>
  </w:p>
  <w:p w:rsidR="00A04FB0" w:rsidRDefault="00A04FB0" w:rsidP="00474536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891" w:rsidRDefault="008D0891" w:rsidP="00313DD1">
    <w:pPr>
      <w:pStyle w:val="Nagwek"/>
    </w:pPr>
  </w:p>
  <w:p w:rsidR="008D0891" w:rsidRDefault="008D0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7554F5A"/>
    <w:multiLevelType w:val="hybridMultilevel"/>
    <w:tmpl w:val="B9F0BDD2"/>
    <w:lvl w:ilvl="0" w:tplc="A236711C">
      <w:start w:val="8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705F94"/>
    <w:multiLevelType w:val="hybridMultilevel"/>
    <w:tmpl w:val="7D98AA0A"/>
    <w:lvl w:ilvl="0" w:tplc="7108DE5E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2C44AC4"/>
    <w:multiLevelType w:val="hybridMultilevel"/>
    <w:tmpl w:val="D528DF5C"/>
    <w:lvl w:ilvl="0" w:tplc="0C06BE86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97189D"/>
    <w:multiLevelType w:val="hybridMultilevel"/>
    <w:tmpl w:val="780E20F6"/>
    <w:lvl w:ilvl="0" w:tplc="BF40701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5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7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48F653BF"/>
    <w:multiLevelType w:val="hybridMultilevel"/>
    <w:tmpl w:val="13B8D3AC"/>
    <w:lvl w:ilvl="0" w:tplc="A34E55B0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6A48DB5A">
      <w:start w:val="1"/>
      <w:numFmt w:val="bullet"/>
      <w:lvlText w:val=""/>
      <w:lvlJc w:val="left"/>
      <w:pPr>
        <w:ind w:left="2163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0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5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6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7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61"/>
  </w:num>
  <w:num w:numId="10">
    <w:abstractNumId w:val="42"/>
  </w:num>
  <w:num w:numId="11">
    <w:abstractNumId w:val="51"/>
  </w:num>
  <w:num w:numId="12">
    <w:abstractNumId w:val="50"/>
  </w:num>
  <w:num w:numId="13">
    <w:abstractNumId w:val="54"/>
  </w:num>
  <w:num w:numId="14">
    <w:abstractNumId w:val="63"/>
  </w:num>
  <w:num w:numId="15">
    <w:abstractNumId w:val="55"/>
  </w:num>
  <w:num w:numId="16">
    <w:abstractNumId w:val="31"/>
  </w:num>
  <w:num w:numId="17">
    <w:abstractNumId w:val="46"/>
  </w:num>
  <w:num w:numId="18">
    <w:abstractNumId w:val="34"/>
  </w:num>
  <w:num w:numId="19">
    <w:abstractNumId w:val="1"/>
  </w:num>
  <w:num w:numId="20">
    <w:abstractNumId w:val="45"/>
  </w:num>
  <w:num w:numId="21">
    <w:abstractNumId w:val="43"/>
  </w:num>
  <w:num w:numId="22">
    <w:abstractNumId w:val="33"/>
  </w:num>
  <w:num w:numId="23">
    <w:abstractNumId w:val="32"/>
  </w:num>
  <w:num w:numId="24">
    <w:abstractNumId w:val="29"/>
  </w:num>
  <w:num w:numId="25">
    <w:abstractNumId w:val="41"/>
  </w:num>
  <w:num w:numId="26">
    <w:abstractNumId w:val="27"/>
  </w:num>
  <w:num w:numId="27">
    <w:abstractNumId w:val="56"/>
  </w:num>
  <w:num w:numId="28">
    <w:abstractNumId w:val="48"/>
  </w:num>
  <w:num w:numId="29">
    <w:abstractNumId w:val="62"/>
  </w:num>
  <w:num w:numId="30">
    <w:abstractNumId w:val="47"/>
  </w:num>
  <w:num w:numId="31">
    <w:abstractNumId w:val="36"/>
  </w:num>
  <w:num w:numId="32">
    <w:abstractNumId w:val="52"/>
  </w:num>
  <w:num w:numId="33">
    <w:abstractNumId w:val="0"/>
  </w:num>
  <w:num w:numId="34">
    <w:abstractNumId w:val="26"/>
  </w:num>
  <w:num w:numId="35">
    <w:abstractNumId w:val="35"/>
  </w:num>
  <w:num w:numId="36">
    <w:abstractNumId w:val="59"/>
  </w:num>
  <w:num w:numId="37">
    <w:abstractNumId w:val="60"/>
  </w:num>
  <w:num w:numId="38">
    <w:abstractNumId w:val="30"/>
  </w:num>
  <w:num w:numId="39">
    <w:abstractNumId w:val="57"/>
  </w:num>
  <w:num w:numId="40">
    <w:abstractNumId w:val="53"/>
  </w:num>
  <w:num w:numId="41">
    <w:abstractNumId w:val="40"/>
  </w:num>
  <w:num w:numId="42">
    <w:abstractNumId w:val="39"/>
  </w:num>
  <w:num w:numId="43">
    <w:abstractNumId w:val="58"/>
  </w:num>
  <w:num w:numId="44">
    <w:abstractNumId w:val="28"/>
  </w:num>
  <w:num w:numId="45">
    <w:abstractNumId w:val="37"/>
  </w:num>
  <w:num w:numId="46">
    <w:abstractNumId w:val="38"/>
  </w:num>
  <w:num w:numId="47">
    <w:abstractNumId w:val="44"/>
  </w:num>
  <w:num w:numId="48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26E3F"/>
    <w:rsid w:val="000308F7"/>
    <w:rsid w:val="00031333"/>
    <w:rsid w:val="00032F05"/>
    <w:rsid w:val="00044516"/>
    <w:rsid w:val="00046C89"/>
    <w:rsid w:val="00046EBE"/>
    <w:rsid w:val="00047193"/>
    <w:rsid w:val="00047430"/>
    <w:rsid w:val="0005216E"/>
    <w:rsid w:val="00052DB5"/>
    <w:rsid w:val="000547B7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7E1"/>
    <w:rsid w:val="000C3C7A"/>
    <w:rsid w:val="000C4CDF"/>
    <w:rsid w:val="000C55A6"/>
    <w:rsid w:val="000C5993"/>
    <w:rsid w:val="000C7379"/>
    <w:rsid w:val="000D0B9D"/>
    <w:rsid w:val="000D10E1"/>
    <w:rsid w:val="000D46E0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06D64"/>
    <w:rsid w:val="00111524"/>
    <w:rsid w:val="00111526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29EC"/>
    <w:rsid w:val="00163C32"/>
    <w:rsid w:val="00163FD9"/>
    <w:rsid w:val="001663C1"/>
    <w:rsid w:val="00174E66"/>
    <w:rsid w:val="00175321"/>
    <w:rsid w:val="001852A1"/>
    <w:rsid w:val="00190666"/>
    <w:rsid w:val="001906D3"/>
    <w:rsid w:val="0019446E"/>
    <w:rsid w:val="001A1590"/>
    <w:rsid w:val="001A1DC9"/>
    <w:rsid w:val="001A3C3F"/>
    <w:rsid w:val="001A7188"/>
    <w:rsid w:val="001B224A"/>
    <w:rsid w:val="001B3517"/>
    <w:rsid w:val="001B752F"/>
    <w:rsid w:val="001C208E"/>
    <w:rsid w:val="001C2F87"/>
    <w:rsid w:val="001C3021"/>
    <w:rsid w:val="001C3DD1"/>
    <w:rsid w:val="001C3E98"/>
    <w:rsid w:val="001C769C"/>
    <w:rsid w:val="001C7FF2"/>
    <w:rsid w:val="001D172C"/>
    <w:rsid w:val="001D7446"/>
    <w:rsid w:val="001E0209"/>
    <w:rsid w:val="001E0ADF"/>
    <w:rsid w:val="001E3CF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2E6B"/>
    <w:rsid w:val="00255209"/>
    <w:rsid w:val="00255873"/>
    <w:rsid w:val="002603CC"/>
    <w:rsid w:val="00262C56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77F5F"/>
    <w:rsid w:val="00281000"/>
    <w:rsid w:val="00281A20"/>
    <w:rsid w:val="00282553"/>
    <w:rsid w:val="0028272B"/>
    <w:rsid w:val="002852F9"/>
    <w:rsid w:val="00286B2B"/>
    <w:rsid w:val="00293AA1"/>
    <w:rsid w:val="00295D98"/>
    <w:rsid w:val="00296CF8"/>
    <w:rsid w:val="002978EA"/>
    <w:rsid w:val="002A21DC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201B"/>
    <w:rsid w:val="002C409C"/>
    <w:rsid w:val="002D5979"/>
    <w:rsid w:val="002D642D"/>
    <w:rsid w:val="002E17AA"/>
    <w:rsid w:val="002E207D"/>
    <w:rsid w:val="002E2533"/>
    <w:rsid w:val="002E416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14E6"/>
    <w:rsid w:val="00312C12"/>
    <w:rsid w:val="00313DD1"/>
    <w:rsid w:val="00315CE6"/>
    <w:rsid w:val="00321FF8"/>
    <w:rsid w:val="00322136"/>
    <w:rsid w:val="0032236D"/>
    <w:rsid w:val="00325C9D"/>
    <w:rsid w:val="003263A9"/>
    <w:rsid w:val="00333E5C"/>
    <w:rsid w:val="003358F3"/>
    <w:rsid w:val="00336101"/>
    <w:rsid w:val="0034527C"/>
    <w:rsid w:val="003505ED"/>
    <w:rsid w:val="0035299D"/>
    <w:rsid w:val="00352DD8"/>
    <w:rsid w:val="003537E3"/>
    <w:rsid w:val="00353BC1"/>
    <w:rsid w:val="003566F9"/>
    <w:rsid w:val="00357563"/>
    <w:rsid w:val="0036029D"/>
    <w:rsid w:val="003605F0"/>
    <w:rsid w:val="00360E85"/>
    <w:rsid w:val="00363E5B"/>
    <w:rsid w:val="00372C2C"/>
    <w:rsid w:val="00382DDB"/>
    <w:rsid w:val="00384708"/>
    <w:rsid w:val="0038748A"/>
    <w:rsid w:val="003923AA"/>
    <w:rsid w:val="00397323"/>
    <w:rsid w:val="003A188D"/>
    <w:rsid w:val="003A632B"/>
    <w:rsid w:val="003B0127"/>
    <w:rsid w:val="003B28B1"/>
    <w:rsid w:val="003B2A6C"/>
    <w:rsid w:val="003B2FB5"/>
    <w:rsid w:val="003B361F"/>
    <w:rsid w:val="003B5116"/>
    <w:rsid w:val="003B61A7"/>
    <w:rsid w:val="003B6ABC"/>
    <w:rsid w:val="003C1610"/>
    <w:rsid w:val="003C425C"/>
    <w:rsid w:val="003D05BB"/>
    <w:rsid w:val="003D132E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6A8D"/>
    <w:rsid w:val="003F2856"/>
    <w:rsid w:val="003F383B"/>
    <w:rsid w:val="003F508F"/>
    <w:rsid w:val="00400DF7"/>
    <w:rsid w:val="00403F42"/>
    <w:rsid w:val="00404684"/>
    <w:rsid w:val="0040522B"/>
    <w:rsid w:val="0041179D"/>
    <w:rsid w:val="00413305"/>
    <w:rsid w:val="00413C83"/>
    <w:rsid w:val="00416837"/>
    <w:rsid w:val="004176F8"/>
    <w:rsid w:val="00423E63"/>
    <w:rsid w:val="004255F5"/>
    <w:rsid w:val="004258AC"/>
    <w:rsid w:val="0042693B"/>
    <w:rsid w:val="00427960"/>
    <w:rsid w:val="00432F55"/>
    <w:rsid w:val="00433300"/>
    <w:rsid w:val="00433FD3"/>
    <w:rsid w:val="00434F0C"/>
    <w:rsid w:val="00435EC7"/>
    <w:rsid w:val="00437288"/>
    <w:rsid w:val="00441D3D"/>
    <w:rsid w:val="00443576"/>
    <w:rsid w:val="004453A8"/>
    <w:rsid w:val="00447B6F"/>
    <w:rsid w:val="00451A44"/>
    <w:rsid w:val="00455AFF"/>
    <w:rsid w:val="00462831"/>
    <w:rsid w:val="004653F9"/>
    <w:rsid w:val="00466CF3"/>
    <w:rsid w:val="0047030B"/>
    <w:rsid w:val="00471194"/>
    <w:rsid w:val="004720A7"/>
    <w:rsid w:val="00474536"/>
    <w:rsid w:val="0047504B"/>
    <w:rsid w:val="00482159"/>
    <w:rsid w:val="00482BC8"/>
    <w:rsid w:val="00485FA2"/>
    <w:rsid w:val="00486997"/>
    <w:rsid w:val="00487923"/>
    <w:rsid w:val="004934D0"/>
    <w:rsid w:val="00493FE8"/>
    <w:rsid w:val="004A52AD"/>
    <w:rsid w:val="004A541D"/>
    <w:rsid w:val="004A6DB8"/>
    <w:rsid w:val="004B1969"/>
    <w:rsid w:val="004B2FB6"/>
    <w:rsid w:val="004B31A6"/>
    <w:rsid w:val="004C092F"/>
    <w:rsid w:val="004C099B"/>
    <w:rsid w:val="004C1B87"/>
    <w:rsid w:val="004C704E"/>
    <w:rsid w:val="004D3CB4"/>
    <w:rsid w:val="004D6E5C"/>
    <w:rsid w:val="004D7CDD"/>
    <w:rsid w:val="004E0C25"/>
    <w:rsid w:val="004E0D49"/>
    <w:rsid w:val="004E193A"/>
    <w:rsid w:val="004E2145"/>
    <w:rsid w:val="004E5479"/>
    <w:rsid w:val="004E690B"/>
    <w:rsid w:val="004E6915"/>
    <w:rsid w:val="004E74E0"/>
    <w:rsid w:val="004F00D1"/>
    <w:rsid w:val="004F0CC4"/>
    <w:rsid w:val="004F22B9"/>
    <w:rsid w:val="004F397E"/>
    <w:rsid w:val="004F4CFC"/>
    <w:rsid w:val="004F646B"/>
    <w:rsid w:val="004F6ABC"/>
    <w:rsid w:val="00500EA2"/>
    <w:rsid w:val="005027D6"/>
    <w:rsid w:val="00507756"/>
    <w:rsid w:val="00511815"/>
    <w:rsid w:val="00511A44"/>
    <w:rsid w:val="00514A3A"/>
    <w:rsid w:val="00520BD5"/>
    <w:rsid w:val="00521F24"/>
    <w:rsid w:val="00521F4F"/>
    <w:rsid w:val="00524193"/>
    <w:rsid w:val="005271AF"/>
    <w:rsid w:val="005326C1"/>
    <w:rsid w:val="00537139"/>
    <w:rsid w:val="00541166"/>
    <w:rsid w:val="00552F10"/>
    <w:rsid w:val="005534B7"/>
    <w:rsid w:val="005610F6"/>
    <w:rsid w:val="00561994"/>
    <w:rsid w:val="00566245"/>
    <w:rsid w:val="005671C6"/>
    <w:rsid w:val="005701FE"/>
    <w:rsid w:val="00571AC3"/>
    <w:rsid w:val="005722A1"/>
    <w:rsid w:val="005728D9"/>
    <w:rsid w:val="00580DB9"/>
    <w:rsid w:val="005833D6"/>
    <w:rsid w:val="00583A45"/>
    <w:rsid w:val="005901E2"/>
    <w:rsid w:val="00590EA1"/>
    <w:rsid w:val="0059496F"/>
    <w:rsid w:val="00596F86"/>
    <w:rsid w:val="005978CC"/>
    <w:rsid w:val="005A2030"/>
    <w:rsid w:val="005A2454"/>
    <w:rsid w:val="005A780A"/>
    <w:rsid w:val="005A7FEC"/>
    <w:rsid w:val="005B2771"/>
    <w:rsid w:val="005B5C84"/>
    <w:rsid w:val="005C221B"/>
    <w:rsid w:val="005C2419"/>
    <w:rsid w:val="005C3461"/>
    <w:rsid w:val="005C49B5"/>
    <w:rsid w:val="005C5C6C"/>
    <w:rsid w:val="005C71B6"/>
    <w:rsid w:val="005D00E3"/>
    <w:rsid w:val="005D0AAF"/>
    <w:rsid w:val="005D1867"/>
    <w:rsid w:val="005D271D"/>
    <w:rsid w:val="005D6231"/>
    <w:rsid w:val="005D6C3B"/>
    <w:rsid w:val="005D7041"/>
    <w:rsid w:val="005D7321"/>
    <w:rsid w:val="005E4EB6"/>
    <w:rsid w:val="005E51AD"/>
    <w:rsid w:val="005E7277"/>
    <w:rsid w:val="005F11B7"/>
    <w:rsid w:val="005F1E91"/>
    <w:rsid w:val="005F72E9"/>
    <w:rsid w:val="005F761B"/>
    <w:rsid w:val="00600B7A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4701"/>
    <w:rsid w:val="00625EC0"/>
    <w:rsid w:val="00627EA4"/>
    <w:rsid w:val="0063078D"/>
    <w:rsid w:val="00633D2F"/>
    <w:rsid w:val="00643EBA"/>
    <w:rsid w:val="00644329"/>
    <w:rsid w:val="006544C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96428"/>
    <w:rsid w:val="006A0F77"/>
    <w:rsid w:val="006A2581"/>
    <w:rsid w:val="006A3A90"/>
    <w:rsid w:val="006A620D"/>
    <w:rsid w:val="006A6296"/>
    <w:rsid w:val="006A67B0"/>
    <w:rsid w:val="006B0B01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1A64"/>
    <w:rsid w:val="007020DC"/>
    <w:rsid w:val="007026AE"/>
    <w:rsid w:val="00703020"/>
    <w:rsid w:val="00706E45"/>
    <w:rsid w:val="00706EE5"/>
    <w:rsid w:val="00712B9D"/>
    <w:rsid w:val="00714053"/>
    <w:rsid w:val="00714513"/>
    <w:rsid w:val="007218A9"/>
    <w:rsid w:val="007221AB"/>
    <w:rsid w:val="007307DB"/>
    <w:rsid w:val="007308FF"/>
    <w:rsid w:val="00730C1C"/>
    <w:rsid w:val="0073244D"/>
    <w:rsid w:val="00733E35"/>
    <w:rsid w:val="00736B09"/>
    <w:rsid w:val="00747F18"/>
    <w:rsid w:val="00750438"/>
    <w:rsid w:val="00751894"/>
    <w:rsid w:val="00751E51"/>
    <w:rsid w:val="007539CA"/>
    <w:rsid w:val="00755CB5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2336"/>
    <w:rsid w:val="00793C30"/>
    <w:rsid w:val="00794E8D"/>
    <w:rsid w:val="00796B24"/>
    <w:rsid w:val="007A2E53"/>
    <w:rsid w:val="007A34AE"/>
    <w:rsid w:val="007A5DD6"/>
    <w:rsid w:val="007A6EC6"/>
    <w:rsid w:val="007B0978"/>
    <w:rsid w:val="007B0A22"/>
    <w:rsid w:val="007B5B46"/>
    <w:rsid w:val="007B610C"/>
    <w:rsid w:val="007C0BD4"/>
    <w:rsid w:val="007C0D99"/>
    <w:rsid w:val="007C2A98"/>
    <w:rsid w:val="007C3483"/>
    <w:rsid w:val="007C3B7B"/>
    <w:rsid w:val="007D0497"/>
    <w:rsid w:val="007D4130"/>
    <w:rsid w:val="007D4521"/>
    <w:rsid w:val="007E445C"/>
    <w:rsid w:val="007F2E0A"/>
    <w:rsid w:val="007F53B8"/>
    <w:rsid w:val="007F53F1"/>
    <w:rsid w:val="007F57E1"/>
    <w:rsid w:val="00802D60"/>
    <w:rsid w:val="00803915"/>
    <w:rsid w:val="00804805"/>
    <w:rsid w:val="00805A81"/>
    <w:rsid w:val="0080669F"/>
    <w:rsid w:val="00806FD6"/>
    <w:rsid w:val="0081039D"/>
    <w:rsid w:val="00810DBC"/>
    <w:rsid w:val="00812724"/>
    <w:rsid w:val="00812D81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796"/>
    <w:rsid w:val="00835971"/>
    <w:rsid w:val="008360DC"/>
    <w:rsid w:val="008360F2"/>
    <w:rsid w:val="00836288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87DFC"/>
    <w:rsid w:val="0089009B"/>
    <w:rsid w:val="008913DA"/>
    <w:rsid w:val="00892250"/>
    <w:rsid w:val="00893BCB"/>
    <w:rsid w:val="00893DB0"/>
    <w:rsid w:val="0089474F"/>
    <w:rsid w:val="0089543C"/>
    <w:rsid w:val="00896201"/>
    <w:rsid w:val="008A0E00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8F344C"/>
    <w:rsid w:val="008F4A92"/>
    <w:rsid w:val="0090148C"/>
    <w:rsid w:val="00903584"/>
    <w:rsid w:val="009036DF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6F8D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959"/>
    <w:rsid w:val="00975BBB"/>
    <w:rsid w:val="009806E0"/>
    <w:rsid w:val="0098198D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259E"/>
    <w:rsid w:val="009D3ED5"/>
    <w:rsid w:val="009D5E96"/>
    <w:rsid w:val="009D5FE4"/>
    <w:rsid w:val="009F10C3"/>
    <w:rsid w:val="009F169A"/>
    <w:rsid w:val="009F17C5"/>
    <w:rsid w:val="009F39F1"/>
    <w:rsid w:val="009F39F2"/>
    <w:rsid w:val="009F60A7"/>
    <w:rsid w:val="00A0492F"/>
    <w:rsid w:val="00A04FB0"/>
    <w:rsid w:val="00A12108"/>
    <w:rsid w:val="00A1707E"/>
    <w:rsid w:val="00A17459"/>
    <w:rsid w:val="00A249A3"/>
    <w:rsid w:val="00A31726"/>
    <w:rsid w:val="00A3317C"/>
    <w:rsid w:val="00A33D04"/>
    <w:rsid w:val="00A33E2C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2D75"/>
    <w:rsid w:val="00A85F90"/>
    <w:rsid w:val="00A87936"/>
    <w:rsid w:val="00A92059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6EC0"/>
    <w:rsid w:val="00AC6F1A"/>
    <w:rsid w:val="00AC7E35"/>
    <w:rsid w:val="00AC7FEF"/>
    <w:rsid w:val="00AD7731"/>
    <w:rsid w:val="00AE2C3D"/>
    <w:rsid w:val="00AE335D"/>
    <w:rsid w:val="00AE56CB"/>
    <w:rsid w:val="00AE6AB5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6C00"/>
    <w:rsid w:val="00B270AC"/>
    <w:rsid w:val="00B3034B"/>
    <w:rsid w:val="00B33422"/>
    <w:rsid w:val="00B37663"/>
    <w:rsid w:val="00B436D0"/>
    <w:rsid w:val="00B440DF"/>
    <w:rsid w:val="00B4645F"/>
    <w:rsid w:val="00B51EEA"/>
    <w:rsid w:val="00B52BEB"/>
    <w:rsid w:val="00B60043"/>
    <w:rsid w:val="00B626C7"/>
    <w:rsid w:val="00B641C4"/>
    <w:rsid w:val="00B67277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FFF"/>
    <w:rsid w:val="00BC478E"/>
    <w:rsid w:val="00BC4A8B"/>
    <w:rsid w:val="00BD0E36"/>
    <w:rsid w:val="00BD17BB"/>
    <w:rsid w:val="00BD3D7D"/>
    <w:rsid w:val="00BD3FF4"/>
    <w:rsid w:val="00BD41DC"/>
    <w:rsid w:val="00BD44E7"/>
    <w:rsid w:val="00BD5AF5"/>
    <w:rsid w:val="00BD7B70"/>
    <w:rsid w:val="00BE0975"/>
    <w:rsid w:val="00BE1907"/>
    <w:rsid w:val="00BE289D"/>
    <w:rsid w:val="00BE47FF"/>
    <w:rsid w:val="00BE530A"/>
    <w:rsid w:val="00BE5676"/>
    <w:rsid w:val="00BE569A"/>
    <w:rsid w:val="00BE7BEA"/>
    <w:rsid w:val="00BF09E9"/>
    <w:rsid w:val="00BF106F"/>
    <w:rsid w:val="00BF125F"/>
    <w:rsid w:val="00BF38CA"/>
    <w:rsid w:val="00C00488"/>
    <w:rsid w:val="00C0606C"/>
    <w:rsid w:val="00C106E4"/>
    <w:rsid w:val="00C128DF"/>
    <w:rsid w:val="00C15AAA"/>
    <w:rsid w:val="00C16891"/>
    <w:rsid w:val="00C17CF8"/>
    <w:rsid w:val="00C22380"/>
    <w:rsid w:val="00C25F13"/>
    <w:rsid w:val="00C3149A"/>
    <w:rsid w:val="00C31572"/>
    <w:rsid w:val="00C34545"/>
    <w:rsid w:val="00C35E3C"/>
    <w:rsid w:val="00C410E1"/>
    <w:rsid w:val="00C45B59"/>
    <w:rsid w:val="00C460A7"/>
    <w:rsid w:val="00C46CAC"/>
    <w:rsid w:val="00C500D3"/>
    <w:rsid w:val="00C50349"/>
    <w:rsid w:val="00C57295"/>
    <w:rsid w:val="00C578A4"/>
    <w:rsid w:val="00C600F4"/>
    <w:rsid w:val="00C60694"/>
    <w:rsid w:val="00C60701"/>
    <w:rsid w:val="00C615E4"/>
    <w:rsid w:val="00C653D2"/>
    <w:rsid w:val="00C67424"/>
    <w:rsid w:val="00C711FB"/>
    <w:rsid w:val="00C72B98"/>
    <w:rsid w:val="00C7371F"/>
    <w:rsid w:val="00C744BC"/>
    <w:rsid w:val="00C764B7"/>
    <w:rsid w:val="00C76540"/>
    <w:rsid w:val="00C8218E"/>
    <w:rsid w:val="00C82F07"/>
    <w:rsid w:val="00C84326"/>
    <w:rsid w:val="00C844B8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2740B"/>
    <w:rsid w:val="00D30365"/>
    <w:rsid w:val="00D30FAB"/>
    <w:rsid w:val="00D31503"/>
    <w:rsid w:val="00D32DE9"/>
    <w:rsid w:val="00D36FC7"/>
    <w:rsid w:val="00D406D2"/>
    <w:rsid w:val="00D40F7B"/>
    <w:rsid w:val="00D410E6"/>
    <w:rsid w:val="00D451E0"/>
    <w:rsid w:val="00D45980"/>
    <w:rsid w:val="00D47A42"/>
    <w:rsid w:val="00D55D27"/>
    <w:rsid w:val="00D56B62"/>
    <w:rsid w:val="00D61342"/>
    <w:rsid w:val="00D62F9B"/>
    <w:rsid w:val="00D630B3"/>
    <w:rsid w:val="00D64C87"/>
    <w:rsid w:val="00D6624D"/>
    <w:rsid w:val="00D66774"/>
    <w:rsid w:val="00D67B43"/>
    <w:rsid w:val="00D70A6E"/>
    <w:rsid w:val="00D74E29"/>
    <w:rsid w:val="00D750C8"/>
    <w:rsid w:val="00D761E3"/>
    <w:rsid w:val="00D8065D"/>
    <w:rsid w:val="00D83357"/>
    <w:rsid w:val="00D84AD3"/>
    <w:rsid w:val="00D861F0"/>
    <w:rsid w:val="00D972D3"/>
    <w:rsid w:val="00DA0A83"/>
    <w:rsid w:val="00DA572B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0718"/>
    <w:rsid w:val="00DF659D"/>
    <w:rsid w:val="00DF6C30"/>
    <w:rsid w:val="00E036D1"/>
    <w:rsid w:val="00E06572"/>
    <w:rsid w:val="00E071CF"/>
    <w:rsid w:val="00E137EF"/>
    <w:rsid w:val="00E13D34"/>
    <w:rsid w:val="00E155CE"/>
    <w:rsid w:val="00E25959"/>
    <w:rsid w:val="00E261B0"/>
    <w:rsid w:val="00E26811"/>
    <w:rsid w:val="00E272C9"/>
    <w:rsid w:val="00E308B0"/>
    <w:rsid w:val="00E40D27"/>
    <w:rsid w:val="00E436A9"/>
    <w:rsid w:val="00E43708"/>
    <w:rsid w:val="00E44A03"/>
    <w:rsid w:val="00E46E9B"/>
    <w:rsid w:val="00E54205"/>
    <w:rsid w:val="00E55FDB"/>
    <w:rsid w:val="00E62EEC"/>
    <w:rsid w:val="00E66902"/>
    <w:rsid w:val="00E7097B"/>
    <w:rsid w:val="00E71E9C"/>
    <w:rsid w:val="00E73E08"/>
    <w:rsid w:val="00E80268"/>
    <w:rsid w:val="00E80449"/>
    <w:rsid w:val="00E8158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531D"/>
    <w:rsid w:val="00EE6C14"/>
    <w:rsid w:val="00EF0ABA"/>
    <w:rsid w:val="00EF539E"/>
    <w:rsid w:val="00EF59A4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0B7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1D75"/>
    <w:rsid w:val="00F829C8"/>
    <w:rsid w:val="00F909FA"/>
    <w:rsid w:val="00FA107F"/>
    <w:rsid w:val="00FA12EE"/>
    <w:rsid w:val="00FA61CB"/>
    <w:rsid w:val="00FA6ED7"/>
    <w:rsid w:val="00FB02BE"/>
    <w:rsid w:val="00FB0F9A"/>
    <w:rsid w:val="00FB15E6"/>
    <w:rsid w:val="00FC040E"/>
    <w:rsid w:val="00FC0C2D"/>
    <w:rsid w:val="00FC122C"/>
    <w:rsid w:val="00FC1485"/>
    <w:rsid w:val="00FC20A1"/>
    <w:rsid w:val="00FC6E46"/>
    <w:rsid w:val="00FC7143"/>
    <w:rsid w:val="00FD6B85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241C"/>
    <w:rsid w:val="00FF526F"/>
    <w:rsid w:val="00FF5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B3D22B"/>
  <w15:docId w15:val="{8A52A92C-D4D7-4105-9637-55E49950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04FB0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37E1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37E1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740B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E03E7-FBF8-46F5-954A-994261A76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7907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"Alicja Kaczyńska"</dc:creator>
  <cp:lastModifiedBy>1221 N.Zamrzenica Alicja Kaczyńska</cp:lastModifiedBy>
  <cp:revision>3</cp:revision>
  <cp:lastPrinted>2018-12-18T12:36:00Z</cp:lastPrinted>
  <dcterms:created xsi:type="dcterms:W3CDTF">2024-07-25T13:13:00Z</dcterms:created>
  <dcterms:modified xsi:type="dcterms:W3CDTF">2024-07-30T12:59:00Z</dcterms:modified>
</cp:coreProperties>
</file>