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768E8" w14:textId="77777777" w:rsidR="007B2F33" w:rsidRPr="007B2F33" w:rsidRDefault="00FE084D" w:rsidP="00E4227D">
      <w:pPr>
        <w:ind w:right="-399"/>
        <w:rPr>
          <w:b/>
          <w:bCs/>
        </w:rPr>
      </w:pPr>
      <w:r>
        <w:rPr>
          <w:b/>
          <w:bCs/>
        </w:rPr>
        <w:t>OBJEDNÁVKA</w:t>
      </w:r>
      <w:r w:rsidR="00700FBE">
        <w:rPr>
          <w:b/>
          <w:bCs/>
        </w:rPr>
        <w:t xml:space="preserve"> č.:</w:t>
      </w:r>
      <w:r w:rsidR="000C544C" w:rsidRPr="007B2F33">
        <w:rPr>
          <w:b/>
          <w:bCs/>
        </w:rPr>
        <w:tab/>
      </w:r>
      <w:r w:rsidR="000C544C" w:rsidRPr="007B2F33">
        <w:rPr>
          <w:b/>
          <w:bCs/>
        </w:rPr>
        <w:tab/>
      </w:r>
      <w:r w:rsidR="000C544C" w:rsidRPr="007B2F33">
        <w:rPr>
          <w:b/>
          <w:bCs/>
        </w:rPr>
        <w:tab/>
      </w:r>
      <w:r w:rsidR="000C544C" w:rsidRPr="007B2F33">
        <w:rPr>
          <w:b/>
          <w:bCs/>
        </w:rPr>
        <w:tab/>
      </w:r>
      <w:r w:rsidR="004327D1" w:rsidRPr="007B2F33">
        <w:rPr>
          <w:b/>
          <w:bCs/>
        </w:rPr>
        <w:tab/>
      </w:r>
    </w:p>
    <w:p w14:paraId="1B904887" w14:textId="77777777" w:rsidR="007B2F33" w:rsidRPr="007B2F33" w:rsidRDefault="005B5765" w:rsidP="00E4227D">
      <w:pPr>
        <w:ind w:right="-399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2848" behindDoc="0" locked="0" layoutInCell="1" allowOverlap="1" wp14:anchorId="2D6038F8" wp14:editId="5F764E38">
            <wp:simplePos x="0" y="0"/>
            <wp:positionH relativeFrom="page">
              <wp:posOffset>424180</wp:posOffset>
            </wp:positionH>
            <wp:positionV relativeFrom="page">
              <wp:posOffset>810895</wp:posOffset>
            </wp:positionV>
            <wp:extent cx="935355" cy="246380"/>
            <wp:effectExtent l="19050" t="0" r="0" b="0"/>
            <wp:wrapSquare wrapText="bothSides"/>
            <wp:docPr id="3" name="Obrázek 1" descr="A4_LOGO14mm_to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logo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355" cy="24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3B1805" w14:textId="77777777" w:rsidR="005B5765" w:rsidRDefault="005B5765" w:rsidP="00E4227D">
      <w:pPr>
        <w:ind w:right="-399"/>
        <w:rPr>
          <w:b/>
          <w:bCs/>
        </w:rPr>
      </w:pPr>
    </w:p>
    <w:p w14:paraId="3B153B67" w14:textId="77777777" w:rsidR="007B2F33" w:rsidRPr="007B2F33" w:rsidRDefault="008F234A" w:rsidP="00E4227D">
      <w:pPr>
        <w:ind w:right="-399"/>
        <w:rPr>
          <w:b/>
          <w:bCs/>
        </w:rPr>
      </w:pPr>
      <w:r>
        <w:rPr>
          <w:b/>
          <w:bCs/>
        </w:rPr>
        <w:t>Středisko</w:t>
      </w:r>
      <w:r w:rsidR="008611D3" w:rsidRPr="007B2F33">
        <w:rPr>
          <w:b/>
          <w:bCs/>
        </w:rPr>
        <w:t>:</w:t>
      </w:r>
    </w:p>
    <w:p w14:paraId="3894B21D" w14:textId="77777777" w:rsidR="007B2F33" w:rsidRPr="007B2F33" w:rsidRDefault="007B2F33" w:rsidP="00E4227D">
      <w:pPr>
        <w:ind w:right="-399"/>
        <w:rPr>
          <w:b/>
          <w:bCs/>
        </w:rPr>
      </w:pPr>
      <w:r w:rsidRPr="007B2F33">
        <w:rPr>
          <w:b/>
          <w:bCs/>
        </w:rPr>
        <w:t>Druh opravy:</w:t>
      </w:r>
    </w:p>
    <w:p w14:paraId="3B81D841" w14:textId="77777777" w:rsidR="00E56C61" w:rsidRPr="007B2F33" w:rsidRDefault="008611D3" w:rsidP="007B2F33">
      <w:pPr>
        <w:ind w:right="-399"/>
        <w:rPr>
          <w:b/>
          <w:bCs/>
        </w:rPr>
      </w:pPr>
      <w:r w:rsidRPr="007B2F33">
        <w:rPr>
          <w:b/>
          <w:bCs/>
        </w:rPr>
        <w:t xml:space="preserve"> </w:t>
      </w:r>
      <w:r w:rsidR="003C10C4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8A3A929" wp14:editId="199D7C8A">
                <wp:simplePos x="0" y="0"/>
                <wp:positionH relativeFrom="column">
                  <wp:posOffset>3392170</wp:posOffset>
                </wp:positionH>
                <wp:positionV relativeFrom="paragraph">
                  <wp:posOffset>123825</wp:posOffset>
                </wp:positionV>
                <wp:extent cx="2826385" cy="1033780"/>
                <wp:effectExtent l="16510" t="15875" r="14605" b="1714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6385" cy="1033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2DB3F0" id="AutoShape 3" o:spid="_x0000_s1026" style="position:absolute;margin-left:267.1pt;margin-top:9.75pt;width:222.55pt;height:8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" filled="f" strokeweight="1.25pt"/>
            </w:pict>
          </mc:Fallback>
        </mc:AlternateContent>
      </w:r>
      <w:r w:rsidR="003C10C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BF6A29" wp14:editId="4F58914B">
                <wp:simplePos x="0" y="0"/>
                <wp:positionH relativeFrom="column">
                  <wp:posOffset>-27940</wp:posOffset>
                </wp:positionH>
                <wp:positionV relativeFrom="paragraph">
                  <wp:posOffset>123825</wp:posOffset>
                </wp:positionV>
                <wp:extent cx="2766695" cy="1033780"/>
                <wp:effectExtent l="15875" t="15875" r="8255" b="1714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6695" cy="1033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294AAE" id="AutoShape 2" o:spid="_x0000_s1026" style="position:absolute;margin-left:-2.2pt;margin-top:9.75pt;width:217.85pt;height:8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" filled="f" strokeweight="1.25pt"/>
            </w:pict>
          </mc:Fallback>
        </mc:AlternateContent>
      </w:r>
    </w:p>
    <w:p w14:paraId="7F5207A8" w14:textId="77777777" w:rsidR="00E56C61" w:rsidRPr="007B2F33" w:rsidRDefault="003E44E5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Dodavatel</w:t>
      </w:r>
      <w:r w:rsidR="00E56C61" w:rsidRPr="007B2F33">
        <w:rPr>
          <w:b/>
          <w:sz w:val="22"/>
          <w:szCs w:val="22"/>
        </w:rPr>
        <w:t>:</w:t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proofErr w:type="gramStart"/>
      <w:r w:rsidR="00E56C61" w:rsidRPr="007B2F33">
        <w:rPr>
          <w:b/>
          <w:sz w:val="18"/>
          <w:szCs w:val="18"/>
        </w:rPr>
        <w:tab/>
      </w:r>
      <w:r w:rsidR="00ED587D" w:rsidRPr="007B2F33">
        <w:rPr>
          <w:b/>
          <w:sz w:val="18"/>
          <w:szCs w:val="18"/>
        </w:rPr>
        <w:t xml:space="preserve">  </w:t>
      </w:r>
      <w:r w:rsidR="00E56C61" w:rsidRPr="007B2F33">
        <w:rPr>
          <w:b/>
          <w:sz w:val="22"/>
          <w:szCs w:val="22"/>
        </w:rPr>
        <w:t>Objednatel</w:t>
      </w:r>
      <w:proofErr w:type="gramEnd"/>
      <w:r w:rsidR="00E56C61" w:rsidRPr="007B2F33">
        <w:rPr>
          <w:b/>
          <w:sz w:val="22"/>
          <w:szCs w:val="22"/>
        </w:rPr>
        <w:t>:</w:t>
      </w:r>
    </w:p>
    <w:p w14:paraId="08FCB444" w14:textId="77777777" w:rsidR="00E56C61" w:rsidRPr="007B2F33" w:rsidRDefault="00B14481" w:rsidP="00682817">
      <w:pPr>
        <w:tabs>
          <w:tab w:val="left" w:pos="5730"/>
          <w:tab w:val="left" w:pos="7227"/>
        </w:tabs>
        <w:ind w:left="284"/>
        <w:jc w:val="both"/>
        <w:rPr>
          <w:sz w:val="20"/>
          <w:szCs w:val="20"/>
        </w:rPr>
      </w:pPr>
      <w:r w:rsidRPr="007B2F33">
        <w:rPr>
          <w:sz w:val="20"/>
          <w:szCs w:val="20"/>
        </w:rPr>
        <w:tab/>
      </w:r>
      <w:r w:rsidR="00603A01" w:rsidRPr="007B2F33">
        <w:rPr>
          <w:sz w:val="20"/>
          <w:szCs w:val="20"/>
        </w:rPr>
        <w:t>Dopravní podnik Ostrava a.s.</w:t>
      </w:r>
      <w:r w:rsidR="00682817" w:rsidRPr="007B2F33">
        <w:rPr>
          <w:sz w:val="20"/>
          <w:szCs w:val="20"/>
        </w:rPr>
        <w:tab/>
      </w:r>
    </w:p>
    <w:p w14:paraId="619C4E79" w14:textId="77777777" w:rsidR="00E56C61" w:rsidRPr="007B2F33" w:rsidRDefault="007B2F33" w:rsidP="00682817">
      <w:pPr>
        <w:ind w:left="284"/>
        <w:jc w:val="both"/>
        <w:rPr>
          <w:bCs/>
          <w:sz w:val="20"/>
          <w:szCs w:val="20"/>
        </w:rPr>
      </w:pPr>
      <w:r w:rsidRPr="007B2F33">
        <w:rPr>
          <w:bCs/>
          <w:sz w:val="20"/>
          <w:szCs w:val="20"/>
        </w:rPr>
        <w:tab/>
      </w:r>
      <w:r w:rsidRPr="007B2F33">
        <w:rPr>
          <w:bCs/>
          <w:sz w:val="20"/>
          <w:szCs w:val="20"/>
        </w:rPr>
        <w:tab/>
      </w:r>
      <w:r w:rsidRPr="007B2F33">
        <w:rPr>
          <w:bCs/>
          <w:sz w:val="20"/>
          <w:szCs w:val="20"/>
        </w:rPr>
        <w:tab/>
      </w:r>
      <w:r w:rsidRPr="007B2F33">
        <w:rPr>
          <w:bCs/>
          <w:sz w:val="20"/>
          <w:szCs w:val="20"/>
        </w:rPr>
        <w:tab/>
      </w:r>
      <w:r w:rsidRPr="007B2F33">
        <w:rPr>
          <w:bCs/>
          <w:sz w:val="20"/>
          <w:szCs w:val="20"/>
        </w:rPr>
        <w:tab/>
      </w:r>
      <w:r w:rsidR="00EA18A8" w:rsidRPr="007B2F33">
        <w:rPr>
          <w:bCs/>
          <w:sz w:val="20"/>
          <w:szCs w:val="20"/>
        </w:rPr>
        <w:tab/>
      </w:r>
      <w:r w:rsidR="00682817" w:rsidRPr="007B2F33">
        <w:rPr>
          <w:bCs/>
          <w:sz w:val="20"/>
          <w:szCs w:val="20"/>
        </w:rPr>
        <w:t xml:space="preserve">                         </w:t>
      </w:r>
      <w:r w:rsidR="000C544C" w:rsidRPr="007B2F33">
        <w:rPr>
          <w:bCs/>
          <w:sz w:val="20"/>
          <w:szCs w:val="20"/>
        </w:rPr>
        <w:tab/>
      </w:r>
      <w:r w:rsidR="00682817" w:rsidRPr="007B2F33">
        <w:rPr>
          <w:bCs/>
          <w:sz w:val="20"/>
          <w:szCs w:val="20"/>
        </w:rPr>
        <w:t xml:space="preserve"> </w:t>
      </w:r>
      <w:r w:rsidRPr="007B2F33">
        <w:rPr>
          <w:bCs/>
          <w:sz w:val="20"/>
          <w:szCs w:val="20"/>
        </w:rPr>
        <w:t xml:space="preserve"> Poděbradova 494/2, 70</w:t>
      </w:r>
      <w:r w:rsidR="00833C4A">
        <w:rPr>
          <w:bCs/>
          <w:sz w:val="20"/>
          <w:szCs w:val="20"/>
        </w:rPr>
        <w:t>2</w:t>
      </w:r>
      <w:r w:rsidRPr="007B2F33">
        <w:rPr>
          <w:bCs/>
          <w:sz w:val="20"/>
          <w:szCs w:val="20"/>
        </w:rPr>
        <w:t xml:space="preserve"> 00</w:t>
      </w:r>
      <w:r w:rsidR="00603A01" w:rsidRPr="007B2F33">
        <w:rPr>
          <w:bCs/>
          <w:sz w:val="20"/>
          <w:szCs w:val="20"/>
        </w:rPr>
        <w:t xml:space="preserve"> Ostrava-</w:t>
      </w:r>
      <w:r w:rsidRPr="007B2F33">
        <w:rPr>
          <w:bCs/>
          <w:sz w:val="20"/>
          <w:szCs w:val="20"/>
        </w:rPr>
        <w:t>Mor. Ostrava</w:t>
      </w:r>
    </w:p>
    <w:p w14:paraId="447B5385" w14:textId="77777777" w:rsidR="00E56C61" w:rsidRPr="007B2F33" w:rsidRDefault="007B2F33">
      <w:pPr>
        <w:ind w:left="284"/>
        <w:jc w:val="both"/>
        <w:rPr>
          <w:b/>
          <w:sz w:val="18"/>
          <w:szCs w:val="18"/>
        </w:rPr>
      </w:pPr>
      <w:r w:rsidRPr="007B2F33">
        <w:rPr>
          <w:sz w:val="20"/>
          <w:szCs w:val="20"/>
        </w:rPr>
        <w:tab/>
      </w:r>
      <w:r w:rsidRPr="007B2F33">
        <w:rPr>
          <w:sz w:val="20"/>
          <w:szCs w:val="20"/>
        </w:rPr>
        <w:tab/>
      </w:r>
      <w:r w:rsidRPr="007B2F33">
        <w:rPr>
          <w:sz w:val="20"/>
          <w:szCs w:val="20"/>
        </w:rPr>
        <w:tab/>
      </w:r>
      <w:r w:rsidRPr="007B2F33">
        <w:rPr>
          <w:sz w:val="20"/>
          <w:szCs w:val="20"/>
        </w:rPr>
        <w:tab/>
      </w:r>
      <w:r w:rsidRPr="007B2F33">
        <w:rPr>
          <w:sz w:val="20"/>
          <w:szCs w:val="20"/>
        </w:rPr>
        <w:tab/>
      </w:r>
      <w:r w:rsidR="00E56C61" w:rsidRPr="007B2F33">
        <w:rPr>
          <w:sz w:val="20"/>
          <w:szCs w:val="20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4F2A5C" w:rsidRPr="007B2F33">
        <w:rPr>
          <w:b/>
          <w:sz w:val="18"/>
          <w:szCs w:val="18"/>
        </w:rPr>
        <w:t xml:space="preserve"> </w:t>
      </w:r>
      <w:r w:rsidRPr="007B2F33">
        <w:rPr>
          <w:b/>
          <w:sz w:val="18"/>
          <w:szCs w:val="18"/>
        </w:rPr>
        <w:t xml:space="preserve"> </w:t>
      </w:r>
      <w:r w:rsidR="008F0612" w:rsidRPr="007B2F33">
        <w:rPr>
          <w:sz w:val="18"/>
          <w:szCs w:val="18"/>
        </w:rPr>
        <w:t>IČ: 61974757; DIČ: CZ61974757; plátce DPH</w:t>
      </w:r>
    </w:p>
    <w:p w14:paraId="4A3FEDCE" w14:textId="77777777" w:rsidR="00E56C61" w:rsidRPr="007B2F33" w:rsidRDefault="008F0612" w:rsidP="00FF6DD9">
      <w:pPr>
        <w:pStyle w:val="Nadpis1"/>
        <w:ind w:left="284"/>
        <w:jc w:val="left"/>
        <w:rPr>
          <w:b w:val="0"/>
          <w:sz w:val="18"/>
          <w:szCs w:val="18"/>
        </w:rPr>
      </w:pPr>
      <w:r w:rsidRPr="007B2F33">
        <w:rPr>
          <w:sz w:val="18"/>
          <w:szCs w:val="18"/>
        </w:rPr>
        <w:tab/>
      </w:r>
      <w:r w:rsidRPr="007B2F33">
        <w:rPr>
          <w:sz w:val="18"/>
          <w:szCs w:val="18"/>
        </w:rPr>
        <w:tab/>
      </w:r>
      <w:r w:rsidRPr="007B2F33">
        <w:rPr>
          <w:sz w:val="18"/>
          <w:szCs w:val="18"/>
        </w:rPr>
        <w:tab/>
      </w:r>
      <w:r w:rsidRPr="007B2F33">
        <w:rPr>
          <w:sz w:val="18"/>
          <w:szCs w:val="18"/>
        </w:rPr>
        <w:tab/>
      </w:r>
      <w:r w:rsidR="00E56C61" w:rsidRPr="007B2F33">
        <w:rPr>
          <w:sz w:val="18"/>
          <w:szCs w:val="18"/>
        </w:rPr>
        <w:tab/>
      </w:r>
      <w:r w:rsidR="00E56C61" w:rsidRPr="007B2F33">
        <w:rPr>
          <w:sz w:val="18"/>
          <w:szCs w:val="18"/>
        </w:rPr>
        <w:tab/>
      </w:r>
      <w:r w:rsidR="00E56C61" w:rsidRPr="007B2F33">
        <w:rPr>
          <w:sz w:val="18"/>
          <w:szCs w:val="18"/>
        </w:rPr>
        <w:tab/>
      </w:r>
      <w:r w:rsidR="00E56C61" w:rsidRPr="007B2F33">
        <w:rPr>
          <w:sz w:val="18"/>
          <w:szCs w:val="18"/>
        </w:rPr>
        <w:tab/>
      </w:r>
    </w:p>
    <w:p w14:paraId="1192E589" w14:textId="77777777" w:rsidR="00E56C61" w:rsidRPr="007B2F33" w:rsidRDefault="00603A01">
      <w:pPr>
        <w:pStyle w:val="Nadpis2"/>
        <w:ind w:left="284"/>
        <w:rPr>
          <w:b/>
          <w:sz w:val="18"/>
          <w:szCs w:val="18"/>
        </w:rPr>
      </w:pPr>
      <w:r w:rsidRPr="007B2F33">
        <w:rPr>
          <w:b/>
          <w:sz w:val="18"/>
          <w:szCs w:val="18"/>
        </w:rPr>
        <w:tab/>
      </w:r>
      <w:r w:rsidRPr="007B2F33">
        <w:rPr>
          <w:b/>
          <w:sz w:val="18"/>
          <w:szCs w:val="18"/>
        </w:rPr>
        <w:tab/>
      </w:r>
    </w:p>
    <w:p w14:paraId="4B7C693F" w14:textId="77777777" w:rsidR="00E56C61" w:rsidRPr="007B2F33" w:rsidRDefault="00E56C61">
      <w:pPr>
        <w:ind w:left="284"/>
        <w:jc w:val="both"/>
        <w:rPr>
          <w:sz w:val="18"/>
        </w:rPr>
      </w:pPr>
    </w:p>
    <w:p w14:paraId="7EDE83BA" w14:textId="77777777" w:rsidR="004A2C2F" w:rsidRPr="007B2F33" w:rsidRDefault="004A2C2F" w:rsidP="00FF312F">
      <w:pPr>
        <w:jc w:val="both"/>
        <w:rPr>
          <w:b/>
          <w:bCs/>
        </w:rPr>
      </w:pPr>
    </w:p>
    <w:p w14:paraId="397081B6" w14:textId="77777777" w:rsidR="004A2C2F" w:rsidRPr="007B2F33" w:rsidRDefault="004A2C2F" w:rsidP="00FF312F">
      <w:pPr>
        <w:jc w:val="both"/>
        <w:rPr>
          <w:b/>
          <w:bCs/>
        </w:rPr>
      </w:pPr>
    </w:p>
    <w:p w14:paraId="2C2D08CC" w14:textId="77777777" w:rsidR="00B14CD6" w:rsidRPr="007B2F33" w:rsidRDefault="004761A6" w:rsidP="00FF312F">
      <w:pPr>
        <w:jc w:val="both"/>
        <w:rPr>
          <w:bCs/>
          <w:i/>
          <w:sz w:val="28"/>
        </w:rPr>
      </w:pPr>
      <w:r w:rsidRPr="007B2F33">
        <w:rPr>
          <w:b/>
          <w:bCs/>
        </w:rPr>
        <w:t>E</w:t>
      </w:r>
      <w:r w:rsidR="00EA18A8" w:rsidRPr="007B2F33">
        <w:rPr>
          <w:b/>
          <w:bCs/>
        </w:rPr>
        <w:t>videnční</w:t>
      </w:r>
      <w:r w:rsidR="005A6EFD" w:rsidRPr="007B2F33">
        <w:rPr>
          <w:b/>
          <w:bCs/>
        </w:rPr>
        <w:t xml:space="preserve"> číslo vozu</w:t>
      </w:r>
      <w:r w:rsidR="00D275B2" w:rsidRPr="007B2F33">
        <w:rPr>
          <w:b/>
          <w:bCs/>
        </w:rPr>
        <w:t xml:space="preserve"> (umístění</w:t>
      </w:r>
      <w:proofErr w:type="gramStart"/>
      <w:r w:rsidR="00D275B2" w:rsidRPr="007B2F33">
        <w:rPr>
          <w:b/>
          <w:bCs/>
        </w:rPr>
        <w:t>)</w:t>
      </w:r>
      <w:r w:rsidR="00E71293" w:rsidRPr="007B2F33">
        <w:rPr>
          <w:b/>
          <w:bCs/>
        </w:rPr>
        <w:t>:</w:t>
      </w:r>
      <w:r w:rsidR="00023898" w:rsidRPr="007B2F33">
        <w:rPr>
          <w:b/>
          <w:bCs/>
        </w:rPr>
        <w:t xml:space="preserve"> </w:t>
      </w:r>
      <w:r w:rsidR="000D50ED" w:rsidRPr="007B2F33">
        <w:rPr>
          <w:b/>
          <w:bCs/>
          <w:sz w:val="32"/>
          <w:szCs w:val="32"/>
        </w:rPr>
        <w:t xml:space="preserve">  </w:t>
      </w:r>
      <w:proofErr w:type="gramEnd"/>
      <w:r w:rsidR="000D50ED" w:rsidRPr="007B2F33">
        <w:rPr>
          <w:b/>
          <w:bCs/>
          <w:sz w:val="32"/>
          <w:szCs w:val="32"/>
        </w:rPr>
        <w:t xml:space="preserve">     </w:t>
      </w:r>
      <w:r w:rsidR="00E3628D" w:rsidRPr="007B2F33">
        <w:rPr>
          <w:b/>
          <w:bCs/>
          <w:color w:val="00B0F0"/>
          <w:sz w:val="32"/>
          <w:szCs w:val="32"/>
        </w:rPr>
        <w:t>XXXX</w:t>
      </w:r>
      <w:r w:rsidR="000D50ED" w:rsidRPr="007B2F33">
        <w:rPr>
          <w:b/>
          <w:bCs/>
          <w:sz w:val="32"/>
          <w:szCs w:val="32"/>
        </w:rPr>
        <w:t xml:space="preserve">       </w:t>
      </w:r>
      <w:r w:rsidR="00A86D46" w:rsidRPr="007B2F33">
        <w:rPr>
          <w:b/>
          <w:bCs/>
          <w:sz w:val="32"/>
          <w:szCs w:val="32"/>
        </w:rPr>
        <w:t xml:space="preserve"> </w:t>
      </w:r>
      <w:r w:rsidR="007B2F33">
        <w:rPr>
          <w:b/>
          <w:bCs/>
          <w:sz w:val="32"/>
          <w:szCs w:val="32"/>
        </w:rPr>
        <w:t xml:space="preserve">     </w:t>
      </w:r>
      <w:r w:rsidR="007B2F33">
        <w:rPr>
          <w:b/>
          <w:bCs/>
          <w:sz w:val="32"/>
          <w:szCs w:val="32"/>
        </w:rPr>
        <w:tab/>
      </w:r>
      <w:r w:rsidR="007B2F33" w:rsidRPr="007B2F33">
        <w:rPr>
          <w:b/>
          <w:bCs/>
        </w:rPr>
        <w:t>Číslo PP</w:t>
      </w:r>
      <w:r w:rsidR="007344CD" w:rsidRPr="007B2F33">
        <w:rPr>
          <w:b/>
          <w:bCs/>
        </w:rPr>
        <w:t>:</w:t>
      </w:r>
      <w:r w:rsidR="007B2F33" w:rsidRPr="007B2F33">
        <w:rPr>
          <w:b/>
          <w:bCs/>
        </w:rPr>
        <w:t xml:space="preserve"> </w:t>
      </w:r>
      <w:r w:rsidR="004461E3" w:rsidRPr="007B2F33">
        <w:rPr>
          <w:b/>
          <w:bCs/>
        </w:rPr>
        <w:t xml:space="preserve"> </w:t>
      </w:r>
    </w:p>
    <w:p w14:paraId="56B7403E" w14:textId="77777777" w:rsidR="00B14CD6" w:rsidRPr="007B2F33" w:rsidRDefault="00B14CD6" w:rsidP="00EA18A8">
      <w:pPr>
        <w:rPr>
          <w:b/>
          <w:sz w:val="32"/>
          <w:szCs w:val="32"/>
        </w:rPr>
      </w:pPr>
      <w:r w:rsidRPr="007B2F33">
        <w:rPr>
          <w:b/>
          <w:sz w:val="28"/>
        </w:rPr>
        <w:t xml:space="preserve">                                                                                                        </w:t>
      </w:r>
      <w:r w:rsidR="009557D2" w:rsidRPr="007B2F33">
        <w:rPr>
          <w:b/>
          <w:sz w:val="28"/>
        </w:rPr>
        <w:t xml:space="preserve">                          </w:t>
      </w:r>
    </w:p>
    <w:p w14:paraId="4F2864F6" w14:textId="77777777" w:rsidR="00B05E30" w:rsidRPr="007B2F33" w:rsidRDefault="004761A6" w:rsidP="00EA18A8">
      <w:pPr>
        <w:rPr>
          <w:b/>
          <w:sz w:val="28"/>
        </w:rPr>
      </w:pPr>
      <w:r w:rsidRPr="007B2F33">
        <w:rPr>
          <w:b/>
          <w:sz w:val="28"/>
          <w:u w:val="single"/>
        </w:rPr>
        <w:t>P</w:t>
      </w:r>
      <w:r w:rsidR="00FF312F" w:rsidRPr="007B2F33">
        <w:rPr>
          <w:b/>
          <w:sz w:val="28"/>
          <w:u w:val="single"/>
        </w:rPr>
        <w:t>ožad</w:t>
      </w:r>
      <w:r w:rsidR="00D275B2" w:rsidRPr="007B2F33">
        <w:rPr>
          <w:b/>
          <w:sz w:val="28"/>
          <w:u w:val="single"/>
        </w:rPr>
        <w:t>avek na provedení</w:t>
      </w:r>
      <w:r w:rsidR="006C3655" w:rsidRPr="007B2F33">
        <w:rPr>
          <w:b/>
          <w:sz w:val="28"/>
          <w:u w:val="single"/>
        </w:rPr>
        <w:t xml:space="preserve"> opravy</w:t>
      </w:r>
      <w:r w:rsidR="000C544C" w:rsidRPr="007B2F33">
        <w:rPr>
          <w:b/>
          <w:sz w:val="28"/>
        </w:rPr>
        <w:t>:</w:t>
      </w:r>
      <w:r w:rsidR="004461E3" w:rsidRPr="007B2F33">
        <w:rPr>
          <w:b/>
          <w:sz w:val="28"/>
        </w:rPr>
        <w:t xml:space="preserve">  </w:t>
      </w:r>
    </w:p>
    <w:p w14:paraId="5BB6146C" w14:textId="77777777" w:rsidR="009919E2" w:rsidRPr="007B2F33" w:rsidRDefault="009919E2" w:rsidP="00EA18A8">
      <w:pPr>
        <w:rPr>
          <w:b/>
        </w:rPr>
      </w:pPr>
    </w:p>
    <w:p w14:paraId="733A5204" w14:textId="77777777" w:rsidR="008611D3" w:rsidRPr="007B2F33" w:rsidRDefault="000A0422" w:rsidP="00EA18A8">
      <w:proofErr w:type="gramStart"/>
      <w:r w:rsidRPr="007B2F33">
        <w:rPr>
          <w:b/>
        </w:rPr>
        <w:t>Poznámky</w:t>
      </w:r>
      <w:r w:rsidRPr="007B2F33">
        <w:t>:…</w:t>
      </w:r>
      <w:proofErr w:type="gramEnd"/>
      <w:r w:rsidRPr="007B2F33">
        <w:t>……………………………………………………………………………………………………………………………………………………</w:t>
      </w:r>
    </w:p>
    <w:p w14:paraId="1F695B0A" w14:textId="77777777" w:rsidR="00517F35" w:rsidRPr="007B2F33" w:rsidRDefault="00517F35" w:rsidP="00EA18A8">
      <w:pPr>
        <w:rPr>
          <w:b/>
        </w:rPr>
      </w:pPr>
    </w:p>
    <w:p w14:paraId="27D66494" w14:textId="77777777" w:rsidR="00D275B2" w:rsidRPr="007B2F33" w:rsidRDefault="00517F35" w:rsidP="00EA18A8">
      <w:pPr>
        <w:rPr>
          <w:b/>
        </w:rPr>
      </w:pPr>
      <w:r w:rsidRPr="007B2F33">
        <w:rPr>
          <w:b/>
        </w:rPr>
        <w:t>V Ostravě dne</w:t>
      </w:r>
      <w:r w:rsidR="009459F6" w:rsidRPr="007B2F33">
        <w:rPr>
          <w:b/>
        </w:rPr>
        <w:t>:</w:t>
      </w:r>
      <w:r w:rsidR="004461E3" w:rsidRPr="007B2F33">
        <w:rPr>
          <w:b/>
        </w:rPr>
        <w:t xml:space="preserve"> </w:t>
      </w:r>
    </w:p>
    <w:p w14:paraId="66DD425A" w14:textId="77777777" w:rsidR="000C544C" w:rsidRPr="007B2F33" w:rsidRDefault="000C544C" w:rsidP="00D275B2">
      <w:pPr>
        <w:pBdr>
          <w:bottom w:val="single" w:sz="6" w:space="1" w:color="auto"/>
        </w:pBdr>
        <w:rPr>
          <w:b/>
        </w:rPr>
      </w:pPr>
    </w:p>
    <w:p w14:paraId="51476690" w14:textId="77777777" w:rsidR="00D275B2" w:rsidRPr="007B2F33" w:rsidRDefault="008611D3" w:rsidP="00D275B2">
      <w:pPr>
        <w:pBdr>
          <w:bottom w:val="single" w:sz="6" w:space="1" w:color="auto"/>
        </w:pBdr>
        <w:rPr>
          <w:b/>
        </w:rPr>
      </w:pPr>
      <w:r w:rsidRPr="007B2F33">
        <w:rPr>
          <w:b/>
        </w:rPr>
        <w:t>Za objednatele (podpis</w:t>
      </w:r>
      <w:proofErr w:type="gramStart"/>
      <w:r w:rsidRPr="007B2F33">
        <w:rPr>
          <w:b/>
        </w:rPr>
        <w:t>)</w:t>
      </w:r>
      <w:r w:rsidR="004761A6" w:rsidRPr="007B2F33">
        <w:rPr>
          <w:b/>
        </w:rPr>
        <w:t xml:space="preserve"> :</w:t>
      </w:r>
      <w:proofErr w:type="gramEnd"/>
    </w:p>
    <w:p w14:paraId="3B36836C" w14:textId="77777777" w:rsidR="00D275B2" w:rsidRPr="007B2F33" w:rsidRDefault="00D275B2" w:rsidP="00D275B2">
      <w:pPr>
        <w:pBdr>
          <w:bottom w:val="single" w:sz="6" w:space="1" w:color="auto"/>
        </w:pBdr>
        <w:rPr>
          <w:b/>
        </w:rPr>
      </w:pPr>
    </w:p>
    <w:p w14:paraId="355C894C" w14:textId="77777777" w:rsidR="00D275B2" w:rsidRPr="007B2F33" w:rsidRDefault="00D275B2" w:rsidP="00EA18A8">
      <w:pPr>
        <w:rPr>
          <w:b/>
        </w:rPr>
      </w:pPr>
    </w:p>
    <w:p w14:paraId="3A0BF1E4" w14:textId="2B57390A" w:rsidR="00D275B2" w:rsidRPr="007B2F33" w:rsidRDefault="00D275B2" w:rsidP="00EA18A8">
      <w:pPr>
        <w:rPr>
          <w:b/>
          <w:sz w:val="28"/>
          <w:u w:val="single"/>
        </w:rPr>
      </w:pPr>
      <w:r w:rsidRPr="007B2F33">
        <w:rPr>
          <w:b/>
          <w:sz w:val="28"/>
          <w:u w:val="single"/>
        </w:rPr>
        <w:t xml:space="preserve">Nacenění požadavku, navržení termínu </w:t>
      </w:r>
      <w:r w:rsidR="007B2F33" w:rsidRPr="007B2F33">
        <w:rPr>
          <w:b/>
          <w:sz w:val="28"/>
          <w:u w:val="single"/>
        </w:rPr>
        <w:t>realizace</w:t>
      </w:r>
      <w:r w:rsidR="006F41DC">
        <w:rPr>
          <w:b/>
          <w:sz w:val="28"/>
          <w:u w:val="single"/>
        </w:rPr>
        <w:t xml:space="preserve"> Opravářské služby</w:t>
      </w:r>
      <w:r w:rsidR="007B2F33" w:rsidRPr="007B2F33">
        <w:rPr>
          <w:b/>
          <w:sz w:val="28"/>
          <w:u w:val="single"/>
        </w:rPr>
        <w:t>:</w:t>
      </w:r>
    </w:p>
    <w:p w14:paraId="774B8407" w14:textId="77777777" w:rsidR="00D275B2" w:rsidRPr="007B2F33" w:rsidRDefault="00D275B2" w:rsidP="00EA18A8">
      <w:pPr>
        <w:rPr>
          <w:b/>
          <w:sz w:val="28"/>
          <w:u w:val="single"/>
        </w:rPr>
      </w:pPr>
    </w:p>
    <w:p w14:paraId="2714F655" w14:textId="4DFC2AA0" w:rsidR="00112543" w:rsidRPr="007B2F33" w:rsidRDefault="00CF4328" w:rsidP="00EA18A8">
      <w:pPr>
        <w:rPr>
          <w:b/>
          <w:i/>
          <w:color w:val="FF0000"/>
        </w:rPr>
      </w:pPr>
      <w:r w:rsidRPr="007B2F33">
        <w:rPr>
          <w:b/>
        </w:rPr>
        <w:t>Předpokládaná cena opravy</w:t>
      </w:r>
      <w:r w:rsidR="002C5AB3">
        <w:rPr>
          <w:b/>
          <w:vertAlign w:val="superscript"/>
        </w:rPr>
        <w:t>*)</w:t>
      </w:r>
      <w:r w:rsidRPr="007B2F33">
        <w:rPr>
          <w:b/>
        </w:rPr>
        <w:t>:</w:t>
      </w:r>
    </w:p>
    <w:p w14:paraId="6A3AE308" w14:textId="77777777" w:rsidR="00CF4328" w:rsidRPr="007B2F33" w:rsidRDefault="00CF4328" w:rsidP="00EA18A8">
      <w:pPr>
        <w:rPr>
          <w:b/>
        </w:rPr>
      </w:pPr>
    </w:p>
    <w:p w14:paraId="7024A709" w14:textId="77777777" w:rsidR="00CF4328" w:rsidRPr="007B2F33" w:rsidRDefault="00CF4328" w:rsidP="00CF4328">
      <w:pPr>
        <w:pStyle w:val="Nadpis3"/>
        <w:rPr>
          <w:b w:val="0"/>
          <w:bCs w:val="0"/>
          <w:sz w:val="24"/>
          <w:szCs w:val="24"/>
        </w:rPr>
      </w:pPr>
      <w:r w:rsidRPr="007B2F33">
        <w:rPr>
          <w:bCs w:val="0"/>
          <w:sz w:val="24"/>
          <w:szCs w:val="24"/>
        </w:rPr>
        <w:t>Termín přistavení tramvaje,</w:t>
      </w:r>
      <w:r w:rsidR="00E57904" w:rsidRPr="007B2F33">
        <w:rPr>
          <w:bCs w:val="0"/>
          <w:sz w:val="24"/>
          <w:szCs w:val="24"/>
        </w:rPr>
        <w:t xml:space="preserve"> </w:t>
      </w:r>
      <w:r w:rsidRPr="007B2F33">
        <w:rPr>
          <w:bCs w:val="0"/>
          <w:sz w:val="24"/>
          <w:szCs w:val="24"/>
        </w:rPr>
        <w:t>dodání komponentů</w:t>
      </w:r>
      <w:r w:rsidR="000A1880" w:rsidRPr="007B2F33">
        <w:rPr>
          <w:bCs w:val="0"/>
          <w:sz w:val="24"/>
          <w:szCs w:val="24"/>
        </w:rPr>
        <w:t xml:space="preserve"> dne:</w:t>
      </w:r>
      <w:r w:rsidR="00302A61" w:rsidRPr="007B2F33">
        <w:rPr>
          <w:bCs w:val="0"/>
          <w:sz w:val="24"/>
          <w:szCs w:val="24"/>
        </w:rPr>
        <w:t xml:space="preserve"> </w:t>
      </w:r>
    </w:p>
    <w:p w14:paraId="4928EB25" w14:textId="77777777" w:rsidR="00CF4328" w:rsidRPr="007B2F33" w:rsidRDefault="00CF4328" w:rsidP="00CF4328">
      <w:pPr>
        <w:pStyle w:val="Nadpis3"/>
        <w:rPr>
          <w:b w:val="0"/>
          <w:bCs w:val="0"/>
          <w:sz w:val="24"/>
          <w:szCs w:val="24"/>
        </w:rPr>
      </w:pPr>
    </w:p>
    <w:p w14:paraId="41D1D36B" w14:textId="2CBBA800" w:rsidR="00CF4328" w:rsidRPr="007B2F33" w:rsidRDefault="005D5046" w:rsidP="00CF4328">
      <w:pPr>
        <w:pStyle w:val="Nadpis3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T</w:t>
      </w:r>
      <w:r w:rsidR="000C544C" w:rsidRPr="007B2F33">
        <w:rPr>
          <w:bCs w:val="0"/>
          <w:sz w:val="24"/>
          <w:szCs w:val="24"/>
        </w:rPr>
        <w:t>ermín</w:t>
      </w:r>
      <w:r w:rsidR="00CF4328" w:rsidRPr="007B2F33">
        <w:rPr>
          <w:bCs w:val="0"/>
          <w:sz w:val="24"/>
          <w:szCs w:val="24"/>
        </w:rPr>
        <w:t xml:space="preserve"> </w:t>
      </w:r>
      <w:r w:rsidR="00C71352">
        <w:rPr>
          <w:bCs w:val="0"/>
          <w:sz w:val="24"/>
          <w:szCs w:val="24"/>
        </w:rPr>
        <w:t>plnění</w:t>
      </w:r>
      <w:r w:rsidR="006F41DC">
        <w:rPr>
          <w:bCs w:val="0"/>
          <w:sz w:val="24"/>
          <w:szCs w:val="24"/>
        </w:rPr>
        <w:t xml:space="preserve"> Opravářské služby</w:t>
      </w:r>
      <w:r w:rsidR="00CF4328" w:rsidRPr="007B2F33">
        <w:rPr>
          <w:bCs w:val="0"/>
          <w:sz w:val="24"/>
          <w:szCs w:val="24"/>
        </w:rPr>
        <w:t>:</w:t>
      </w:r>
      <w:r w:rsidR="00302A61" w:rsidRPr="007B2F33">
        <w:rPr>
          <w:bCs w:val="0"/>
          <w:sz w:val="24"/>
          <w:szCs w:val="24"/>
        </w:rPr>
        <w:t xml:space="preserve"> </w:t>
      </w:r>
    </w:p>
    <w:p w14:paraId="29A875B5" w14:textId="77777777" w:rsidR="000C544C" w:rsidRPr="007B2F33" w:rsidRDefault="000C544C" w:rsidP="000C544C"/>
    <w:p w14:paraId="3EB85F52" w14:textId="77777777" w:rsidR="000C544C" w:rsidRPr="007B2F33" w:rsidRDefault="000C544C" w:rsidP="000C544C">
      <w:pPr>
        <w:rPr>
          <w:b/>
        </w:rPr>
      </w:pPr>
    </w:p>
    <w:p w14:paraId="422D99F7" w14:textId="77777777" w:rsidR="000C544C" w:rsidRPr="007B2F33" w:rsidRDefault="000C544C" w:rsidP="000C544C">
      <w:pPr>
        <w:rPr>
          <w:b/>
        </w:rPr>
      </w:pPr>
    </w:p>
    <w:p w14:paraId="6A787604" w14:textId="77777777" w:rsidR="000C544C" w:rsidRPr="007B2F33" w:rsidRDefault="000C544C" w:rsidP="000C544C">
      <w:pPr>
        <w:rPr>
          <w:b/>
        </w:rPr>
      </w:pPr>
    </w:p>
    <w:p w14:paraId="2A5456C3" w14:textId="77777777" w:rsidR="000C544C" w:rsidRPr="007B2F33" w:rsidRDefault="000C544C" w:rsidP="000C544C">
      <w:pPr>
        <w:rPr>
          <w:b/>
        </w:rPr>
      </w:pPr>
    </w:p>
    <w:p w14:paraId="0091527B" w14:textId="77777777" w:rsidR="000C544C" w:rsidRPr="007B2F33" w:rsidRDefault="00AA38FB" w:rsidP="000C544C">
      <w:pPr>
        <w:rPr>
          <w:b/>
        </w:rPr>
      </w:pPr>
      <w:r w:rsidRPr="007B2F33">
        <w:rPr>
          <w:b/>
        </w:rPr>
        <w:t xml:space="preserve">Předal - datum </w:t>
      </w:r>
      <w:r w:rsidR="000C544C" w:rsidRPr="007B2F33">
        <w:rPr>
          <w:b/>
        </w:rPr>
        <w:t>(podpis</w:t>
      </w:r>
      <w:proofErr w:type="gramStart"/>
      <w:r w:rsidR="000C544C" w:rsidRPr="007B2F33">
        <w:rPr>
          <w:b/>
        </w:rPr>
        <w:t>) :</w:t>
      </w:r>
      <w:proofErr w:type="gramEnd"/>
      <w:r w:rsidR="000C544C" w:rsidRPr="007B2F33">
        <w:t xml:space="preserve"> …………………………     </w:t>
      </w:r>
      <w:r w:rsidR="007B2F33">
        <w:rPr>
          <w:b/>
        </w:rPr>
        <w:tab/>
      </w:r>
      <w:r w:rsidRPr="007B2F33">
        <w:rPr>
          <w:b/>
        </w:rPr>
        <w:t>Převzal</w:t>
      </w:r>
      <w:r w:rsidR="000C544C" w:rsidRPr="007B2F33">
        <w:rPr>
          <w:b/>
        </w:rPr>
        <w:t xml:space="preserve"> </w:t>
      </w:r>
      <w:r w:rsidRPr="007B2F33">
        <w:rPr>
          <w:b/>
        </w:rPr>
        <w:t xml:space="preserve">- datum </w:t>
      </w:r>
      <w:r w:rsidR="000C544C" w:rsidRPr="007B2F33">
        <w:rPr>
          <w:b/>
        </w:rPr>
        <w:t>(podpis</w:t>
      </w:r>
      <w:proofErr w:type="gramStart"/>
      <w:r w:rsidR="000C544C" w:rsidRPr="007B2F33">
        <w:rPr>
          <w:b/>
        </w:rPr>
        <w:t>) :</w:t>
      </w:r>
      <w:proofErr w:type="gramEnd"/>
      <w:r w:rsidR="000C544C" w:rsidRPr="007B2F33">
        <w:t xml:space="preserve"> …………………………     </w:t>
      </w:r>
    </w:p>
    <w:p w14:paraId="6215F1C7" w14:textId="77777777" w:rsidR="00B20080" w:rsidRPr="007B2F33" w:rsidRDefault="00B20080" w:rsidP="00B20080"/>
    <w:p w14:paraId="7EE948DD" w14:textId="77777777" w:rsidR="000C544C" w:rsidRPr="007B2F33" w:rsidRDefault="000C544C" w:rsidP="00B20080">
      <w:pPr>
        <w:rPr>
          <w:b/>
        </w:rPr>
      </w:pPr>
    </w:p>
    <w:p w14:paraId="569D4F54" w14:textId="77777777" w:rsidR="000C544C" w:rsidRPr="007B2F33" w:rsidRDefault="000C544C" w:rsidP="00B20080">
      <w:pPr>
        <w:rPr>
          <w:b/>
        </w:rPr>
      </w:pPr>
    </w:p>
    <w:p w14:paraId="6BF92BE5" w14:textId="77777777" w:rsidR="00B20080" w:rsidRPr="007B2F33" w:rsidRDefault="00B20080" w:rsidP="00B20080">
      <w:pPr>
        <w:rPr>
          <w:i/>
          <w:sz w:val="28"/>
        </w:rPr>
      </w:pPr>
      <w:r w:rsidRPr="007B2F33">
        <w:rPr>
          <w:b/>
        </w:rPr>
        <w:t>V Ostravě dne</w:t>
      </w:r>
      <w:r w:rsidRPr="007B2F33">
        <w:t>:</w:t>
      </w:r>
    </w:p>
    <w:p w14:paraId="5115DCFD" w14:textId="77777777" w:rsidR="00E56C61" w:rsidRPr="007B2F33" w:rsidRDefault="00E56C61">
      <w:pPr>
        <w:ind w:left="284"/>
        <w:jc w:val="both"/>
        <w:rPr>
          <w:sz w:val="14"/>
        </w:rPr>
      </w:pPr>
    </w:p>
    <w:p w14:paraId="4ECBA5DC" w14:textId="77777777" w:rsidR="00E56C61" w:rsidRPr="007B2F33" w:rsidRDefault="00E56C61">
      <w:pPr>
        <w:jc w:val="both"/>
        <w:rPr>
          <w:sz w:val="18"/>
        </w:rPr>
      </w:pPr>
    </w:p>
    <w:p w14:paraId="75A6BB7D" w14:textId="77777777" w:rsidR="00E56C61" w:rsidRPr="007B2F33" w:rsidRDefault="00420583" w:rsidP="003D0FA1">
      <w:pPr>
        <w:pBdr>
          <w:bottom w:val="single" w:sz="6" w:space="1" w:color="auto"/>
        </w:pBdr>
        <w:jc w:val="both"/>
        <w:rPr>
          <w:i/>
          <w:sz w:val="28"/>
          <w:szCs w:val="28"/>
        </w:rPr>
      </w:pPr>
      <w:r w:rsidRPr="007B2F33">
        <w:rPr>
          <w:b/>
        </w:rPr>
        <w:t xml:space="preserve">Za </w:t>
      </w:r>
      <w:r w:rsidR="007B2F33">
        <w:rPr>
          <w:b/>
        </w:rPr>
        <w:t>dodavatele</w:t>
      </w:r>
      <w:r w:rsidRPr="007B2F33">
        <w:rPr>
          <w:b/>
        </w:rPr>
        <w:t xml:space="preserve"> (podpis</w:t>
      </w:r>
      <w:r w:rsidRPr="007B2F33">
        <w:rPr>
          <w:b/>
          <w:i/>
        </w:rPr>
        <w:t>)</w:t>
      </w:r>
      <w:r w:rsidR="00302A61" w:rsidRPr="007B2F33">
        <w:rPr>
          <w:i/>
        </w:rPr>
        <w:t>:</w:t>
      </w:r>
    </w:p>
    <w:p w14:paraId="1873B10F" w14:textId="77777777" w:rsidR="00001697" w:rsidRPr="007B2F33" w:rsidRDefault="00001697" w:rsidP="003D0FA1">
      <w:pPr>
        <w:pBdr>
          <w:bottom w:val="single" w:sz="6" w:space="1" w:color="auto"/>
        </w:pBdr>
        <w:jc w:val="both"/>
        <w:rPr>
          <w:i/>
          <w:sz w:val="28"/>
          <w:szCs w:val="28"/>
        </w:rPr>
      </w:pPr>
    </w:p>
    <w:p w14:paraId="295C4FA9" w14:textId="77777777" w:rsidR="00001697" w:rsidRPr="007B2F33" w:rsidRDefault="00001697" w:rsidP="003D0FA1">
      <w:pPr>
        <w:jc w:val="both"/>
      </w:pPr>
    </w:p>
    <w:p w14:paraId="5568DD9C" w14:textId="77777777" w:rsidR="00001697" w:rsidRPr="007B2F33" w:rsidRDefault="00001697" w:rsidP="003D0FA1">
      <w:pPr>
        <w:jc w:val="both"/>
        <w:rPr>
          <w:b/>
          <w:sz w:val="28"/>
          <w:szCs w:val="28"/>
          <w:u w:val="single"/>
        </w:rPr>
      </w:pPr>
      <w:r w:rsidRPr="007B2F33">
        <w:rPr>
          <w:b/>
          <w:sz w:val="28"/>
          <w:szCs w:val="28"/>
          <w:u w:val="single"/>
        </w:rPr>
        <w:t>Vyjádření k nacenění a navrženému termínu</w:t>
      </w:r>
    </w:p>
    <w:p w14:paraId="330A93FF" w14:textId="77777777" w:rsidR="00001697" w:rsidRPr="007B2F33" w:rsidRDefault="00001697" w:rsidP="003D0FA1">
      <w:pPr>
        <w:jc w:val="both"/>
        <w:rPr>
          <w:b/>
          <w:sz w:val="28"/>
          <w:szCs w:val="28"/>
          <w:u w:val="single"/>
        </w:rPr>
      </w:pPr>
    </w:p>
    <w:p w14:paraId="37DC6DD0" w14:textId="028B9C50" w:rsidR="00001697" w:rsidRPr="007B2F33" w:rsidRDefault="008611D3" w:rsidP="003D0FA1">
      <w:pPr>
        <w:jc w:val="both"/>
      </w:pPr>
      <w:r w:rsidRPr="007B2F33">
        <w:rPr>
          <w:b/>
        </w:rPr>
        <w:t>Souhlasím s předběžnou cen</w:t>
      </w:r>
      <w:r w:rsidR="000C544C" w:rsidRPr="007B2F33">
        <w:rPr>
          <w:b/>
        </w:rPr>
        <w:t>ou</w:t>
      </w:r>
      <w:r w:rsidR="00424655">
        <w:rPr>
          <w:b/>
        </w:rPr>
        <w:t xml:space="preserve"> a navrženým termínem</w:t>
      </w:r>
      <w:r w:rsidRPr="007B2F33">
        <w:t xml:space="preserve">: </w:t>
      </w:r>
      <w:r w:rsidRPr="007B2F33">
        <w:rPr>
          <w:b/>
        </w:rPr>
        <w:t>ANO Za objednavatele</w:t>
      </w:r>
      <w:r w:rsidR="0046615F" w:rsidRPr="007B2F33">
        <w:rPr>
          <w:b/>
        </w:rPr>
        <w:t xml:space="preserve"> </w:t>
      </w:r>
      <w:r w:rsidRPr="007B2F33">
        <w:rPr>
          <w:b/>
        </w:rPr>
        <w:t>(podpis):</w:t>
      </w:r>
    </w:p>
    <w:p w14:paraId="1E6D85AD" w14:textId="1EDDAC7E" w:rsidR="00B20080" w:rsidRPr="00FF318E" w:rsidRDefault="002C5AB3" w:rsidP="003D0FA1">
      <w:pPr>
        <w:jc w:val="both"/>
      </w:pPr>
      <w:r>
        <w:rPr>
          <w:vertAlign w:val="superscript"/>
        </w:rPr>
        <w:t xml:space="preserve">*) </w:t>
      </w:r>
      <w:r w:rsidRPr="00F93A5D">
        <w:t>v případě opravy po nehodě</w:t>
      </w:r>
      <w:r>
        <w:t xml:space="preserve"> bude přílohou podrobná cenová nabídka s kalkulací včetně fotodokumentace</w:t>
      </w:r>
    </w:p>
    <w:p w14:paraId="6AAE11C4" w14:textId="1B3F4D40" w:rsidR="00001697" w:rsidRPr="00F93A5D" w:rsidRDefault="000C544C" w:rsidP="003D0FA1">
      <w:pPr>
        <w:jc w:val="both"/>
        <w:rPr>
          <w:b/>
          <w:sz w:val="28"/>
          <w:szCs w:val="28"/>
          <w:u w:val="single"/>
          <w:vertAlign w:val="superscript"/>
        </w:rPr>
      </w:pPr>
      <w:r w:rsidRPr="007B2F33">
        <w:rPr>
          <w:b/>
          <w:sz w:val="28"/>
          <w:szCs w:val="28"/>
          <w:u w:val="single"/>
        </w:rPr>
        <w:lastRenderedPageBreak/>
        <w:t>Příloha č. 1</w:t>
      </w:r>
      <w:r w:rsidR="00FF318E">
        <w:rPr>
          <w:b/>
          <w:sz w:val="28"/>
          <w:szCs w:val="28"/>
          <w:u w:val="single"/>
        </w:rPr>
        <w:t xml:space="preserve"> </w:t>
      </w:r>
      <w:proofErr w:type="gramStart"/>
      <w:r w:rsidR="00FF318E">
        <w:rPr>
          <w:b/>
          <w:sz w:val="28"/>
          <w:szCs w:val="28"/>
          <w:u w:val="single"/>
        </w:rPr>
        <w:t>a)</w:t>
      </w:r>
      <w:r w:rsidR="00FF318E">
        <w:rPr>
          <w:b/>
          <w:sz w:val="28"/>
          <w:szCs w:val="28"/>
          <w:u w:val="single"/>
          <w:vertAlign w:val="superscript"/>
        </w:rPr>
        <w:t>*</w:t>
      </w:r>
      <w:proofErr w:type="gramEnd"/>
      <w:r w:rsidR="000A2479">
        <w:rPr>
          <w:b/>
          <w:sz w:val="28"/>
          <w:szCs w:val="28"/>
          <w:u w:val="single"/>
          <w:vertAlign w:val="superscript"/>
        </w:rPr>
        <w:t>*</w:t>
      </w:r>
      <w:r w:rsidR="00FF318E">
        <w:rPr>
          <w:b/>
          <w:sz w:val="28"/>
          <w:szCs w:val="28"/>
          <w:u w:val="single"/>
          <w:vertAlign w:val="superscript"/>
        </w:rPr>
        <w:t>)</w:t>
      </w:r>
    </w:p>
    <w:p w14:paraId="32EC76D4" w14:textId="77777777" w:rsidR="00001697" w:rsidRPr="007B2F33" w:rsidRDefault="00001697" w:rsidP="003D0FA1">
      <w:pPr>
        <w:jc w:val="both"/>
        <w:rPr>
          <w:b/>
          <w:sz w:val="28"/>
          <w:szCs w:val="28"/>
          <w:u w:val="single"/>
        </w:rPr>
      </w:pPr>
    </w:p>
    <w:p w14:paraId="349768B3" w14:textId="601BE064" w:rsidR="00001697" w:rsidRPr="007B2F33" w:rsidRDefault="00001697" w:rsidP="003D0FA1">
      <w:pPr>
        <w:jc w:val="both"/>
        <w:rPr>
          <w:b/>
        </w:rPr>
      </w:pPr>
      <w:r w:rsidRPr="007B2F33">
        <w:rPr>
          <w:b/>
        </w:rPr>
        <w:t>Vznik víceprací</w:t>
      </w:r>
      <w:r w:rsidR="002C5AB3">
        <w:rPr>
          <w:b/>
        </w:rPr>
        <w:t>/méněprací</w:t>
      </w:r>
      <w:r w:rsidR="006F41DC">
        <w:rPr>
          <w:b/>
        </w:rPr>
        <w:t xml:space="preserve"> (Mimořádné opravy)</w:t>
      </w:r>
      <w:r w:rsidRPr="007B2F33">
        <w:rPr>
          <w:b/>
        </w:rPr>
        <w:t xml:space="preserve"> nad rámec předloženého nacenění</w:t>
      </w:r>
      <w:r w:rsidR="00C13B68" w:rsidRPr="007B2F33">
        <w:rPr>
          <w:b/>
        </w:rPr>
        <w:t>.</w:t>
      </w:r>
    </w:p>
    <w:p w14:paraId="2F987205" w14:textId="77777777" w:rsidR="00001697" w:rsidRPr="007B2F33" w:rsidRDefault="00001697" w:rsidP="003D0FA1">
      <w:pPr>
        <w:jc w:val="both"/>
      </w:pPr>
    </w:p>
    <w:p w14:paraId="065AFF3D" w14:textId="77777777" w:rsidR="00001697" w:rsidRPr="007B2F33" w:rsidRDefault="00001697" w:rsidP="003D0FA1">
      <w:pPr>
        <w:jc w:val="both"/>
      </w:pPr>
    </w:p>
    <w:p w14:paraId="6BFE7D55" w14:textId="77777777" w:rsidR="00001697" w:rsidRPr="007B2F33" w:rsidRDefault="00001697" w:rsidP="003D0FA1">
      <w:pPr>
        <w:jc w:val="both"/>
      </w:pPr>
    </w:p>
    <w:p w14:paraId="1D1B0C3C" w14:textId="77777777" w:rsidR="00001697" w:rsidRPr="007B2F33" w:rsidRDefault="00001697" w:rsidP="003D0FA1">
      <w:pPr>
        <w:jc w:val="both"/>
      </w:pPr>
    </w:p>
    <w:p w14:paraId="31B11212" w14:textId="77777777" w:rsidR="00B20080" w:rsidRPr="007B2F33" w:rsidRDefault="00B20080" w:rsidP="00B20080">
      <w:pPr>
        <w:jc w:val="both"/>
      </w:pPr>
      <w:r w:rsidRPr="007B2F33">
        <w:t xml:space="preserve"> </w:t>
      </w:r>
      <w:r w:rsidRPr="007B2F33">
        <w:rPr>
          <w:b/>
        </w:rPr>
        <w:t xml:space="preserve">Při opravě </w:t>
      </w:r>
      <w:proofErr w:type="gramStart"/>
      <w:r w:rsidRPr="007B2F33">
        <w:rPr>
          <w:b/>
        </w:rPr>
        <w:t>-  zjišt</w:t>
      </w:r>
      <w:r w:rsidR="008611D3" w:rsidRPr="007B2F33">
        <w:rPr>
          <w:b/>
        </w:rPr>
        <w:t>ění</w:t>
      </w:r>
      <w:proofErr w:type="gramEnd"/>
      <w:r w:rsidR="008611D3" w:rsidRPr="007B2F33">
        <w:rPr>
          <w:b/>
        </w:rPr>
        <w:t xml:space="preserve"> dalších mimořádných prací  + </w:t>
      </w:r>
      <w:r w:rsidRPr="007B2F33">
        <w:rPr>
          <w:b/>
        </w:rPr>
        <w:t xml:space="preserve"> dodání materiálů nad předpokládanou cenu</w:t>
      </w:r>
      <w:r w:rsidRPr="007B2F33">
        <w:t>:</w:t>
      </w:r>
    </w:p>
    <w:p w14:paraId="710EFFD2" w14:textId="77777777" w:rsidR="00B20080" w:rsidRPr="007B2F33" w:rsidRDefault="00B20080" w:rsidP="00B20080">
      <w:pPr>
        <w:jc w:val="both"/>
      </w:pPr>
      <w:r w:rsidRPr="007B2F33">
        <w:t>……………………………………………………………………………………………………………………………………………………………………….</w:t>
      </w:r>
    </w:p>
    <w:p w14:paraId="67791FD6" w14:textId="77777777" w:rsidR="00B20080" w:rsidRPr="007B2F33" w:rsidRDefault="00B20080" w:rsidP="00B20080">
      <w:pPr>
        <w:jc w:val="both"/>
      </w:pPr>
    </w:p>
    <w:p w14:paraId="2CC73B05" w14:textId="373FA46F" w:rsidR="00B20080" w:rsidRDefault="008611D3" w:rsidP="00B20080">
      <w:pPr>
        <w:jc w:val="both"/>
      </w:pPr>
      <w:r w:rsidRPr="007B2F33">
        <w:rPr>
          <w:b/>
        </w:rPr>
        <w:t xml:space="preserve">Cena </w:t>
      </w:r>
      <w:r w:rsidR="006F41DC">
        <w:rPr>
          <w:b/>
        </w:rPr>
        <w:t xml:space="preserve">Mimořádné </w:t>
      </w:r>
      <w:r w:rsidRPr="007B2F33">
        <w:rPr>
          <w:b/>
        </w:rPr>
        <w:t xml:space="preserve">opravy nad </w:t>
      </w:r>
      <w:r w:rsidR="00302A61" w:rsidRPr="007B2F33">
        <w:rPr>
          <w:b/>
        </w:rPr>
        <w:t xml:space="preserve">rozsah </w:t>
      </w:r>
      <w:r w:rsidRPr="007B2F33">
        <w:rPr>
          <w:b/>
        </w:rPr>
        <w:t>předběžn</w:t>
      </w:r>
      <w:r w:rsidR="00302A61" w:rsidRPr="007B2F33">
        <w:rPr>
          <w:b/>
        </w:rPr>
        <w:t>é</w:t>
      </w:r>
      <w:r w:rsidRPr="007B2F33">
        <w:rPr>
          <w:b/>
        </w:rPr>
        <w:t xml:space="preserve"> </w:t>
      </w:r>
      <w:proofErr w:type="gramStart"/>
      <w:r w:rsidRPr="007B2F33">
        <w:rPr>
          <w:b/>
        </w:rPr>
        <w:t>cen</w:t>
      </w:r>
      <w:r w:rsidR="00302A61" w:rsidRPr="007B2F33">
        <w:rPr>
          <w:b/>
        </w:rPr>
        <w:t>y</w:t>
      </w:r>
      <w:r w:rsidRPr="007B2F33">
        <w:t>:…</w:t>
      </w:r>
      <w:proofErr w:type="gramEnd"/>
      <w:r w:rsidRPr="007B2F33">
        <w:t>………………………….</w:t>
      </w:r>
    </w:p>
    <w:p w14:paraId="224B31B5" w14:textId="77777777" w:rsidR="005D5046" w:rsidRDefault="005D5046" w:rsidP="005D5046">
      <w:pPr>
        <w:pStyle w:val="Nadpis3"/>
        <w:rPr>
          <w:bCs w:val="0"/>
          <w:sz w:val="24"/>
          <w:szCs w:val="24"/>
        </w:rPr>
      </w:pPr>
    </w:p>
    <w:p w14:paraId="0E96376B" w14:textId="3624E78A" w:rsidR="005D5046" w:rsidRPr="007B2F33" w:rsidRDefault="006F41DC" w:rsidP="005D5046">
      <w:pPr>
        <w:pStyle w:val="Nadpis3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T</w:t>
      </w:r>
      <w:r w:rsidR="005D5046" w:rsidRPr="007B2F33">
        <w:rPr>
          <w:bCs w:val="0"/>
          <w:sz w:val="24"/>
          <w:szCs w:val="24"/>
        </w:rPr>
        <w:t xml:space="preserve">ermín </w:t>
      </w:r>
      <w:r w:rsidR="00C71352">
        <w:rPr>
          <w:bCs w:val="0"/>
          <w:sz w:val="24"/>
          <w:szCs w:val="24"/>
        </w:rPr>
        <w:t>plnění</w:t>
      </w:r>
      <w:r>
        <w:rPr>
          <w:bCs w:val="0"/>
          <w:sz w:val="24"/>
          <w:szCs w:val="24"/>
        </w:rPr>
        <w:t xml:space="preserve"> včetně Mimořádných oprav</w:t>
      </w:r>
      <w:r w:rsidR="005D5046" w:rsidRPr="007B2F33">
        <w:rPr>
          <w:bCs w:val="0"/>
          <w:sz w:val="24"/>
          <w:szCs w:val="24"/>
        </w:rPr>
        <w:t xml:space="preserve">: </w:t>
      </w:r>
    </w:p>
    <w:p w14:paraId="22C6A35A" w14:textId="77777777" w:rsidR="005D5046" w:rsidRPr="007B2F33" w:rsidRDefault="005D5046" w:rsidP="00B20080">
      <w:pPr>
        <w:jc w:val="both"/>
      </w:pPr>
    </w:p>
    <w:p w14:paraId="72300654" w14:textId="77777777" w:rsidR="008611D3" w:rsidRPr="007B2F33" w:rsidRDefault="008611D3" w:rsidP="00B20080">
      <w:pPr>
        <w:jc w:val="both"/>
      </w:pPr>
    </w:p>
    <w:p w14:paraId="376FCAB7" w14:textId="77777777" w:rsidR="00B20080" w:rsidRPr="007B2F33" w:rsidRDefault="00B20080" w:rsidP="00B20080">
      <w:pPr>
        <w:jc w:val="both"/>
      </w:pPr>
      <w:r w:rsidRPr="007B2F33">
        <w:rPr>
          <w:b/>
        </w:rPr>
        <w:t xml:space="preserve">V Ostravě </w:t>
      </w:r>
      <w:proofErr w:type="gramStart"/>
      <w:r w:rsidRPr="007B2F33">
        <w:rPr>
          <w:b/>
        </w:rPr>
        <w:t>dne</w:t>
      </w:r>
      <w:r w:rsidRPr="007B2F33">
        <w:t>:…</w:t>
      </w:r>
      <w:proofErr w:type="gramEnd"/>
      <w:r w:rsidRPr="007B2F33">
        <w:t>…………………………………….</w:t>
      </w:r>
    </w:p>
    <w:p w14:paraId="56C08E3E" w14:textId="77777777" w:rsidR="007B2F33" w:rsidRDefault="007B2F33" w:rsidP="00B20080">
      <w:pPr>
        <w:jc w:val="both"/>
      </w:pPr>
    </w:p>
    <w:p w14:paraId="341DD078" w14:textId="2BBEB129" w:rsidR="00B20080" w:rsidRPr="007B2F33" w:rsidRDefault="00C268C2" w:rsidP="00B20080">
      <w:pPr>
        <w:jc w:val="both"/>
        <w:rPr>
          <w:b/>
        </w:rPr>
      </w:pPr>
      <w:r w:rsidRPr="007B2F33">
        <w:rPr>
          <w:b/>
        </w:rPr>
        <w:t xml:space="preserve">Souhlasím s navýšením ceny </w:t>
      </w:r>
      <w:r w:rsidR="007B2F33" w:rsidRPr="007B2F33">
        <w:rPr>
          <w:b/>
        </w:rPr>
        <w:t>opravy</w:t>
      </w:r>
      <w:r w:rsidR="00C71352">
        <w:rPr>
          <w:b/>
        </w:rPr>
        <w:t xml:space="preserve"> a termínem plnění</w:t>
      </w:r>
      <w:r w:rsidR="006F41DC">
        <w:rPr>
          <w:b/>
        </w:rPr>
        <w:t>, zahrnujícím Mimořádné opravy</w:t>
      </w:r>
      <w:r w:rsidR="007B2F33" w:rsidRPr="007B2F33">
        <w:rPr>
          <w:b/>
        </w:rPr>
        <w:t>:</w:t>
      </w:r>
    </w:p>
    <w:p w14:paraId="76D34D4E" w14:textId="77777777" w:rsidR="00302A61" w:rsidRPr="007B2F33" w:rsidRDefault="00302A61" w:rsidP="00B20080">
      <w:pPr>
        <w:jc w:val="both"/>
        <w:rPr>
          <w:b/>
        </w:rPr>
      </w:pPr>
    </w:p>
    <w:p w14:paraId="23498EA4" w14:textId="77777777" w:rsidR="007B2F33" w:rsidRDefault="007B2F33" w:rsidP="00B20080">
      <w:pPr>
        <w:jc w:val="both"/>
        <w:rPr>
          <w:b/>
        </w:rPr>
      </w:pPr>
      <w:r>
        <w:rPr>
          <w:b/>
        </w:rPr>
        <w:t>Za dodavatele</w:t>
      </w:r>
      <w:r w:rsidR="00B20080" w:rsidRPr="007B2F33">
        <w:rPr>
          <w:b/>
        </w:rPr>
        <w:t xml:space="preserve"> (podpis</w:t>
      </w:r>
      <w:proofErr w:type="gramStart"/>
      <w:r w:rsidR="00B20080" w:rsidRPr="007B2F33">
        <w:rPr>
          <w:b/>
        </w:rPr>
        <w:t>)</w:t>
      </w:r>
      <w:r>
        <w:rPr>
          <w:b/>
        </w:rPr>
        <w:t>:</w:t>
      </w:r>
      <w:r w:rsidR="00B20080" w:rsidRPr="007B2F33">
        <w:t>…</w:t>
      </w:r>
      <w:proofErr w:type="gramEnd"/>
      <w:r w:rsidR="00B20080" w:rsidRPr="007B2F33">
        <w:t>………………………</w:t>
      </w:r>
      <w:r>
        <w:t xml:space="preserve">……………                   </w:t>
      </w:r>
    </w:p>
    <w:p w14:paraId="57F1F33B" w14:textId="77777777" w:rsidR="007B2F33" w:rsidRDefault="007B2F33" w:rsidP="007B2F33">
      <w:pPr>
        <w:tabs>
          <w:tab w:val="left" w:pos="6420"/>
        </w:tabs>
        <w:jc w:val="both"/>
        <w:rPr>
          <w:b/>
        </w:rPr>
      </w:pPr>
      <w:r>
        <w:rPr>
          <w:b/>
        </w:rPr>
        <w:tab/>
      </w:r>
    </w:p>
    <w:p w14:paraId="780D0D79" w14:textId="77777777" w:rsidR="007B2F33" w:rsidRDefault="007B2F33" w:rsidP="00B20080">
      <w:pPr>
        <w:jc w:val="both"/>
        <w:rPr>
          <w:b/>
        </w:rPr>
      </w:pPr>
    </w:p>
    <w:p w14:paraId="27CAE281" w14:textId="0EE7AC05" w:rsidR="00B20080" w:rsidRDefault="007B2F33" w:rsidP="00B20080">
      <w:pPr>
        <w:jc w:val="both"/>
      </w:pPr>
      <w:r>
        <w:rPr>
          <w:b/>
        </w:rPr>
        <w:t xml:space="preserve">Za </w:t>
      </w:r>
      <w:r w:rsidRPr="007B2F33">
        <w:rPr>
          <w:b/>
        </w:rPr>
        <w:t>objednatele</w:t>
      </w:r>
      <w:r>
        <w:rPr>
          <w:b/>
        </w:rPr>
        <w:t xml:space="preserve"> </w:t>
      </w:r>
      <w:r w:rsidR="00B20080" w:rsidRPr="007B2F33">
        <w:rPr>
          <w:b/>
        </w:rPr>
        <w:t>(podpis</w:t>
      </w:r>
      <w:proofErr w:type="gramStart"/>
      <w:r w:rsidR="00B20080" w:rsidRPr="007B2F33">
        <w:t>)</w:t>
      </w:r>
      <w:r>
        <w:t>:…</w:t>
      </w:r>
      <w:proofErr w:type="gramEnd"/>
      <w:r>
        <w:t>……………………………….……</w:t>
      </w:r>
    </w:p>
    <w:p w14:paraId="68BEE9E5" w14:textId="03EB525D" w:rsidR="00FF318E" w:rsidRDefault="00FF318E" w:rsidP="00B20080">
      <w:pPr>
        <w:jc w:val="both"/>
      </w:pPr>
    </w:p>
    <w:p w14:paraId="75C37BCB" w14:textId="1FC5AB30" w:rsidR="00FF318E" w:rsidRDefault="00FF318E" w:rsidP="00B20080">
      <w:pPr>
        <w:jc w:val="both"/>
      </w:pPr>
    </w:p>
    <w:p w14:paraId="7D450A6E" w14:textId="5C7CA035" w:rsidR="00FF318E" w:rsidRDefault="00FF318E" w:rsidP="00B20080">
      <w:pPr>
        <w:jc w:val="both"/>
      </w:pPr>
    </w:p>
    <w:p w14:paraId="341AE7B9" w14:textId="7E6CD159" w:rsidR="00FF318E" w:rsidRDefault="00FF318E" w:rsidP="00B20080">
      <w:pPr>
        <w:jc w:val="both"/>
      </w:pPr>
    </w:p>
    <w:p w14:paraId="2FA833E0" w14:textId="76B0FD59" w:rsidR="00FF318E" w:rsidRDefault="00FF318E" w:rsidP="00B20080">
      <w:pPr>
        <w:jc w:val="both"/>
      </w:pPr>
    </w:p>
    <w:p w14:paraId="7EF43FD5" w14:textId="2D61CA0D" w:rsidR="00FF318E" w:rsidRDefault="00FF318E" w:rsidP="00B20080">
      <w:pPr>
        <w:jc w:val="both"/>
      </w:pPr>
    </w:p>
    <w:p w14:paraId="1B912486" w14:textId="29C28DF0" w:rsidR="00FF318E" w:rsidRDefault="00FF318E" w:rsidP="00B20080">
      <w:pPr>
        <w:jc w:val="both"/>
      </w:pPr>
    </w:p>
    <w:p w14:paraId="27CC083B" w14:textId="492F06CA" w:rsidR="00FF318E" w:rsidRDefault="00FF318E" w:rsidP="00B20080">
      <w:pPr>
        <w:jc w:val="both"/>
      </w:pPr>
    </w:p>
    <w:p w14:paraId="2C244A27" w14:textId="6D3542F0" w:rsidR="00FF318E" w:rsidRDefault="00FF318E" w:rsidP="00B20080">
      <w:pPr>
        <w:jc w:val="both"/>
      </w:pPr>
    </w:p>
    <w:p w14:paraId="2F55E46E" w14:textId="1FDF50B8" w:rsidR="00FF318E" w:rsidRDefault="00FF318E" w:rsidP="00B20080">
      <w:pPr>
        <w:jc w:val="both"/>
      </w:pPr>
    </w:p>
    <w:p w14:paraId="55286B73" w14:textId="38B77B68" w:rsidR="00FF318E" w:rsidRDefault="00FF318E" w:rsidP="00B20080">
      <w:pPr>
        <w:jc w:val="both"/>
      </w:pPr>
    </w:p>
    <w:p w14:paraId="720614A7" w14:textId="442EC302" w:rsidR="00FF318E" w:rsidRDefault="00FF318E" w:rsidP="00B20080">
      <w:pPr>
        <w:jc w:val="both"/>
      </w:pPr>
    </w:p>
    <w:p w14:paraId="50FC079B" w14:textId="47AA25DE" w:rsidR="00FF318E" w:rsidRDefault="00FF318E" w:rsidP="00B20080">
      <w:pPr>
        <w:jc w:val="both"/>
      </w:pPr>
    </w:p>
    <w:p w14:paraId="657B8BD0" w14:textId="1F8593CB" w:rsidR="00FF318E" w:rsidRDefault="00FF318E" w:rsidP="00B20080">
      <w:pPr>
        <w:jc w:val="both"/>
      </w:pPr>
    </w:p>
    <w:p w14:paraId="62838C4A" w14:textId="045C845B" w:rsidR="00FF318E" w:rsidRDefault="00FF318E" w:rsidP="00B20080">
      <w:pPr>
        <w:jc w:val="both"/>
      </w:pPr>
    </w:p>
    <w:p w14:paraId="6C4E382D" w14:textId="0EC2CD5C" w:rsidR="00FF318E" w:rsidRDefault="00FF318E" w:rsidP="00B20080">
      <w:pPr>
        <w:jc w:val="both"/>
      </w:pPr>
    </w:p>
    <w:p w14:paraId="624CFBE4" w14:textId="13AD84EE" w:rsidR="00FF318E" w:rsidRDefault="00FF318E" w:rsidP="00B20080">
      <w:pPr>
        <w:jc w:val="both"/>
      </w:pPr>
    </w:p>
    <w:p w14:paraId="02D1662C" w14:textId="081E6407" w:rsidR="00FF318E" w:rsidRDefault="00FF318E" w:rsidP="00B20080">
      <w:pPr>
        <w:jc w:val="both"/>
      </w:pPr>
    </w:p>
    <w:p w14:paraId="10F00EC7" w14:textId="018A2304" w:rsidR="00FF318E" w:rsidRDefault="00FF318E" w:rsidP="00B20080">
      <w:pPr>
        <w:jc w:val="both"/>
      </w:pPr>
    </w:p>
    <w:p w14:paraId="2B6E00A2" w14:textId="62E2B19C" w:rsidR="00FF318E" w:rsidRDefault="00FF318E" w:rsidP="00B20080">
      <w:pPr>
        <w:jc w:val="both"/>
      </w:pPr>
    </w:p>
    <w:p w14:paraId="2DC49C31" w14:textId="337EA63B" w:rsidR="00FF318E" w:rsidRDefault="00FF318E" w:rsidP="00B20080">
      <w:pPr>
        <w:jc w:val="both"/>
      </w:pPr>
    </w:p>
    <w:p w14:paraId="1CBBF948" w14:textId="60827B03" w:rsidR="00FF318E" w:rsidRDefault="00FF318E" w:rsidP="00B20080">
      <w:pPr>
        <w:jc w:val="both"/>
      </w:pPr>
    </w:p>
    <w:p w14:paraId="08B600BA" w14:textId="7A3D8C1F" w:rsidR="00FF318E" w:rsidRDefault="00FF318E" w:rsidP="00B20080">
      <w:pPr>
        <w:jc w:val="both"/>
      </w:pPr>
    </w:p>
    <w:p w14:paraId="26358BF5" w14:textId="60813B1A" w:rsidR="00FF318E" w:rsidRDefault="00FF318E" w:rsidP="00B20080">
      <w:pPr>
        <w:jc w:val="both"/>
      </w:pPr>
    </w:p>
    <w:p w14:paraId="58C54A15" w14:textId="7B82FCE6" w:rsidR="00FF318E" w:rsidRDefault="00FF318E" w:rsidP="00B20080">
      <w:pPr>
        <w:jc w:val="both"/>
      </w:pPr>
    </w:p>
    <w:p w14:paraId="6B2D07BA" w14:textId="13DDAD6C" w:rsidR="00FF318E" w:rsidRDefault="00FF318E" w:rsidP="00B20080">
      <w:pPr>
        <w:jc w:val="both"/>
      </w:pPr>
    </w:p>
    <w:p w14:paraId="3A52C18E" w14:textId="1F865807" w:rsidR="00FF318E" w:rsidRDefault="00FF318E" w:rsidP="00B20080">
      <w:pPr>
        <w:jc w:val="both"/>
      </w:pPr>
    </w:p>
    <w:p w14:paraId="48D7D501" w14:textId="4DDB243B" w:rsidR="00FF318E" w:rsidRPr="00F93A5D" w:rsidRDefault="000A2479" w:rsidP="00B20080">
      <w:pPr>
        <w:jc w:val="both"/>
        <w:rPr>
          <w:b/>
          <w:vertAlign w:val="superscript"/>
        </w:rPr>
      </w:pPr>
      <w:r>
        <w:rPr>
          <w:vertAlign w:val="superscript"/>
        </w:rPr>
        <w:t>*</w:t>
      </w:r>
      <w:r w:rsidR="00FF318E">
        <w:rPr>
          <w:vertAlign w:val="superscript"/>
        </w:rPr>
        <w:t xml:space="preserve">*) </w:t>
      </w:r>
      <w:r w:rsidR="00FF318E">
        <w:t xml:space="preserve">v případě požadavku dalších víceprací/méněprací, bude každá úprava pokračovat v písemné řadě (b, c, </w:t>
      </w:r>
      <w:proofErr w:type="gramStart"/>
      <w:r w:rsidR="00FF318E">
        <w:t>d,…</w:t>
      </w:r>
      <w:proofErr w:type="gramEnd"/>
      <w:r w:rsidR="00FF318E">
        <w:t>)</w:t>
      </w:r>
    </w:p>
    <w:sectPr w:rsidR="00FF318E" w:rsidRPr="00F93A5D" w:rsidSect="005B5765">
      <w:headerReference w:type="default" r:id="rId11"/>
      <w:footerReference w:type="default" r:id="rId12"/>
      <w:pgSz w:w="11906" w:h="16838" w:code="9"/>
      <w:pgMar w:top="624" w:right="282" w:bottom="360" w:left="62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F3194" w14:textId="77777777" w:rsidR="00952D8D" w:rsidRDefault="00952D8D" w:rsidP="005D1F9E">
      <w:r>
        <w:separator/>
      </w:r>
    </w:p>
  </w:endnote>
  <w:endnote w:type="continuationSeparator" w:id="0">
    <w:p w14:paraId="1E68C43B" w14:textId="77777777" w:rsidR="00952D8D" w:rsidRDefault="00952D8D" w:rsidP="005D1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1511883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2"/>
            <w:szCs w:val="22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838FD1C" w14:textId="640556D0" w:rsidR="002A26B2" w:rsidRPr="00386599" w:rsidRDefault="002A26B2" w:rsidP="00386599">
            <w:pPr>
              <w:pStyle w:val="Zpa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86599">
              <w:rPr>
                <w:rFonts w:asciiTheme="minorHAnsi" w:hAnsiTheme="minorHAnsi"/>
                <w:sz w:val="22"/>
                <w:szCs w:val="22"/>
              </w:rPr>
              <w:t xml:space="preserve">Stránka </w: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386599">
              <w:rPr>
                <w:rFonts w:asciiTheme="minorHAnsi" w:hAnsiTheme="minorHAnsi"/>
                <w:sz w:val="22"/>
                <w:szCs w:val="22"/>
              </w:rPr>
              <w:instrText>PAGE</w:instrTex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D450EF">
              <w:rPr>
                <w:rFonts w:asciiTheme="minorHAnsi" w:hAnsiTheme="minorHAnsi"/>
                <w:noProof/>
                <w:sz w:val="22"/>
                <w:szCs w:val="22"/>
              </w:rPr>
              <w:t>1</w: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386599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386599">
              <w:rPr>
                <w:rFonts w:asciiTheme="minorHAnsi" w:hAnsiTheme="minorHAnsi"/>
                <w:sz w:val="22"/>
                <w:szCs w:val="22"/>
              </w:rPr>
              <w:instrText>NUMPAGES</w:instrTex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D450EF">
              <w:rPr>
                <w:rFonts w:asciiTheme="minorHAnsi" w:hAnsiTheme="minorHAnsi"/>
                <w:noProof/>
                <w:sz w:val="22"/>
                <w:szCs w:val="22"/>
              </w:rPr>
              <w:t>2</w: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D52EE6B" w14:textId="77777777" w:rsidR="002A26B2" w:rsidRDefault="002A26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2B2D7" w14:textId="77777777" w:rsidR="00952D8D" w:rsidRDefault="00952D8D" w:rsidP="005D1F9E">
      <w:r>
        <w:separator/>
      </w:r>
    </w:p>
  </w:footnote>
  <w:footnote w:type="continuationSeparator" w:id="0">
    <w:p w14:paraId="56F13113" w14:textId="77777777" w:rsidR="00952D8D" w:rsidRDefault="00952D8D" w:rsidP="005D1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85589" w14:textId="3D10FDA2" w:rsidR="002A26B2" w:rsidRPr="006657B6" w:rsidRDefault="00833C4A" w:rsidP="005B5765">
    <w:pPr>
      <w:pStyle w:val="Zhlav"/>
      <w:tabs>
        <w:tab w:val="clear" w:pos="4536"/>
        <w:tab w:val="clear" w:pos="9072"/>
      </w:tabs>
      <w:rPr>
        <w:rFonts w:asciiTheme="minorHAnsi" w:hAnsiTheme="minorHAnsi"/>
        <w:i/>
        <w:iCs/>
        <w:sz w:val="22"/>
        <w:szCs w:val="22"/>
      </w:rPr>
    </w:pPr>
    <w:r w:rsidRPr="006657B6">
      <w:rPr>
        <w:rFonts w:asciiTheme="minorHAnsi" w:hAnsiTheme="minorHAnsi"/>
        <w:i/>
        <w:iCs/>
        <w:sz w:val="22"/>
        <w:szCs w:val="22"/>
      </w:rPr>
      <w:t>Příloha č. 13</w:t>
    </w:r>
    <w:r w:rsidR="00A334AE" w:rsidRPr="006657B6">
      <w:rPr>
        <w:rFonts w:asciiTheme="minorHAnsi" w:hAnsiTheme="minorHAnsi"/>
        <w:i/>
        <w:iCs/>
        <w:sz w:val="22"/>
        <w:szCs w:val="22"/>
      </w:rPr>
      <w:t xml:space="preserve"> Smlouvy</w:t>
    </w:r>
    <w:r w:rsidRPr="006657B6">
      <w:rPr>
        <w:rFonts w:asciiTheme="minorHAnsi" w:hAnsiTheme="minorHAnsi"/>
        <w:i/>
        <w:iCs/>
        <w:sz w:val="22"/>
        <w:szCs w:val="22"/>
      </w:rPr>
      <w:t xml:space="preserve"> </w:t>
    </w:r>
    <w:r w:rsidR="003A68B2" w:rsidRPr="006657B6">
      <w:rPr>
        <w:rFonts w:asciiTheme="minorHAnsi" w:hAnsiTheme="minorHAnsi"/>
        <w:i/>
        <w:iCs/>
        <w:sz w:val="22"/>
        <w:szCs w:val="22"/>
      </w:rPr>
      <w:t>– Vzor objednávky</w:t>
    </w:r>
  </w:p>
  <w:p w14:paraId="1516624E" w14:textId="77777777" w:rsidR="002A26B2" w:rsidRDefault="002A26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1638A9"/>
    <w:multiLevelType w:val="hybridMultilevel"/>
    <w:tmpl w:val="F9889A2A"/>
    <w:lvl w:ilvl="0" w:tplc="D0248DEA">
      <w:start w:val="1"/>
      <w:numFmt w:val="bullet"/>
      <w:lvlText w:val=""/>
      <w:lvlJc w:val="left"/>
      <w:pPr>
        <w:tabs>
          <w:tab w:val="num" w:pos="700"/>
        </w:tabs>
        <w:ind w:left="510" w:hanging="170"/>
      </w:pPr>
      <w:rPr>
        <w:rFonts w:ascii="Symbol" w:hAnsi="Symbol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45AB02A1"/>
    <w:multiLevelType w:val="hybridMultilevel"/>
    <w:tmpl w:val="1186B306"/>
    <w:lvl w:ilvl="0" w:tplc="C01C78A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12507"/>
    <w:multiLevelType w:val="hybridMultilevel"/>
    <w:tmpl w:val="F7588FE8"/>
    <w:lvl w:ilvl="0" w:tplc="EC0875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3617592">
    <w:abstractNumId w:val="1"/>
  </w:num>
  <w:num w:numId="2" w16cid:durableId="2097048012">
    <w:abstractNumId w:val="0"/>
  </w:num>
  <w:num w:numId="3" w16cid:durableId="4452019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trackRevision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50C"/>
    <w:rsid w:val="00001697"/>
    <w:rsid w:val="00011B8F"/>
    <w:rsid w:val="00022C7D"/>
    <w:rsid w:val="00023898"/>
    <w:rsid w:val="00034D5E"/>
    <w:rsid w:val="00036840"/>
    <w:rsid w:val="0005216F"/>
    <w:rsid w:val="00083DAF"/>
    <w:rsid w:val="000A0422"/>
    <w:rsid w:val="000A168A"/>
    <w:rsid w:val="000A1880"/>
    <w:rsid w:val="000A1D1F"/>
    <w:rsid w:val="000A2479"/>
    <w:rsid w:val="000C40E8"/>
    <w:rsid w:val="000C544C"/>
    <w:rsid w:val="000D50ED"/>
    <w:rsid w:val="0011251E"/>
    <w:rsid w:val="00112543"/>
    <w:rsid w:val="001242A3"/>
    <w:rsid w:val="00163655"/>
    <w:rsid w:val="00172A5A"/>
    <w:rsid w:val="0019450C"/>
    <w:rsid w:val="001A0B06"/>
    <w:rsid w:val="001B090B"/>
    <w:rsid w:val="001B5164"/>
    <w:rsid w:val="001C00C0"/>
    <w:rsid w:val="001F4606"/>
    <w:rsid w:val="0021721F"/>
    <w:rsid w:val="002226C4"/>
    <w:rsid w:val="002638CC"/>
    <w:rsid w:val="002A26B2"/>
    <w:rsid w:val="002C3A62"/>
    <w:rsid w:val="002C5AB3"/>
    <w:rsid w:val="002C7664"/>
    <w:rsid w:val="002E617F"/>
    <w:rsid w:val="002F6BF5"/>
    <w:rsid w:val="00302A61"/>
    <w:rsid w:val="00337323"/>
    <w:rsid w:val="003720AC"/>
    <w:rsid w:val="00386599"/>
    <w:rsid w:val="003A4006"/>
    <w:rsid w:val="003A68B2"/>
    <w:rsid w:val="003C10C4"/>
    <w:rsid w:val="003D0FA1"/>
    <w:rsid w:val="003D3BA2"/>
    <w:rsid w:val="003D5FF8"/>
    <w:rsid w:val="003E44E5"/>
    <w:rsid w:val="003F0B1E"/>
    <w:rsid w:val="0040001A"/>
    <w:rsid w:val="0040014E"/>
    <w:rsid w:val="00417136"/>
    <w:rsid w:val="00420583"/>
    <w:rsid w:val="004218C8"/>
    <w:rsid w:val="00424655"/>
    <w:rsid w:val="004307E5"/>
    <w:rsid w:val="004327D1"/>
    <w:rsid w:val="004461E3"/>
    <w:rsid w:val="0046615F"/>
    <w:rsid w:val="004726F3"/>
    <w:rsid w:val="004761A6"/>
    <w:rsid w:val="00496327"/>
    <w:rsid w:val="004A1857"/>
    <w:rsid w:val="004A2C2F"/>
    <w:rsid w:val="004A35B5"/>
    <w:rsid w:val="004B2A23"/>
    <w:rsid w:val="004B6206"/>
    <w:rsid w:val="004D00BE"/>
    <w:rsid w:val="004D2F86"/>
    <w:rsid w:val="004D6CBD"/>
    <w:rsid w:val="004F2A5C"/>
    <w:rsid w:val="004F43C1"/>
    <w:rsid w:val="00515B22"/>
    <w:rsid w:val="00517F35"/>
    <w:rsid w:val="00524F6F"/>
    <w:rsid w:val="00536116"/>
    <w:rsid w:val="005434C6"/>
    <w:rsid w:val="005444B0"/>
    <w:rsid w:val="00563FAF"/>
    <w:rsid w:val="00585527"/>
    <w:rsid w:val="005A6EFD"/>
    <w:rsid w:val="005B5765"/>
    <w:rsid w:val="005D1F9E"/>
    <w:rsid w:val="005D5046"/>
    <w:rsid w:val="005D5108"/>
    <w:rsid w:val="005E5A93"/>
    <w:rsid w:val="005F00AE"/>
    <w:rsid w:val="00603A01"/>
    <w:rsid w:val="00607E74"/>
    <w:rsid w:val="00613B5D"/>
    <w:rsid w:val="006233A9"/>
    <w:rsid w:val="00623E81"/>
    <w:rsid w:val="006507E3"/>
    <w:rsid w:val="006657B6"/>
    <w:rsid w:val="00671A9D"/>
    <w:rsid w:val="00675C9E"/>
    <w:rsid w:val="00682817"/>
    <w:rsid w:val="006840A6"/>
    <w:rsid w:val="006B24E4"/>
    <w:rsid w:val="006B261B"/>
    <w:rsid w:val="006C3655"/>
    <w:rsid w:val="006D7296"/>
    <w:rsid w:val="006F41DC"/>
    <w:rsid w:val="00700FBE"/>
    <w:rsid w:val="007221A4"/>
    <w:rsid w:val="00726D05"/>
    <w:rsid w:val="007344CD"/>
    <w:rsid w:val="00746D7A"/>
    <w:rsid w:val="00756DDF"/>
    <w:rsid w:val="00757F16"/>
    <w:rsid w:val="007620EC"/>
    <w:rsid w:val="00791524"/>
    <w:rsid w:val="00796227"/>
    <w:rsid w:val="007B2F33"/>
    <w:rsid w:val="00833C4A"/>
    <w:rsid w:val="008424F3"/>
    <w:rsid w:val="008611D3"/>
    <w:rsid w:val="00872C24"/>
    <w:rsid w:val="0087441D"/>
    <w:rsid w:val="00875393"/>
    <w:rsid w:val="008872A8"/>
    <w:rsid w:val="008D30C4"/>
    <w:rsid w:val="008E5BEB"/>
    <w:rsid w:val="008F01B7"/>
    <w:rsid w:val="008F0612"/>
    <w:rsid w:val="008F1484"/>
    <w:rsid w:val="008F234A"/>
    <w:rsid w:val="00901FDA"/>
    <w:rsid w:val="009233CF"/>
    <w:rsid w:val="00923AE6"/>
    <w:rsid w:val="009459F6"/>
    <w:rsid w:val="00952D8D"/>
    <w:rsid w:val="00952EEF"/>
    <w:rsid w:val="009557D2"/>
    <w:rsid w:val="00955A69"/>
    <w:rsid w:val="009919E2"/>
    <w:rsid w:val="009A2841"/>
    <w:rsid w:val="009A5C62"/>
    <w:rsid w:val="009B7E0B"/>
    <w:rsid w:val="009D2FE8"/>
    <w:rsid w:val="009D4168"/>
    <w:rsid w:val="009F33C7"/>
    <w:rsid w:val="00A13DB7"/>
    <w:rsid w:val="00A1478E"/>
    <w:rsid w:val="00A226C8"/>
    <w:rsid w:val="00A334AE"/>
    <w:rsid w:val="00A7681E"/>
    <w:rsid w:val="00A839B1"/>
    <w:rsid w:val="00A8592A"/>
    <w:rsid w:val="00A86D46"/>
    <w:rsid w:val="00AA38FB"/>
    <w:rsid w:val="00AB1C09"/>
    <w:rsid w:val="00AB5956"/>
    <w:rsid w:val="00B04B4D"/>
    <w:rsid w:val="00B05E30"/>
    <w:rsid w:val="00B1222E"/>
    <w:rsid w:val="00B14481"/>
    <w:rsid w:val="00B14C55"/>
    <w:rsid w:val="00B14CD6"/>
    <w:rsid w:val="00B17C59"/>
    <w:rsid w:val="00B20080"/>
    <w:rsid w:val="00B276B3"/>
    <w:rsid w:val="00B40D5A"/>
    <w:rsid w:val="00B40F7A"/>
    <w:rsid w:val="00B71209"/>
    <w:rsid w:val="00BA118C"/>
    <w:rsid w:val="00BD46C3"/>
    <w:rsid w:val="00C1288D"/>
    <w:rsid w:val="00C13B68"/>
    <w:rsid w:val="00C21C8A"/>
    <w:rsid w:val="00C268C2"/>
    <w:rsid w:val="00C33A9A"/>
    <w:rsid w:val="00C50F4C"/>
    <w:rsid w:val="00C5415C"/>
    <w:rsid w:val="00C54820"/>
    <w:rsid w:val="00C648AE"/>
    <w:rsid w:val="00C67039"/>
    <w:rsid w:val="00C71287"/>
    <w:rsid w:val="00C71352"/>
    <w:rsid w:val="00C8153F"/>
    <w:rsid w:val="00C8473B"/>
    <w:rsid w:val="00CA0171"/>
    <w:rsid w:val="00CB77E4"/>
    <w:rsid w:val="00CC469C"/>
    <w:rsid w:val="00CD1AFA"/>
    <w:rsid w:val="00CD2D8A"/>
    <w:rsid w:val="00CE65A8"/>
    <w:rsid w:val="00CE6B1F"/>
    <w:rsid w:val="00CF4328"/>
    <w:rsid w:val="00D11D82"/>
    <w:rsid w:val="00D16743"/>
    <w:rsid w:val="00D2737B"/>
    <w:rsid w:val="00D275B2"/>
    <w:rsid w:val="00D403F9"/>
    <w:rsid w:val="00D450EF"/>
    <w:rsid w:val="00D539A8"/>
    <w:rsid w:val="00D63DB2"/>
    <w:rsid w:val="00DB24D3"/>
    <w:rsid w:val="00DB62DC"/>
    <w:rsid w:val="00DE1303"/>
    <w:rsid w:val="00E126BA"/>
    <w:rsid w:val="00E3628D"/>
    <w:rsid w:val="00E4227D"/>
    <w:rsid w:val="00E447FD"/>
    <w:rsid w:val="00E46645"/>
    <w:rsid w:val="00E56C61"/>
    <w:rsid w:val="00E57904"/>
    <w:rsid w:val="00E71293"/>
    <w:rsid w:val="00E84432"/>
    <w:rsid w:val="00EA04FE"/>
    <w:rsid w:val="00EA18A8"/>
    <w:rsid w:val="00EC2FD8"/>
    <w:rsid w:val="00ED1011"/>
    <w:rsid w:val="00ED53D6"/>
    <w:rsid w:val="00ED587D"/>
    <w:rsid w:val="00ED71A1"/>
    <w:rsid w:val="00EE6181"/>
    <w:rsid w:val="00EF4614"/>
    <w:rsid w:val="00F33B92"/>
    <w:rsid w:val="00F34E74"/>
    <w:rsid w:val="00F44E05"/>
    <w:rsid w:val="00F60D7C"/>
    <w:rsid w:val="00F62CD0"/>
    <w:rsid w:val="00F65F04"/>
    <w:rsid w:val="00F86EA1"/>
    <w:rsid w:val="00F93A5D"/>
    <w:rsid w:val="00F93E04"/>
    <w:rsid w:val="00F956EF"/>
    <w:rsid w:val="00FC21A4"/>
    <w:rsid w:val="00FD37CC"/>
    <w:rsid w:val="00FE084D"/>
    <w:rsid w:val="00FE64A6"/>
    <w:rsid w:val="00FF312F"/>
    <w:rsid w:val="00FF318E"/>
    <w:rsid w:val="00FF540A"/>
    <w:rsid w:val="00FF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4388E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53D6"/>
    <w:rPr>
      <w:sz w:val="24"/>
      <w:szCs w:val="24"/>
    </w:rPr>
  </w:style>
  <w:style w:type="paragraph" w:styleId="Nadpis1">
    <w:name w:val="heading 1"/>
    <w:basedOn w:val="Normln"/>
    <w:next w:val="Normln"/>
    <w:qFormat/>
    <w:rsid w:val="00ED53D6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ED53D6"/>
    <w:pPr>
      <w:keepNext/>
      <w:outlineLvl w:val="1"/>
    </w:pPr>
    <w:rPr>
      <w:sz w:val="26"/>
      <w:szCs w:val="20"/>
    </w:rPr>
  </w:style>
  <w:style w:type="paragraph" w:styleId="Nadpis3">
    <w:name w:val="heading 3"/>
    <w:basedOn w:val="Normln"/>
    <w:next w:val="Normln"/>
    <w:qFormat/>
    <w:rsid w:val="00ED53D6"/>
    <w:pPr>
      <w:keepNext/>
      <w:jc w:val="both"/>
      <w:outlineLvl w:val="2"/>
    </w:pPr>
    <w:rPr>
      <w:b/>
      <w:bCs/>
      <w:sz w:val="2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ED53D6"/>
    <w:pPr>
      <w:ind w:left="1080"/>
    </w:pPr>
  </w:style>
  <w:style w:type="table" w:styleId="Mkatabulky">
    <w:name w:val="Table Grid"/>
    <w:basedOn w:val="Normlntabulka"/>
    <w:uiPriority w:val="59"/>
    <w:rsid w:val="005F00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seznam1">
    <w:name w:val="Světlý seznam1"/>
    <w:basedOn w:val="Normlntabulka"/>
    <w:uiPriority w:val="61"/>
    <w:rsid w:val="005F00AE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5F00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00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D1F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1F9E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D1F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1F9E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3FA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713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135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135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13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1352"/>
    <w:rPr>
      <w:b/>
      <w:bCs/>
    </w:rPr>
  </w:style>
  <w:style w:type="paragraph" w:styleId="Revize">
    <w:name w:val="Revision"/>
    <w:hidden/>
    <w:uiPriority w:val="99"/>
    <w:semiHidden/>
    <w:rsid w:val="000A1D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bb71d5-9a12-4112-9663-da8f5c23a8e7" xsi:nil="true"/>
    <lcf76f155ced4ddcb4097134ff3c332f xmlns="81345655-23be-4c0b-969c-f7893cc3bd5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2B1602ACA5944A3F8D4054E82ED1E" ma:contentTypeVersion="14" ma:contentTypeDescription="Vytvoří nový dokument" ma:contentTypeScope="" ma:versionID="d076d16dec4b86fc302e2215063be47e">
  <xsd:schema xmlns:xsd="http://www.w3.org/2001/XMLSchema" xmlns:xs="http://www.w3.org/2001/XMLSchema" xmlns:p="http://schemas.microsoft.com/office/2006/metadata/properties" xmlns:ns2="4cbb71d5-9a12-4112-9663-da8f5c23a8e7" xmlns:ns3="81345655-23be-4c0b-969c-f7893cc3bd5b" targetNamespace="http://schemas.microsoft.com/office/2006/metadata/properties" ma:root="true" ma:fieldsID="504da186e5ed728f6cd56d07a5f62ceb" ns2:_="" ns3:_="">
    <xsd:import namespace="4cbb71d5-9a12-4112-9663-da8f5c23a8e7"/>
    <xsd:import namespace="81345655-23be-4c0b-969c-f7893cc3bd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b71d5-9a12-4112-9663-da8f5c23a8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fe0cf12-f3e1-40ec-b145-d98aaad058d7}" ma:internalName="TaxCatchAll" ma:showField="CatchAllData" ma:web="4cbb71d5-9a12-4112-9663-da8f5c23a8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45655-23be-4c0b-969c-f7893cc3bd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DFD282-1EC7-4B0F-A971-E2FD45EBFD1F}">
  <ds:schemaRefs>
    <ds:schemaRef ds:uri="http://schemas.microsoft.com/office/2006/metadata/properties"/>
    <ds:schemaRef ds:uri="http://schemas.microsoft.com/office/infopath/2007/PartnerControls"/>
    <ds:schemaRef ds:uri="4cbb71d5-9a12-4112-9663-da8f5c23a8e7"/>
    <ds:schemaRef ds:uri="81345655-23be-4c0b-969c-f7893cc3bd5b"/>
  </ds:schemaRefs>
</ds:datastoreItem>
</file>

<file path=customXml/itemProps2.xml><?xml version="1.0" encoding="utf-8"?>
<ds:datastoreItem xmlns:ds="http://schemas.openxmlformats.org/officeDocument/2006/customXml" ds:itemID="{AC777859-D4CC-4E71-A9C4-B5F8C584E5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AD6F6-D23D-42B7-A44D-0D6C5B1BB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bb71d5-9a12-4112-9663-da8f5c23a8e7"/>
    <ds:schemaRef ds:uri="81345655-23be-4c0b-969c-f7893cc3bd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2024-09-30T09:50:00Z</dcterms:created>
  <dcterms:modified xsi:type="dcterms:W3CDTF">2024-11-18T09:17:00Z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0x0101007502B1602ACA5944A3F8D4054E82ED1E</vt:lpwstr>
  </property>
</Properties>
</file>