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CA69B87" w14:textId="56AAB367"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064C064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_______________________________; </w:t>
      </w:r>
    </w:p>
    <w:p w14:paraId="55ED869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 - ___ ____________________________________________</w:t>
      </w:r>
    </w:p>
    <w:p w14:paraId="1450437E"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NIP _________________________________________, REGON ___________________________________________</w:t>
      </w:r>
    </w:p>
    <w:p w14:paraId="6639F1F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58039B18"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ACDE7E5" w14:textId="77777777" w:rsidR="009D601C" w:rsidRPr="004B3338" w:rsidRDefault="009D601C" w:rsidP="009D601C">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6845F536" w14:textId="77777777" w:rsidR="009D601C" w:rsidRPr="004B3338" w:rsidRDefault="009D601C" w:rsidP="009D601C">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w:t>
      </w:r>
    </w:p>
    <w:p w14:paraId="5EDCFB39" w14:textId="77777777" w:rsidR="009D601C" w:rsidRPr="004B3338" w:rsidRDefault="009D601C" w:rsidP="009D601C">
      <w:pPr>
        <w:suppressAutoHyphens w:val="0"/>
        <w:spacing w:before="120"/>
        <w:jc w:val="both"/>
        <w:rPr>
          <w:rFonts w:ascii="Cambria" w:hAnsi="Cambria" w:cs="Arial"/>
          <w:i/>
          <w:sz w:val="22"/>
          <w:szCs w:val="22"/>
          <w:lang w:eastAsia="pl-PL"/>
        </w:rPr>
      </w:pPr>
    </w:p>
    <w:p w14:paraId="5E9E950B" w14:textId="34848F45" w:rsidR="009D601C" w:rsidRPr="004B3338" w:rsidRDefault="009D601C" w:rsidP="009D601C">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p. _________________________________ </w:t>
      </w:r>
      <w:r w:rsidRPr="004B3338">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4B3338">
        <w:rPr>
          <w:rFonts w:ascii="Cambria" w:hAnsi="Cambria" w:cs="Arial"/>
          <w:sz w:val="22"/>
          <w:szCs w:val="22"/>
          <w:lang w:eastAsia="pl-PL"/>
        </w:rPr>
        <w:t xml:space="preserve">wpisanym do Centralnej Ewidencji i Informacji </w:t>
      </w:r>
      <w:r w:rsidR="00383A26">
        <w:rPr>
          <w:rFonts w:ascii="Cambria" w:hAnsi="Cambria" w:cs="Arial"/>
          <w:sz w:val="22"/>
          <w:szCs w:val="22"/>
          <w:lang w:eastAsia="pl-PL"/>
        </w:rPr>
        <w:br/>
      </w:r>
      <w:r>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 REGON __________________________</w:t>
      </w:r>
    </w:p>
    <w:p w14:paraId="04C8B0F3" w14:textId="77777777" w:rsidR="009D601C" w:rsidRPr="004B3338" w:rsidRDefault="009D601C" w:rsidP="009D601C">
      <w:pPr>
        <w:suppressAutoHyphens w:val="0"/>
        <w:spacing w:before="120"/>
        <w:rPr>
          <w:rFonts w:ascii="Cambria" w:hAnsi="Cambria" w:cs="Arial"/>
          <w:sz w:val="22"/>
          <w:szCs w:val="22"/>
          <w:lang w:eastAsia="pl-PL"/>
        </w:rPr>
      </w:pPr>
      <w:r w:rsidRPr="004B3338">
        <w:rPr>
          <w:rFonts w:ascii="Cambria" w:hAnsi="Cambria" w:cs="Arial"/>
          <w:sz w:val="22"/>
          <w:szCs w:val="22"/>
          <w:lang w:eastAsia="pl-PL"/>
        </w:rPr>
        <w:lastRenderedPageBreak/>
        <w:t xml:space="preserve">działającym osobiście </w:t>
      </w:r>
    </w:p>
    <w:p w14:paraId="2239079C" w14:textId="77777777" w:rsidR="009D601C" w:rsidRPr="004B3338" w:rsidRDefault="009D601C" w:rsidP="009D601C">
      <w:pPr>
        <w:suppressAutoHyphens w:val="0"/>
        <w:spacing w:before="120"/>
        <w:rPr>
          <w:rFonts w:ascii="Cambria" w:hAnsi="Cambria" w:cs="Arial"/>
          <w:sz w:val="22"/>
          <w:szCs w:val="22"/>
          <w:lang w:eastAsia="pl-PL"/>
        </w:rPr>
      </w:pPr>
    </w:p>
    <w:p w14:paraId="00E5C165" w14:textId="77777777" w:rsidR="009D601C" w:rsidRPr="004B3338" w:rsidRDefault="009D601C" w:rsidP="009D601C">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0938EB61" w14:textId="77777777" w:rsidR="009D601C" w:rsidRPr="004B3338" w:rsidRDefault="009D601C" w:rsidP="009D601C">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67AA97BE" w14:textId="77777777" w:rsidR="009D601C" w:rsidRPr="004B3338" w:rsidRDefault="009D601C" w:rsidP="009D601C">
      <w:pPr>
        <w:suppressAutoHyphens w:val="0"/>
        <w:spacing w:before="120"/>
        <w:rPr>
          <w:rFonts w:ascii="Cambria" w:hAnsi="Cambria" w:cs="Arial"/>
          <w:sz w:val="22"/>
          <w:szCs w:val="22"/>
          <w:lang w:eastAsia="pl-PL"/>
        </w:rPr>
      </w:pPr>
    </w:p>
    <w:p w14:paraId="168C3F83" w14:textId="77777777" w:rsidR="009D601C" w:rsidRPr="004B3338" w:rsidRDefault="009D601C" w:rsidP="009D601C">
      <w:pPr>
        <w:suppressAutoHyphens w:val="0"/>
        <w:spacing w:before="120"/>
        <w:rPr>
          <w:rFonts w:ascii="Cambria" w:hAnsi="Cambria" w:cs="Arial"/>
          <w:sz w:val="22"/>
          <w:szCs w:val="22"/>
          <w:lang w:eastAsia="pl-PL"/>
        </w:rPr>
      </w:pPr>
      <w:r w:rsidRPr="004B3338">
        <w:rPr>
          <w:rFonts w:ascii="Cambria" w:hAnsi="Cambria" w:cs="Arial"/>
          <w:sz w:val="22"/>
          <w:szCs w:val="22"/>
          <w:lang w:eastAsia="pl-PL"/>
        </w:rPr>
        <w:t>wykonawcami wspólnie ubiegającymi się o udzielenie zamówienia publicznego w składzie (łącznie „Wykonawca”):</w:t>
      </w:r>
    </w:p>
    <w:p w14:paraId="1D6D3A8A" w14:textId="77777777" w:rsidR="009D601C" w:rsidRPr="004B3338" w:rsidRDefault="009D601C" w:rsidP="009D601C">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1)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_________________________________; REGON __________________________</w:t>
      </w:r>
    </w:p>
    <w:p w14:paraId="026B9195" w14:textId="77777777" w:rsidR="009D601C" w:rsidRPr="004B3338" w:rsidRDefault="009D601C" w:rsidP="009D601C">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_________________________________; REGON __________________________</w:t>
      </w:r>
    </w:p>
    <w:p w14:paraId="73BCC59C" w14:textId="77777777" w:rsidR="009D601C" w:rsidRPr="004B3338" w:rsidRDefault="009D601C" w:rsidP="009D601C">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_________________________________; REGON __________________________</w:t>
      </w:r>
    </w:p>
    <w:p w14:paraId="2BF5F2A1" w14:textId="77777777" w:rsidR="009D601C" w:rsidRPr="004B3338" w:rsidRDefault="009D601C" w:rsidP="009D601C">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reprezentowanymi przez _______________________________________________, działającego na podstawie pełnomocnictwa z dnia _________ r. </w:t>
      </w:r>
    </w:p>
    <w:p w14:paraId="1569C5C2" w14:textId="77777777" w:rsidR="009D601C" w:rsidRPr="004B3338" w:rsidRDefault="009D601C" w:rsidP="009D601C">
      <w:pPr>
        <w:suppressAutoHyphens w:val="0"/>
        <w:spacing w:before="120"/>
        <w:rPr>
          <w:rFonts w:ascii="Cambria" w:hAnsi="Cambria" w:cs="Arial"/>
          <w:sz w:val="22"/>
          <w:szCs w:val="22"/>
          <w:lang w:eastAsia="pl-PL"/>
        </w:rPr>
      </w:pPr>
    </w:p>
    <w:p w14:paraId="1D634CB0" w14:textId="6CF61658" w:rsidR="009D601C" w:rsidRDefault="009D601C" w:rsidP="00122F58">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E466D4" w:rsidRPr="00E466D4">
        <w:rPr>
          <w:rFonts w:ascii="Cambria" w:hAnsi="Cambria" w:cs="Arial"/>
          <w:sz w:val="22"/>
          <w:szCs w:val="22"/>
          <w:lang w:eastAsia="pl-PL"/>
        </w:rPr>
        <w:t>„Rębnię zupełną pod planowaną trasę S11”</w:t>
      </w:r>
      <w:r>
        <w:rPr>
          <w:rFonts w:ascii="Cambria" w:hAnsi="Cambria" w:cs="Arial"/>
          <w:bCs/>
          <w:iCs/>
          <w:sz w:val="22"/>
          <w:szCs w:val="22"/>
          <w:lang w:eastAsia="pl-PL"/>
        </w:rPr>
        <w:t xml:space="preserve">, </w:t>
      </w:r>
      <w:r w:rsidRPr="004B3338">
        <w:rPr>
          <w:rFonts w:ascii="Cambria" w:hAnsi="Cambria" w:cs="Arial"/>
          <w:sz w:val="22"/>
          <w:szCs w:val="22"/>
          <w:lang w:eastAsia="pl-PL"/>
        </w:rPr>
        <w:t>przeprowadzonym w trybie _____________________ („Postępowanie”), na podstawie przepisów ustawy z dnia 11 września 2019</w:t>
      </w:r>
      <w:r w:rsidR="005B05E6">
        <w:rPr>
          <w:rFonts w:ascii="Cambria" w:hAnsi="Cambria" w:cs="Arial"/>
          <w:sz w:val="22"/>
          <w:szCs w:val="22"/>
          <w:lang w:eastAsia="pl-PL"/>
        </w:rPr>
        <w:t> </w:t>
      </w:r>
      <w:r w:rsidRPr="004B3338">
        <w:rPr>
          <w:rFonts w:ascii="Cambria" w:hAnsi="Cambria" w:cs="Arial"/>
          <w:sz w:val="22"/>
          <w:szCs w:val="22"/>
          <w:lang w:eastAsia="pl-PL"/>
        </w:rPr>
        <w:t>r. Prawo zamówień publicznych (tekst jedn.: Dz. U. z 202</w:t>
      </w:r>
      <w:r w:rsidR="001E28E3">
        <w:rPr>
          <w:rFonts w:ascii="Cambria" w:hAnsi="Cambria" w:cs="Arial"/>
          <w:sz w:val="22"/>
          <w:szCs w:val="22"/>
          <w:lang w:eastAsia="pl-PL"/>
        </w:rPr>
        <w:t>3</w:t>
      </w:r>
      <w:r w:rsidRPr="004B3338">
        <w:rPr>
          <w:rFonts w:ascii="Cambria" w:hAnsi="Cambria" w:cs="Arial"/>
          <w:sz w:val="22"/>
          <w:szCs w:val="22"/>
          <w:lang w:eastAsia="pl-PL"/>
        </w:rPr>
        <w:t xml:space="preserve"> r. poz. 1</w:t>
      </w:r>
      <w:r w:rsidR="001E28E3">
        <w:rPr>
          <w:rFonts w:ascii="Cambria" w:hAnsi="Cambria" w:cs="Arial"/>
          <w:sz w:val="22"/>
          <w:szCs w:val="22"/>
          <w:lang w:eastAsia="pl-PL"/>
        </w:rPr>
        <w:t>605</w:t>
      </w:r>
      <w:r w:rsidRPr="004B3338">
        <w:rPr>
          <w:rFonts w:ascii="Cambria" w:hAnsi="Cambria" w:cs="Arial"/>
          <w:sz w:val="22"/>
          <w:szCs w:val="22"/>
          <w:lang w:eastAsia="pl-PL"/>
        </w:rPr>
        <w:t xml:space="preserve"> </w:t>
      </w:r>
      <w:r w:rsidR="005B05E6">
        <w:rPr>
          <w:rFonts w:ascii="Cambria" w:hAnsi="Cambria" w:cs="Arial"/>
          <w:sz w:val="22"/>
          <w:szCs w:val="22"/>
          <w:lang w:eastAsia="pl-PL"/>
        </w:rPr>
        <w:t xml:space="preserve">z </w:t>
      </w:r>
      <w:proofErr w:type="spellStart"/>
      <w:r w:rsidR="005B05E6">
        <w:rPr>
          <w:rFonts w:ascii="Cambria" w:hAnsi="Cambria" w:cs="Arial"/>
          <w:sz w:val="22"/>
          <w:szCs w:val="22"/>
          <w:lang w:eastAsia="pl-PL"/>
        </w:rPr>
        <w:t>późn</w:t>
      </w:r>
      <w:proofErr w:type="spellEnd"/>
      <w:r w:rsidR="005B05E6">
        <w:rPr>
          <w:rFonts w:ascii="Cambria" w:hAnsi="Cambria" w:cs="Arial"/>
          <w:sz w:val="22"/>
          <w:szCs w:val="22"/>
          <w:lang w:eastAsia="pl-PL"/>
        </w:rPr>
        <w:t xml:space="preserve">. zm. </w:t>
      </w:r>
      <w:r w:rsidRPr="004B3338">
        <w:rPr>
          <w:rFonts w:ascii="Cambria" w:hAnsi="Cambria" w:cs="Arial"/>
          <w:sz w:val="22"/>
          <w:szCs w:val="22"/>
          <w:lang w:eastAsia="pl-PL"/>
        </w:rPr>
        <w:t>– „PZP”) pomiędzy Zamawiającym, a Wykonawcą (łącznie: „Strony”) została zawarta umowa („Umowa”) następującej treści:</w:t>
      </w:r>
    </w:p>
    <w:p w14:paraId="2FEC2F3D" w14:textId="77777777" w:rsidR="00624CE2" w:rsidRDefault="00624CE2" w:rsidP="00225ACD">
      <w:pPr>
        <w:suppressAutoHyphens w:val="0"/>
        <w:spacing w:before="120"/>
        <w:jc w:val="center"/>
        <w:rPr>
          <w:rFonts w:ascii="Cambria" w:hAnsi="Cambria" w:cs="Arial"/>
          <w:b/>
          <w:sz w:val="22"/>
          <w:szCs w:val="22"/>
          <w:lang w:eastAsia="pl-PL"/>
        </w:rPr>
      </w:pPr>
    </w:p>
    <w:p w14:paraId="510FDCFB" w14:textId="2A31A5D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75413D46" w:rsidR="0013110C" w:rsidRDefault="0013110C" w:rsidP="00056A98">
      <w:pPr>
        <w:numPr>
          <w:ilvl w:val="0"/>
          <w:numId w:val="5"/>
        </w:numPr>
        <w:suppressAutoHyphens w:val="0"/>
        <w:spacing w:before="120"/>
        <w:jc w:val="both"/>
        <w:rPr>
          <w:rFonts w:ascii="Cambria" w:hAnsi="Cambria" w:cs="Arial"/>
          <w:sz w:val="22"/>
          <w:szCs w:val="22"/>
          <w:shd w:val="clear" w:color="auto" w:fill="FFFF00"/>
          <w:lang w:eastAsia="pl-PL"/>
        </w:rPr>
      </w:pPr>
      <w:r>
        <w:rPr>
          <w:rFonts w:ascii="Cambria" w:hAnsi="Cambria" w:cs="Arial"/>
          <w:sz w:val="22"/>
          <w:szCs w:val="22"/>
          <w:lang w:eastAsia="pl-PL"/>
        </w:rPr>
        <w:t xml:space="preserve">Zamawiający zleca, a Wykonawca przyjmuje do wykonania usługi z zakresu gospodarki </w:t>
      </w:r>
      <w:r w:rsidR="00E466D4">
        <w:rPr>
          <w:rFonts w:ascii="Cambria" w:hAnsi="Cambria" w:cs="Arial"/>
          <w:sz w:val="22"/>
          <w:szCs w:val="22"/>
          <w:lang w:eastAsia="pl-PL"/>
        </w:rPr>
        <w:t>leśnej</w:t>
      </w:r>
      <w:r w:rsidR="003A48C9">
        <w:rPr>
          <w:rFonts w:ascii="Cambria" w:hAnsi="Cambria" w:cs="Arial"/>
          <w:sz w:val="22"/>
          <w:szCs w:val="22"/>
          <w:lang w:eastAsia="pl-PL"/>
        </w:rPr>
        <w:t xml:space="preserve"> </w:t>
      </w:r>
      <w:r>
        <w:rPr>
          <w:rFonts w:ascii="Cambria" w:hAnsi="Cambria" w:cs="Arial"/>
          <w:sz w:val="22"/>
          <w:szCs w:val="22"/>
          <w:lang w:eastAsia="pl-PL"/>
        </w:rPr>
        <w:t>polegające na wykonaniu zamówienia pn</w:t>
      </w:r>
      <w:r w:rsidRPr="00056A98">
        <w:rPr>
          <w:rFonts w:ascii="Cambria" w:hAnsi="Cambria" w:cs="Arial"/>
          <w:b/>
          <w:sz w:val="22"/>
          <w:szCs w:val="22"/>
          <w:lang w:eastAsia="pl-PL"/>
        </w:rPr>
        <w:t xml:space="preserve">. </w:t>
      </w:r>
      <w:r w:rsidR="00056A98" w:rsidRPr="00056A98">
        <w:rPr>
          <w:rFonts w:ascii="Cambria" w:hAnsi="Cambria" w:cs="Arial"/>
          <w:b/>
          <w:sz w:val="22"/>
          <w:szCs w:val="22"/>
          <w:lang w:eastAsia="pl-PL"/>
        </w:rPr>
        <w:t>„Rębnia zupełna pod planowaną trasę S11”</w:t>
      </w:r>
      <w:r w:rsidR="00056A98" w:rsidRPr="00056A98">
        <w:rPr>
          <w:rFonts w:ascii="Cambria" w:hAnsi="Cambria" w:cs="Arial"/>
          <w:sz w:val="22"/>
          <w:szCs w:val="22"/>
          <w:lang w:eastAsia="pl-PL"/>
        </w:rPr>
        <w:t xml:space="preserve"> </w:t>
      </w:r>
      <w:r>
        <w:rPr>
          <w:rFonts w:ascii="Cambria" w:hAnsi="Cambria" w:cs="Arial"/>
          <w:sz w:val="22"/>
          <w:szCs w:val="22"/>
          <w:lang w:eastAsia="pl-PL"/>
        </w:rPr>
        <w:t>(„Przedmiot Umowy”).</w:t>
      </w:r>
    </w:p>
    <w:p w14:paraId="53DE8C6C" w14:textId="26C8991D"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w:t>
      </w:r>
      <w:r w:rsidR="001F0BB1">
        <w:rPr>
          <w:rFonts w:ascii="Cambria" w:hAnsi="Cambria" w:cs="Arial"/>
          <w:bCs/>
          <w:sz w:val="22"/>
          <w:szCs w:val="22"/>
          <w:lang w:eastAsia="pl-PL"/>
        </w:rPr>
        <w:t xml:space="preserve">z zakresu gospodarki </w:t>
      </w:r>
      <w:r w:rsidR="00E466D4">
        <w:rPr>
          <w:rFonts w:ascii="Cambria" w:hAnsi="Cambria" w:cs="Arial"/>
          <w:bCs/>
          <w:sz w:val="22"/>
          <w:szCs w:val="22"/>
          <w:lang w:eastAsia="pl-PL"/>
        </w:rPr>
        <w:t>leśnej</w:t>
      </w:r>
      <w:r w:rsidR="001F0BB1">
        <w:rPr>
          <w:rFonts w:ascii="Cambria" w:hAnsi="Cambria" w:cs="Arial"/>
          <w:bCs/>
          <w:sz w:val="22"/>
          <w:szCs w:val="22"/>
          <w:lang w:eastAsia="pl-PL"/>
        </w:rPr>
        <w:t xml:space="preserve"> </w:t>
      </w:r>
      <w:r>
        <w:rPr>
          <w:rFonts w:ascii="Cambria" w:hAnsi="Cambria" w:cs="Arial"/>
          <w:bCs/>
          <w:sz w:val="22"/>
          <w:szCs w:val="22"/>
          <w:lang w:eastAsia="pl-PL"/>
        </w:rPr>
        <w:t xml:space="preserve">oraz procedury </w:t>
      </w:r>
      <w:r w:rsidR="009D601C">
        <w:rPr>
          <w:rFonts w:ascii="Cambria" w:hAnsi="Cambria" w:cs="Arial"/>
          <w:bCs/>
          <w:sz w:val="22"/>
          <w:szCs w:val="22"/>
          <w:lang w:eastAsia="pl-PL"/>
        </w:rPr>
        <w:t xml:space="preserve">ich </w:t>
      </w:r>
      <w:r>
        <w:rPr>
          <w:rFonts w:ascii="Cambria" w:hAnsi="Cambria" w:cs="Arial"/>
          <w:bCs/>
          <w:sz w:val="22"/>
          <w:szCs w:val="22"/>
          <w:lang w:eastAsia="pl-PL"/>
        </w:rPr>
        <w:t>odbioru</w:t>
      </w:r>
      <w:r>
        <w:rPr>
          <w:rFonts w:ascii="Cambria" w:hAnsi="Cambria" w:cs="Arial"/>
          <w:sz w:val="22"/>
          <w:szCs w:val="22"/>
          <w:lang w:eastAsia="pl-PL"/>
        </w:rPr>
        <w:t xml:space="preserve"> zostały określone w specyfikacj</w:t>
      </w:r>
      <w:r w:rsidRPr="00B2580E">
        <w:rPr>
          <w:rFonts w:ascii="Cambria" w:hAnsi="Cambria" w:cs="Arial"/>
          <w:sz w:val="22"/>
          <w:szCs w:val="22"/>
          <w:lang w:eastAsia="pl-PL"/>
        </w:rPr>
        <w:t xml:space="preserve">i </w:t>
      </w:r>
      <w:r>
        <w:rPr>
          <w:rFonts w:ascii="Cambria" w:hAnsi="Cambria" w:cs="Arial"/>
          <w:sz w:val="22"/>
          <w:szCs w:val="22"/>
          <w:lang w:eastAsia="pl-PL"/>
        </w:rPr>
        <w:t>warunków zamówienia dla Postępowania („SWZ”). SWZ stanowi Załącznik Nr 1 do Umowy.</w:t>
      </w:r>
    </w:p>
    <w:p w14:paraId="77576115" w14:textId="39775C3D"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w:t>
      </w:r>
    </w:p>
    <w:p w14:paraId="6B86AE20" w14:textId="2F2F69DB" w:rsidR="0013110C" w:rsidRDefault="009D601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9D601C">
        <w:rPr>
          <w:rFonts w:ascii="Cambria" w:hAnsi="Cambria" w:cs="Arial"/>
          <w:sz w:val="22"/>
          <w:szCs w:val="22"/>
          <w:lang w:eastAsia="pl-PL"/>
        </w:rPr>
        <w:lastRenderedPageBreak/>
        <w:t>Wskazane w SWZ ilości prac wchodzących w zakres Przedmiotu Umowy (a wycenione przez Wykonawcę w kosztorysie ofertowym stanowiącym część Oferty), niezależnie od jednostki miary, w której zostały wyrażone, mają charakter szacunkowy. Ilości prac zleconych do wykonania w trakcie realizacji Przedmiotu Umowy mogą być mniejsze od ilości przedstawionej w SWZ, co jednak nie może być podstawą do jakichkolwiek roszczeń Wykonawcy w stosunku do Zamawiającego niezależnie od ich podstawy prawnej</w:t>
      </w:r>
      <w:bookmarkEnd w:id="0"/>
      <w:r w:rsidR="0013110C">
        <w:rPr>
          <w:rFonts w:ascii="Cambria" w:hAnsi="Cambria" w:cs="Arial"/>
          <w:sz w:val="22"/>
          <w:szCs w:val="22"/>
          <w:lang w:eastAsia="pl-PL"/>
        </w:rPr>
        <w:t xml:space="preserve">. Zamawiający może zlecić w trakcie realizacji Umowy zakres prac mniejszy niż wskazany w SWZ, jednakże nie </w:t>
      </w:r>
      <w:r w:rsidR="004745E2">
        <w:rPr>
          <w:rFonts w:ascii="Cambria" w:hAnsi="Cambria" w:cs="Arial"/>
          <w:sz w:val="22"/>
          <w:szCs w:val="22"/>
          <w:lang w:eastAsia="pl-PL"/>
        </w:rPr>
        <w:t xml:space="preserve">mniejszy </w:t>
      </w:r>
      <w:r w:rsidR="0013110C">
        <w:rPr>
          <w:rFonts w:ascii="Cambria" w:hAnsi="Cambria" w:cs="Arial"/>
          <w:sz w:val="22"/>
          <w:szCs w:val="22"/>
          <w:lang w:eastAsia="pl-PL"/>
        </w:rPr>
        <w:t>niż</w:t>
      </w:r>
      <w:r w:rsidR="004745E2">
        <w:rPr>
          <w:rFonts w:ascii="Cambria" w:hAnsi="Cambria" w:cs="Arial"/>
          <w:sz w:val="22"/>
          <w:szCs w:val="22"/>
          <w:lang w:eastAsia="pl-PL"/>
        </w:rPr>
        <w:t xml:space="preserve"> stanowiący równowartość</w:t>
      </w:r>
      <w:r w:rsidR="0013110C">
        <w:rPr>
          <w:rFonts w:ascii="Cambria" w:hAnsi="Cambria" w:cs="Arial"/>
          <w:sz w:val="22"/>
          <w:szCs w:val="22"/>
          <w:lang w:eastAsia="pl-PL"/>
        </w:rPr>
        <w:t xml:space="preserve"> </w:t>
      </w:r>
      <w:r w:rsidR="00BA6BCE">
        <w:rPr>
          <w:rFonts w:ascii="Cambria" w:hAnsi="Cambria" w:cs="Arial"/>
          <w:sz w:val="22"/>
          <w:szCs w:val="22"/>
          <w:lang w:eastAsia="pl-PL"/>
        </w:rPr>
        <w:t>__</w:t>
      </w:r>
      <w:r w:rsidR="0013110C">
        <w:rPr>
          <w:rFonts w:ascii="Cambria" w:hAnsi="Cambria" w:cs="Arial"/>
          <w:sz w:val="22"/>
          <w:szCs w:val="22"/>
          <w:lang w:eastAsia="pl-PL"/>
        </w:rPr>
        <w:t> % W</w:t>
      </w:r>
      <w:r w:rsidR="00D619C1">
        <w:rPr>
          <w:rFonts w:ascii="Cambria" w:hAnsi="Cambria" w:cs="Arial"/>
          <w:sz w:val="22"/>
          <w:szCs w:val="22"/>
          <w:lang w:eastAsia="pl-PL"/>
        </w:rPr>
        <w:t>ynagrodzenia.</w:t>
      </w:r>
    </w:p>
    <w:p w14:paraId="3F8D0FB2" w14:textId="697BB8F2"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1" w:name="_Hlk15289225"/>
      <w:r>
        <w:rPr>
          <w:rFonts w:ascii="Cambria" w:hAnsi="Cambria" w:cs="Arial"/>
          <w:bCs/>
          <w:sz w:val="22"/>
          <w:szCs w:val="22"/>
          <w:lang w:eastAsia="en-US"/>
        </w:rPr>
        <w:t>Lokalizacja poszczególnych prac wchodzących w zakres Przedmiotu Umowy zostanie określona w Zleceniu, z zastrzeżeniem, iż zawsze będzie to Obszar Realizacji.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wchodzących w skład Obszaru Realizacji. Zwiększenie ilości prac nie oznacza wprowadzenia nowych prac, nieobjętych Przedmiotem Umowy. Należy je rozumieć jako zwiększenie ilości prac w jednej lokalizacji na Obszarze Realizacji (w tym również w lokalizacjach</w:t>
      </w:r>
      <w:r>
        <w:t xml:space="preserve"> </w:t>
      </w:r>
      <w:r>
        <w:rPr>
          <w:rFonts w:ascii="Cambria" w:hAnsi="Cambria" w:cs="Arial"/>
          <w:bCs/>
          <w:sz w:val="22"/>
          <w:szCs w:val="22"/>
          <w:lang w:eastAsia="en-US"/>
        </w:rPr>
        <w:t xml:space="preserve">na Obszarze Realizacji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2" w:name="_Hlk15289075"/>
      <w:r>
        <w:rPr>
          <w:rFonts w:ascii="Cambria" w:hAnsi="Cambria" w:cs="Arial"/>
          <w:bCs/>
          <w:sz w:val="22"/>
          <w:szCs w:val="22"/>
          <w:lang w:eastAsia="en-US"/>
        </w:rPr>
        <w:t>lokalizacji na Obszarze Realizacji</w:t>
      </w:r>
      <w:bookmarkEnd w:id="2"/>
      <w:r>
        <w:rPr>
          <w:rFonts w:ascii="Cambria" w:hAnsi="Cambria" w:cs="Arial"/>
          <w:bCs/>
          <w:sz w:val="22"/>
          <w:szCs w:val="22"/>
          <w:lang w:eastAsia="en-US"/>
        </w:rPr>
        <w:t>, w ramach sumarycznych ilości poszczególnych prac wchodzących w zakres Przedmiotu Umowy określonych w SWZ, przypadających do wykonania na całym Obszarze Realizacji.</w:t>
      </w:r>
    </w:p>
    <w:bookmarkEnd w:id="1"/>
    <w:p w14:paraId="21A007D1" w14:textId="2BCD4986" w:rsidR="0013110C" w:rsidRPr="009D601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725211C5" w14:textId="77777777" w:rsidR="00CE0976" w:rsidRPr="009D601C" w:rsidRDefault="00CE0976" w:rsidP="009D601C">
      <w:pPr>
        <w:suppressAutoHyphens w:val="0"/>
        <w:spacing w:before="120"/>
        <w:jc w:val="both"/>
        <w:rPr>
          <w:rFonts w:ascii="Cambria" w:hAnsi="Cambria" w:cs="Arial"/>
          <w:sz w:val="22"/>
          <w:szCs w:val="22"/>
          <w:lang w:eastAsia="pl-PL"/>
        </w:rPr>
      </w:pPr>
    </w:p>
    <w:p w14:paraId="1B79FD50" w14:textId="77777777" w:rsidR="009D601C" w:rsidRPr="004B3338" w:rsidRDefault="009D601C" w:rsidP="00A56630">
      <w:pPr>
        <w:suppressAutoHyphens w:val="0"/>
        <w:spacing w:before="120"/>
        <w:jc w:val="center"/>
        <w:rPr>
          <w:rFonts w:ascii="Cambria" w:hAnsi="Cambria" w:cs="Arial"/>
          <w:sz w:val="22"/>
          <w:szCs w:val="22"/>
          <w:lang w:eastAsia="pl-PL"/>
        </w:rPr>
      </w:pPr>
      <w:commentRangeStart w:id="3"/>
      <w:r w:rsidRPr="004A4973">
        <w:rPr>
          <w:rFonts w:ascii="Cambria" w:hAnsi="Cambria" w:cs="Arial"/>
          <w:b/>
          <w:sz w:val="22"/>
          <w:szCs w:val="22"/>
          <w:lang w:eastAsia="pl-PL"/>
        </w:rPr>
        <w:t>§ </w:t>
      </w:r>
      <w:r>
        <w:rPr>
          <w:rFonts w:ascii="Cambria" w:hAnsi="Cambria" w:cs="Arial"/>
          <w:b/>
          <w:sz w:val="22"/>
          <w:szCs w:val="22"/>
          <w:lang w:eastAsia="pl-PL"/>
        </w:rPr>
        <w:t>2</w:t>
      </w:r>
      <w:r w:rsidRPr="004A4973">
        <w:rPr>
          <w:rFonts w:ascii="Cambria" w:hAnsi="Cambria" w:cs="Arial"/>
          <w:b/>
          <w:sz w:val="22"/>
          <w:szCs w:val="22"/>
          <w:lang w:eastAsia="pl-PL"/>
        </w:rPr>
        <w:br/>
      </w:r>
      <w:r>
        <w:rPr>
          <w:rFonts w:ascii="Cambria" w:hAnsi="Cambria" w:cs="Arial"/>
          <w:b/>
          <w:sz w:val="22"/>
          <w:szCs w:val="22"/>
          <w:lang w:eastAsia="pl-PL"/>
        </w:rPr>
        <w:t>Opcja</w:t>
      </w:r>
      <w:commentRangeEnd w:id="3"/>
      <w:r w:rsidR="009E75FE">
        <w:rPr>
          <w:rStyle w:val="Odwoaniedokomentarza"/>
        </w:rPr>
        <w:commentReference w:id="3"/>
      </w:r>
    </w:p>
    <w:p w14:paraId="31F7A155" w14:textId="77777777" w:rsidR="009D601C" w:rsidRPr="00B31076" w:rsidRDefault="009D601C" w:rsidP="009D601C">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 ramach realizacji </w:t>
      </w:r>
      <w:r w:rsidRPr="00B31076">
        <w:rPr>
          <w:rFonts w:ascii="Cambria" w:hAnsi="Cambria" w:cs="Arial"/>
          <w:sz w:val="22"/>
          <w:szCs w:val="22"/>
          <w:lang w:eastAsia="pl-PL"/>
        </w:rPr>
        <w:t xml:space="preserve">Przedmiotu Umowy Zamawiający jest uprawniony zlecić Wykonawcy dodatkowy zakres rzeczowy w stosunku do każdej z pozycji kosztorysu ofertowego stanowiącego część Oferty („Opcja”). </w:t>
      </w:r>
    </w:p>
    <w:p w14:paraId="03F5075C" w14:textId="48FCB5DF" w:rsidR="009D601C" w:rsidRPr="00B31076" w:rsidRDefault="009D601C" w:rsidP="009D601C">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B31076">
        <w:rPr>
          <w:rFonts w:ascii="Cambria" w:hAnsi="Cambria" w:cs="Arial"/>
          <w:sz w:val="22"/>
          <w:szCs w:val="22"/>
          <w:lang w:eastAsia="pl-PL"/>
        </w:rPr>
        <w:t xml:space="preserve">Wykonawca nie może odmówić zrealizowania prac objętych przedmiotem Opcji, co nie uchybia jego uprawnieniom, o których mowa w § 3 ust. </w:t>
      </w:r>
      <w:r w:rsidR="00B31076" w:rsidRPr="00B31076">
        <w:rPr>
          <w:rFonts w:ascii="Cambria" w:hAnsi="Cambria" w:cs="Arial"/>
          <w:sz w:val="22"/>
          <w:szCs w:val="22"/>
          <w:lang w:eastAsia="pl-PL"/>
        </w:rPr>
        <w:t>9.</w:t>
      </w:r>
    </w:p>
    <w:p w14:paraId="6A2800DA" w14:textId="77777777" w:rsidR="009D601C" w:rsidRPr="00B31076" w:rsidRDefault="009D601C" w:rsidP="009D601C">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B31076">
        <w:rPr>
          <w:rFonts w:ascii="Cambria" w:hAnsi="Cambria" w:cs="Arial"/>
          <w:sz w:val="22"/>
          <w:szCs w:val="22"/>
          <w:lang w:eastAsia="pl-PL"/>
        </w:rPr>
        <w:t xml:space="preserve">Zamawiający nie jest zobowiązany do zlecenia prac objętych przedmiotem Opcji, a Wykonawcy nie służy roszczenie o ich zlecenie.  </w:t>
      </w:r>
    </w:p>
    <w:p w14:paraId="1BB5A063" w14:textId="77777777" w:rsidR="009D601C" w:rsidRPr="00B31076" w:rsidRDefault="009D601C" w:rsidP="009D601C">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B31076">
        <w:rPr>
          <w:rFonts w:ascii="Cambria" w:hAnsi="Cambria" w:cs="Arial"/>
          <w:sz w:val="22"/>
          <w:szCs w:val="22"/>
          <w:lang w:eastAsia="pl-PL"/>
        </w:rPr>
        <w:t xml:space="preserve">Skorzystanie z Opcji może nastąpić przez cały okres realizacji Przedmiotu Umowy, o którym mowa w § 4 ust. 1. </w:t>
      </w:r>
      <w:r w:rsidRPr="00B31076">
        <w:rPr>
          <w:rFonts w:ascii="Cambria" w:hAnsi="Cambria" w:cs="Arial"/>
          <w:sz w:val="22"/>
          <w:szCs w:val="22"/>
        </w:rPr>
        <w:t xml:space="preserve">Zamawiający przewiduje możliwość skorzystania z Opcji w przypadku: </w:t>
      </w:r>
    </w:p>
    <w:p w14:paraId="21D6ACBD" w14:textId="630B81C0" w:rsidR="009D601C" w:rsidRPr="004B3338" w:rsidRDefault="009D601C" w:rsidP="009D601C">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1) </w:t>
      </w:r>
      <w:r w:rsidRPr="004B3338">
        <w:rPr>
          <w:rFonts w:ascii="Cambria" w:hAnsi="Cambria" w:cs="Arial"/>
          <w:sz w:val="22"/>
          <w:szCs w:val="22"/>
        </w:rPr>
        <w:tab/>
      </w:r>
      <w:r w:rsidRPr="009D601C">
        <w:rPr>
          <w:rFonts w:ascii="Cambria" w:hAnsi="Cambria" w:cs="Arial"/>
          <w:sz w:val="22"/>
          <w:szCs w:val="22"/>
        </w:rPr>
        <w:t>wystąpienia konieczności zwiększenia zakresu rzeczowego usług stanowiących przedmiot zamówienia w następstwie przyczyn przyrodniczych, klimatycznych, atmosferycznych bądź związanych z prawidłowym prowadzeniem gospodarki leśnej</w:t>
      </w:r>
      <w:r w:rsidRPr="004B3338">
        <w:rPr>
          <w:rFonts w:ascii="Cambria" w:hAnsi="Cambria" w:cs="Arial"/>
          <w:sz w:val="22"/>
          <w:szCs w:val="22"/>
        </w:rPr>
        <w:t xml:space="preserve">, </w:t>
      </w:r>
    </w:p>
    <w:p w14:paraId="43ADA008" w14:textId="77777777" w:rsidR="009D601C" w:rsidRPr="004B3338" w:rsidRDefault="009D601C" w:rsidP="009D601C">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2) </w:t>
      </w:r>
      <w:r w:rsidRPr="004B3338">
        <w:rPr>
          <w:rFonts w:ascii="Cambria" w:hAnsi="Cambria" w:cs="Arial"/>
          <w:sz w:val="22"/>
          <w:szCs w:val="22"/>
        </w:rPr>
        <w:tab/>
        <w:t xml:space="preserve">zmian na rynku sprzedaży drewna lub powierzenia Zamawiającemu nowych zadań gospodarczych lub publicznych, </w:t>
      </w:r>
    </w:p>
    <w:p w14:paraId="2D167290" w14:textId="21DA1883" w:rsidR="006B75AB" w:rsidRPr="004B3338" w:rsidRDefault="009D601C" w:rsidP="00B11AC6">
      <w:pPr>
        <w:suppressAutoHyphens w:val="0"/>
        <w:spacing w:before="120"/>
        <w:ind w:left="1134" w:hanging="567"/>
        <w:jc w:val="both"/>
        <w:rPr>
          <w:rFonts w:ascii="Cambria" w:hAnsi="Cambria" w:cs="Arial"/>
          <w:sz w:val="22"/>
          <w:szCs w:val="22"/>
        </w:rPr>
      </w:pPr>
      <w:r>
        <w:rPr>
          <w:rFonts w:ascii="Cambria" w:hAnsi="Cambria" w:cs="Arial"/>
          <w:sz w:val="22"/>
          <w:szCs w:val="22"/>
        </w:rPr>
        <w:t>3</w:t>
      </w:r>
      <w:r w:rsidRPr="004B3338">
        <w:rPr>
          <w:rFonts w:ascii="Cambria" w:hAnsi="Cambria" w:cs="Arial"/>
          <w:sz w:val="22"/>
          <w:szCs w:val="22"/>
        </w:rPr>
        <w:t xml:space="preserve">) </w:t>
      </w:r>
      <w:r w:rsidRPr="004B3338">
        <w:rPr>
          <w:rFonts w:ascii="Cambria" w:hAnsi="Cambria" w:cs="Arial"/>
          <w:sz w:val="22"/>
          <w:szCs w:val="22"/>
        </w:rPr>
        <w:tab/>
        <w:t>powierzania Wykonawcy prac stanowiących wykonawstwo zastępcze w stosunku do prac realizowanych przez innego wykonawcę (na Obszarze Realizacji).</w:t>
      </w:r>
    </w:p>
    <w:p w14:paraId="38FF9BBB" w14:textId="77777777" w:rsidR="009D601C" w:rsidRDefault="009D601C" w:rsidP="009D601C">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lastRenderedPageBreak/>
        <w:t>Przedmiotem Opcji będą</w:t>
      </w:r>
      <w:r>
        <w:rPr>
          <w:rFonts w:ascii="Cambria" w:hAnsi="Cambria" w:cs="Arial"/>
          <w:sz w:val="22"/>
          <w:szCs w:val="22"/>
          <w:lang w:eastAsia="pl-PL"/>
        </w:rPr>
        <w:t xml:space="preserve"> </w:t>
      </w:r>
      <w:r w:rsidRPr="00C12015">
        <w:rPr>
          <w:rFonts w:ascii="Cambria" w:hAnsi="Cambria" w:cs="Arial"/>
          <w:sz w:val="22"/>
          <w:szCs w:val="22"/>
          <w:lang w:eastAsia="pl-PL"/>
        </w:rPr>
        <w:t xml:space="preserve">takie same (analogiczne) prace, jak opisane w SWZ i wycenione przez Wykonawcę w którejkolwiek z pozycji kosztorysu ofertowego stanowiącego część Oferty. </w:t>
      </w:r>
    </w:p>
    <w:p w14:paraId="41061F30" w14:textId="77777777" w:rsidR="009D601C" w:rsidRDefault="009D601C" w:rsidP="009D601C">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2E74E81" w14:textId="77777777" w:rsidR="009D601C" w:rsidRDefault="009D601C" w:rsidP="009D601C">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72612A">
        <w:rPr>
          <w:rFonts w:ascii="Cambria" w:hAnsi="Cambria" w:cs="Arial"/>
          <w:sz w:val="22"/>
          <w:szCs w:val="22"/>
          <w:lang w:eastAsia="pl-PL"/>
        </w:rPr>
        <w:t xml:space="preserve">Prace będące przedmiotem Opcji mogą zostać zlecone </w:t>
      </w:r>
      <w:bookmarkStart w:id="4" w:name="_Hlk137758273"/>
      <w:r w:rsidRPr="0072612A">
        <w:rPr>
          <w:rFonts w:ascii="Cambria" w:hAnsi="Cambria" w:cs="Arial"/>
          <w:sz w:val="22"/>
          <w:szCs w:val="22"/>
          <w:lang w:eastAsia="pl-PL"/>
        </w:rPr>
        <w:t>w ilości, któr</w:t>
      </w:r>
      <w:r>
        <w:rPr>
          <w:rFonts w:ascii="Cambria" w:hAnsi="Cambria" w:cs="Arial"/>
          <w:sz w:val="22"/>
          <w:szCs w:val="22"/>
          <w:lang w:eastAsia="pl-PL"/>
        </w:rPr>
        <w:t xml:space="preserve">ej łączna </w:t>
      </w:r>
      <w:bookmarkEnd w:id="4"/>
      <w:r>
        <w:rPr>
          <w:rFonts w:ascii="Cambria" w:hAnsi="Cambria" w:cs="Arial"/>
          <w:sz w:val="22"/>
          <w:szCs w:val="22"/>
          <w:lang w:eastAsia="pl-PL"/>
        </w:rPr>
        <w:t xml:space="preserve">wartość nie będzie </w:t>
      </w:r>
      <w:r w:rsidRPr="0072612A">
        <w:rPr>
          <w:rFonts w:ascii="Cambria" w:hAnsi="Cambria" w:cs="Arial"/>
          <w:sz w:val="22"/>
          <w:szCs w:val="22"/>
          <w:lang w:eastAsia="pl-PL"/>
        </w:rPr>
        <w:t xml:space="preserve">przekraczała </w:t>
      </w:r>
      <w:r>
        <w:rPr>
          <w:rFonts w:ascii="Cambria" w:hAnsi="Cambria" w:cs="Arial"/>
          <w:sz w:val="22"/>
          <w:szCs w:val="22"/>
          <w:lang w:eastAsia="pl-PL"/>
        </w:rPr>
        <w:t>3</w:t>
      </w:r>
      <w:r w:rsidRPr="0072612A">
        <w:rPr>
          <w:rFonts w:ascii="Cambria" w:hAnsi="Cambria" w:cs="Arial"/>
          <w:sz w:val="22"/>
          <w:szCs w:val="22"/>
          <w:lang w:eastAsia="pl-PL"/>
        </w:rPr>
        <w:t xml:space="preserve">0 % </w:t>
      </w:r>
      <w:r>
        <w:rPr>
          <w:rFonts w:ascii="Cambria" w:hAnsi="Cambria" w:cs="Arial"/>
          <w:sz w:val="22"/>
          <w:szCs w:val="22"/>
          <w:lang w:eastAsia="pl-PL"/>
        </w:rPr>
        <w:t>Wynagrodzenia z dnia zawarcia Umowy</w:t>
      </w:r>
      <w:r w:rsidRPr="0072612A">
        <w:rPr>
          <w:rFonts w:ascii="Cambria" w:hAnsi="Cambria" w:cs="Arial"/>
          <w:sz w:val="22"/>
          <w:szCs w:val="22"/>
          <w:lang w:eastAsia="pl-PL"/>
        </w:rPr>
        <w:t xml:space="preserve">. Podstawą określenia wartości prac zleconych w ramach Opcji (w celu określenia jej zakresu) będą ceny jednostkowe poszczególnych prac zawarte w kosztorysie ofertowym stanowiącym część Oferty („Ceny Jednostkowe”). </w:t>
      </w:r>
    </w:p>
    <w:p w14:paraId="2C18488C" w14:textId="04A4D0F3" w:rsidR="009D601C" w:rsidRDefault="00B755E1" w:rsidP="007A39DD">
      <w:p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r>
      <w:r w:rsidR="009D601C" w:rsidRPr="0072612A">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p>
    <w:p w14:paraId="4BBAF277" w14:textId="77777777" w:rsidR="009D601C" w:rsidRPr="008636FA" w:rsidRDefault="009D601C" w:rsidP="000A57AB">
      <w:pPr>
        <w:suppressAutoHyphens w:val="0"/>
        <w:spacing w:before="120"/>
        <w:ind w:left="567"/>
        <w:jc w:val="both"/>
        <w:rPr>
          <w:rFonts w:ascii="Cambria" w:hAnsi="Cambria" w:cs="Arial"/>
          <w:sz w:val="22"/>
          <w:szCs w:val="22"/>
          <w:lang w:eastAsia="pl-PL"/>
        </w:rPr>
      </w:pPr>
    </w:p>
    <w:p w14:paraId="253494EF" w14:textId="77777777" w:rsidR="005408ED" w:rsidRPr="002821F1" w:rsidRDefault="005408ED" w:rsidP="005408ED">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3</w:t>
      </w:r>
      <w:r w:rsidRPr="002821F1">
        <w:rPr>
          <w:rFonts w:ascii="Cambria" w:hAnsi="Cambria" w:cs="Arial"/>
          <w:b/>
          <w:color w:val="000000"/>
          <w:sz w:val="22"/>
          <w:szCs w:val="22"/>
          <w:lang w:eastAsia="pl-PL"/>
        </w:rPr>
        <w:br/>
        <w:t>Zlecanie prac</w:t>
      </w:r>
    </w:p>
    <w:p w14:paraId="6D425C27" w14:textId="77777777"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będzie wykonywał Przedmiot Umowy na podstawie zleceń przekazywanych przez Przedstawicieli Zamawiającego („Zlecenie”). Zlecenie wskazywać będzie:</w:t>
      </w:r>
    </w:p>
    <w:p w14:paraId="25D64160" w14:textId="77777777" w:rsidR="005408ED" w:rsidRPr="002821F1" w:rsidRDefault="005408ED" w:rsidP="005408E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pozycje planu („Pozycja Zlecenia”) wskazujące rodzaj prac do wykonania oraz  zakres rzeczowy prac do wykonania, określany zgodnie z postanowieniami ust. 2,</w:t>
      </w:r>
    </w:p>
    <w:p w14:paraId="2796C76F" w14:textId="377BE4F8" w:rsidR="005408ED" w:rsidRPr="002821F1" w:rsidRDefault="005408ED" w:rsidP="005408E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terminy realizacji Pozycji Zlecenia, </w:t>
      </w:r>
    </w:p>
    <w:p w14:paraId="5E6DB2B5" w14:textId="427815D0" w:rsidR="005408ED" w:rsidRPr="002821F1" w:rsidRDefault="005408ED" w:rsidP="005408E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lokalizację</w:t>
      </w:r>
      <w:r w:rsidR="00D519BA">
        <w:rPr>
          <w:rFonts w:ascii="Cambria" w:hAnsi="Cambria" w:cs="Arial"/>
          <w:sz w:val="22"/>
          <w:szCs w:val="22"/>
          <w:lang w:eastAsia="pl-PL"/>
        </w:rPr>
        <w:t xml:space="preserve"> </w:t>
      </w:r>
      <w:r w:rsidRPr="002821F1">
        <w:rPr>
          <w:rFonts w:ascii="Cambria" w:hAnsi="Cambria" w:cs="Arial"/>
          <w:sz w:val="22"/>
          <w:szCs w:val="22"/>
          <w:lang w:eastAsia="pl-PL"/>
        </w:rPr>
        <w:t xml:space="preserve">(adres leśny) Pozycji Zlecenia, </w:t>
      </w:r>
    </w:p>
    <w:p w14:paraId="316DAB3D" w14:textId="77777777" w:rsidR="005408ED" w:rsidRPr="002821F1" w:rsidRDefault="005408ED" w:rsidP="005408E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w przypadku zaistnienia takiej potrzeby - inne niezbędne informacje, w tym w szczególności wymagania co do sposobu wykonania Pozycji Zlecenia oraz informacje dotyczące bezpieczeństwa i ochrony przyrody. </w:t>
      </w:r>
    </w:p>
    <w:p w14:paraId="574F02B3" w14:textId="77777777" w:rsidR="005408ED" w:rsidRPr="002821F1" w:rsidRDefault="005408ED" w:rsidP="005408ED">
      <w:pPr>
        <w:pStyle w:val="Akapitzlist"/>
        <w:numPr>
          <w:ilvl w:val="0"/>
          <w:numId w:val="6"/>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Zakres rzeczowy Pozycji Zlecenia będzie obejmować wykonanie kompletnego zabiegu w danej lokalizacji (adresu leśnego) tj. wszystkich prac danego rodzaju wskazanych w Pozycji Zlecenia, które mogą być wykonane w tej lokalizacji oraz wypełnienie wszystkich wymogów opisanych w SWZ dla prac danego rodzaju, jeżeli SWZ przewiduje takie wymogi.</w:t>
      </w:r>
    </w:p>
    <w:p w14:paraId="0D276812" w14:textId="77777777"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Wykonawca nie może odmówić przyjęcia Zlecenia, co nie uchybia uprawnieniom Wykonawcy określonym w ust. 9</w:t>
      </w:r>
      <w:r>
        <w:rPr>
          <w:rFonts w:ascii="Cambria" w:hAnsi="Cambria"/>
          <w:sz w:val="22"/>
          <w:szCs w:val="22"/>
          <w:lang w:eastAsia="pl-PL"/>
        </w:rPr>
        <w:t>.</w:t>
      </w:r>
    </w:p>
    <w:p w14:paraId="3BD02240" w14:textId="0A739401" w:rsidR="005408ED" w:rsidRPr="002821F1" w:rsidRDefault="00BA5B16" w:rsidP="005408ED">
      <w:pPr>
        <w:pStyle w:val="Akapitzlist"/>
        <w:numPr>
          <w:ilvl w:val="0"/>
          <w:numId w:val="6"/>
        </w:numPr>
        <w:spacing w:before="120"/>
        <w:ind w:left="567" w:hanging="567"/>
        <w:contextualSpacing w:val="0"/>
        <w:jc w:val="both"/>
        <w:rPr>
          <w:rFonts w:ascii="Cambria" w:hAnsi="Cambria" w:cs="Arial"/>
          <w:sz w:val="22"/>
          <w:szCs w:val="22"/>
          <w:lang w:eastAsia="pl-PL"/>
        </w:rPr>
      </w:pPr>
      <w:r w:rsidRPr="00BA5B16">
        <w:rPr>
          <w:rFonts w:ascii="Cambria" w:hAnsi="Cambria"/>
          <w:sz w:val="22"/>
          <w:szCs w:val="22"/>
          <w:lang w:eastAsia="pl-PL"/>
        </w:rPr>
        <w:t xml:space="preserve">Wezwania do przyjęcia Zlecenia będą przekazywane Wykonawcy, zgodnie z wyborem Zamawiającego ustnie, telefonicznie, </w:t>
      </w:r>
      <w:bookmarkStart w:id="5" w:name="_Hlk169536219"/>
      <w:r w:rsidRPr="00BA5B16">
        <w:rPr>
          <w:rFonts w:ascii="Cambria" w:hAnsi="Cambria"/>
          <w:sz w:val="22"/>
          <w:szCs w:val="22"/>
          <w:lang w:eastAsia="pl-PL"/>
        </w:rPr>
        <w:t>pismem doręczonym Wykonawcy lub poprzez wysłanie wiadomości na adres e-mail Przedstawiciela Wykonawcy.</w:t>
      </w:r>
      <w:bookmarkEnd w:id="5"/>
      <w:r w:rsidRPr="00BA5B16">
        <w:rPr>
          <w:rFonts w:ascii="Cambria" w:hAnsi="Cambria"/>
          <w:sz w:val="22"/>
          <w:szCs w:val="22"/>
          <w:lang w:eastAsia="pl-PL"/>
        </w:rPr>
        <w:t xml:space="preserve"> Zamawiający w wezwaniu do przyjęcia Zlecenia określi termin na przyjęcie Zlecenia, z zastrzeżeniem, że termin ten nie może być krótszy niż 1 dzień, chyba, że Przedstawiciel Zamawiającego i Przedstawiciel Wykonawcy zgodnie postanowią inaczej</w:t>
      </w:r>
      <w:r w:rsidR="005408ED" w:rsidRPr="002821F1">
        <w:rPr>
          <w:rFonts w:ascii="Cambria" w:hAnsi="Cambria" w:cs="Arial"/>
          <w:sz w:val="22"/>
          <w:szCs w:val="22"/>
          <w:lang w:eastAsia="pl-PL"/>
        </w:rPr>
        <w:t xml:space="preserve">. </w:t>
      </w:r>
    </w:p>
    <w:p w14:paraId="3ABED56E" w14:textId="77777777"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 xml:space="preserve">Zamawiający przekaże Zlecenie w formie pisemnej. Wykonawca </w:t>
      </w:r>
      <w:r w:rsidRPr="002821F1">
        <w:rPr>
          <w:rFonts w:ascii="Cambria" w:hAnsi="Cambria" w:cs="Arial"/>
          <w:sz w:val="22"/>
          <w:szCs w:val="22"/>
          <w:lang w:eastAsia="pl-PL"/>
        </w:rPr>
        <w:t xml:space="preserve">potwierdzi każdorazowo przyjęcie Zlecenia poprzez jego podpisanie. </w:t>
      </w:r>
    </w:p>
    <w:p w14:paraId="460EB12E" w14:textId="0F01918E" w:rsidR="005408ED" w:rsidRPr="002821F1" w:rsidRDefault="000E3418" w:rsidP="005408ED">
      <w:pPr>
        <w:numPr>
          <w:ilvl w:val="0"/>
          <w:numId w:val="6"/>
        </w:numPr>
        <w:suppressAutoHyphens w:val="0"/>
        <w:spacing w:before="120"/>
        <w:ind w:left="567" w:hanging="567"/>
        <w:jc w:val="both"/>
        <w:rPr>
          <w:rFonts w:ascii="Cambria" w:hAnsi="Cambria" w:cs="Arial"/>
          <w:sz w:val="22"/>
          <w:szCs w:val="22"/>
          <w:lang w:eastAsia="pl-PL"/>
        </w:rPr>
      </w:pPr>
      <w:r w:rsidRPr="000E3418">
        <w:rPr>
          <w:rFonts w:ascii="Cambria" w:hAnsi="Cambria" w:cs="Arial"/>
          <w:sz w:val="22"/>
          <w:szCs w:val="22"/>
          <w:lang w:eastAsia="pl-PL"/>
        </w:rPr>
        <w:t xml:space="preserve">Przyjęte Zlecenie stanowi zarazem protokół przekazania powierzchni, na których wykonywane są prace wchodzące w skład zakresu rzeczowego Pozycji Zlecenia. Od </w:t>
      </w:r>
      <w:r w:rsidRPr="000E3418">
        <w:rPr>
          <w:rFonts w:ascii="Cambria" w:hAnsi="Cambria" w:cs="Arial"/>
          <w:sz w:val="22"/>
          <w:szCs w:val="22"/>
          <w:lang w:eastAsia="pl-PL"/>
        </w:rPr>
        <w:lastRenderedPageBreak/>
        <w:t>momentu przekazania powierzchni Wykonawca ponosi odpowiedzialność za szkody wyrządzone Zamawiającemu i osobom trzecim na przekazanej powierzchni</w:t>
      </w:r>
      <w:r w:rsidR="005408ED" w:rsidRPr="002821F1">
        <w:rPr>
          <w:rFonts w:ascii="Cambria" w:hAnsi="Cambria" w:cs="Arial"/>
          <w:sz w:val="22"/>
          <w:szCs w:val="22"/>
          <w:lang w:eastAsia="pl-PL"/>
        </w:rPr>
        <w:t xml:space="preserve">. </w:t>
      </w:r>
    </w:p>
    <w:p w14:paraId="3CB011D8" w14:textId="77777777"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8. </w:t>
      </w:r>
    </w:p>
    <w:p w14:paraId="49A96708" w14:textId="20EE5F9E" w:rsidR="005408ED" w:rsidRPr="002821F1" w:rsidRDefault="00BA5B16" w:rsidP="005408ED">
      <w:pPr>
        <w:numPr>
          <w:ilvl w:val="0"/>
          <w:numId w:val="6"/>
        </w:numPr>
        <w:suppressAutoHyphens w:val="0"/>
        <w:spacing w:before="120"/>
        <w:ind w:left="567" w:hanging="567"/>
        <w:jc w:val="both"/>
        <w:rPr>
          <w:rFonts w:ascii="Cambria" w:hAnsi="Cambria"/>
          <w:sz w:val="22"/>
          <w:szCs w:val="22"/>
          <w:lang w:eastAsia="pl-PL"/>
        </w:rPr>
      </w:pPr>
      <w:r w:rsidRPr="00BA5B16">
        <w:rPr>
          <w:rFonts w:ascii="Cambria" w:hAnsi="Cambria"/>
          <w:sz w:val="22"/>
          <w:szCs w:val="22"/>
          <w:lang w:eastAsia="pl-PL"/>
        </w:rPr>
        <w:t>W przypadku konieczności natychmiastowego zlecenia prac Zamawiający może przekazać Zlecenie telefonicznie na numer telefonu Przedstawiciela Wykonawcy. Zlecenie przekazane telefoniczne zostanie niezwłocznie potwierdzone pismem doręczonym Wykonawcy lub poprzez wysłanie wiadomości na adres e-mail Przedstawiciela Wykonawcy</w:t>
      </w:r>
      <w:r>
        <w:rPr>
          <w:rFonts w:ascii="Cambria" w:hAnsi="Cambria"/>
          <w:sz w:val="22"/>
          <w:szCs w:val="22"/>
          <w:lang w:eastAsia="pl-PL"/>
        </w:rPr>
        <w:t>.</w:t>
      </w:r>
      <w:r w:rsidR="005408ED" w:rsidRPr="002821F1">
        <w:rPr>
          <w:rFonts w:ascii="Cambria" w:hAnsi="Cambria"/>
          <w:sz w:val="22"/>
          <w:szCs w:val="22"/>
          <w:lang w:eastAsia="pl-PL"/>
        </w:rPr>
        <w:t xml:space="preserve"> </w:t>
      </w:r>
    </w:p>
    <w:p w14:paraId="02E27667" w14:textId="73D6E78B" w:rsidR="005408ED"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niezwłocznie po przyjęciu Zlecenia obowiązany jest informować pismem doręczonym Zamawiającemu lub poprzez wysłanie wiadomości na adres e-mail Przedstawiciela Zamawiającego wszelkich znanych mu okolicznościach uniemożliwiających lub utrudniających wykonanie Zlecenia. </w:t>
      </w:r>
    </w:p>
    <w:p w14:paraId="4A81FD6F" w14:textId="0EA14A3A" w:rsidR="00D21724" w:rsidRDefault="00D21724" w:rsidP="00D2172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Dopuszcza się modyfikacje poszczególnych Pozycji Zlecenia lub całego Zlecenia po jego przekazaniu, jeżeli wystąpią okoliczności uzasadniające taką modyfikację</w:t>
      </w:r>
      <w:r>
        <w:rPr>
          <w:rFonts w:ascii="Cambria" w:hAnsi="Cambria" w:cs="Arial"/>
          <w:sz w:val="22"/>
          <w:szCs w:val="22"/>
          <w:lang w:eastAsia="pl-PL"/>
        </w:rPr>
        <w:t xml:space="preserve">, w szczególności </w:t>
      </w:r>
      <w:r w:rsidRPr="004B3338">
        <w:rPr>
          <w:rFonts w:ascii="Cambria" w:hAnsi="Cambria" w:cs="Arial"/>
          <w:sz w:val="22"/>
          <w:szCs w:val="22"/>
          <w:lang w:eastAsia="pl-PL"/>
        </w:rPr>
        <w:t>w przypadku zaistnienia niesprzyjających warunków przyrodniczych</w:t>
      </w:r>
      <w:r>
        <w:rPr>
          <w:rFonts w:ascii="Cambria" w:hAnsi="Cambria" w:cs="Arial"/>
          <w:sz w:val="22"/>
          <w:szCs w:val="22"/>
          <w:lang w:eastAsia="pl-PL"/>
        </w:rPr>
        <w:t xml:space="preserve">, </w:t>
      </w:r>
      <w:r w:rsidRPr="004B3338">
        <w:rPr>
          <w:rFonts w:ascii="Cambria" w:hAnsi="Cambria" w:cs="Arial"/>
          <w:sz w:val="22"/>
          <w:szCs w:val="22"/>
          <w:lang w:eastAsia="pl-PL"/>
        </w:rPr>
        <w:t>atmosferycznych</w:t>
      </w:r>
      <w:r w:rsidRPr="00D43135">
        <w:t xml:space="preserve"> </w:t>
      </w:r>
      <w:r w:rsidRPr="00D43135">
        <w:rPr>
          <w:rFonts w:ascii="Cambria" w:hAnsi="Cambria" w:cs="Arial"/>
          <w:sz w:val="22"/>
          <w:szCs w:val="22"/>
          <w:lang w:eastAsia="pl-PL"/>
        </w:rPr>
        <w:t>bądź związanych z prawidłowym prowadzeniem gospodarki leśnej</w:t>
      </w:r>
      <w:r w:rsidRPr="004B3338">
        <w:rPr>
          <w:rFonts w:ascii="Cambria" w:hAnsi="Cambria" w:cs="Arial"/>
          <w:sz w:val="22"/>
          <w:szCs w:val="22"/>
          <w:lang w:eastAsia="pl-PL"/>
        </w:rPr>
        <w:t xml:space="preserve">, zmian na rynku sprzedaży drewna lub powierzenia Zamawiającemu nowych zadań gospodarczych lub publicznych. </w:t>
      </w:r>
      <w:r>
        <w:rPr>
          <w:rFonts w:ascii="Cambria" w:hAnsi="Cambria" w:cs="Arial"/>
          <w:sz w:val="22"/>
          <w:szCs w:val="22"/>
          <w:lang w:eastAsia="pl-PL"/>
        </w:rPr>
        <w:t>M</w:t>
      </w:r>
      <w:r w:rsidRPr="00125E37">
        <w:rPr>
          <w:rFonts w:ascii="Cambria" w:hAnsi="Cambria" w:cs="Arial"/>
          <w:sz w:val="22"/>
          <w:szCs w:val="22"/>
          <w:lang w:eastAsia="pl-PL"/>
        </w:rPr>
        <w:t>odyfikacj</w:t>
      </w:r>
      <w:r>
        <w:rPr>
          <w:rFonts w:ascii="Cambria" w:hAnsi="Cambria" w:cs="Arial"/>
          <w:sz w:val="22"/>
          <w:szCs w:val="22"/>
          <w:lang w:eastAsia="pl-PL"/>
        </w:rPr>
        <w:t>a</w:t>
      </w:r>
      <w:r w:rsidRPr="00125E37">
        <w:rPr>
          <w:rFonts w:ascii="Cambria" w:hAnsi="Cambria" w:cs="Arial"/>
          <w:sz w:val="22"/>
          <w:szCs w:val="22"/>
          <w:lang w:eastAsia="pl-PL"/>
        </w:rPr>
        <w:t xml:space="preserve"> poszczególnych Pozycji Zlecenia lub całego Zlecenia </w:t>
      </w:r>
      <w:r>
        <w:rPr>
          <w:rFonts w:ascii="Cambria" w:hAnsi="Cambria" w:cs="Arial"/>
          <w:sz w:val="22"/>
          <w:szCs w:val="22"/>
          <w:lang w:eastAsia="pl-PL"/>
        </w:rPr>
        <w:t xml:space="preserve">może nastąpić także na wniosek Wykonawcy. W ramach </w:t>
      </w:r>
      <w:r w:rsidRPr="00442631">
        <w:rPr>
          <w:rFonts w:ascii="Cambria" w:hAnsi="Cambria" w:cs="Arial"/>
          <w:sz w:val="22"/>
          <w:szCs w:val="22"/>
          <w:lang w:eastAsia="pl-PL"/>
        </w:rPr>
        <w:t>modyfikacj</w:t>
      </w:r>
      <w:r>
        <w:rPr>
          <w:rFonts w:ascii="Cambria" w:hAnsi="Cambria" w:cs="Arial"/>
          <w:sz w:val="22"/>
          <w:szCs w:val="22"/>
          <w:lang w:eastAsia="pl-PL"/>
        </w:rPr>
        <w:t>i</w:t>
      </w:r>
      <w:r w:rsidRPr="00442631">
        <w:rPr>
          <w:rFonts w:ascii="Cambria" w:hAnsi="Cambria" w:cs="Arial"/>
          <w:sz w:val="22"/>
          <w:szCs w:val="22"/>
          <w:lang w:eastAsia="pl-PL"/>
        </w:rPr>
        <w:t xml:space="preserve"> poszczególnych Pozycji Zlecenia lub całego Zlecenia </w:t>
      </w:r>
      <w:r w:rsidRPr="004B3338">
        <w:rPr>
          <w:rFonts w:ascii="Cambria" w:hAnsi="Cambria" w:cs="Arial"/>
          <w:sz w:val="22"/>
          <w:szCs w:val="22"/>
          <w:lang w:eastAsia="pl-PL"/>
        </w:rPr>
        <w:t>Zamawiający jest uprawniony do</w:t>
      </w:r>
      <w:r>
        <w:rPr>
          <w:rFonts w:ascii="Cambria" w:hAnsi="Cambria" w:cs="Arial"/>
          <w:sz w:val="22"/>
          <w:szCs w:val="22"/>
          <w:lang w:eastAsia="pl-PL"/>
        </w:rPr>
        <w:t>:</w:t>
      </w:r>
      <w:r w:rsidRPr="004B3338">
        <w:rPr>
          <w:rFonts w:ascii="Cambria" w:hAnsi="Cambria" w:cs="Arial"/>
          <w:sz w:val="22"/>
          <w:szCs w:val="22"/>
          <w:lang w:eastAsia="pl-PL"/>
        </w:rPr>
        <w:t xml:space="preserve"> </w:t>
      </w:r>
    </w:p>
    <w:p w14:paraId="77E46F5A" w14:textId="77777777" w:rsidR="00D21724" w:rsidRDefault="00D21724" w:rsidP="00D21724">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r>
      <w:r w:rsidRPr="004B3338">
        <w:rPr>
          <w:rFonts w:ascii="Cambria" w:hAnsi="Cambria" w:cs="Arial"/>
          <w:sz w:val="22"/>
          <w:szCs w:val="22"/>
          <w:lang w:eastAsia="pl-PL"/>
        </w:rPr>
        <w:t xml:space="preserve">zmiany lokalizacji realizacji przedmiotu Zlecenia w ramach Obszaru Realizacji Pakietu, </w:t>
      </w:r>
    </w:p>
    <w:p w14:paraId="1190BC58" w14:textId="77777777" w:rsidR="00D21724" w:rsidRDefault="00D21724" w:rsidP="00D21724">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lub </w:t>
      </w:r>
    </w:p>
    <w:p w14:paraId="78963E21" w14:textId="7C9F910E" w:rsidR="00D21724" w:rsidRDefault="00D21724" w:rsidP="00D21724">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przedłużenia terminu </w:t>
      </w:r>
      <w:proofErr w:type="spellStart"/>
      <w:r w:rsidR="00327917">
        <w:rPr>
          <w:rFonts w:ascii="Cambria" w:hAnsi="Cambria" w:cs="Arial"/>
          <w:sz w:val="22"/>
          <w:szCs w:val="22"/>
          <w:lang w:eastAsia="pl-PL"/>
        </w:rPr>
        <w:t>wyklonania</w:t>
      </w:r>
      <w:proofErr w:type="spellEnd"/>
      <w:r w:rsidRPr="004B3338">
        <w:rPr>
          <w:rFonts w:ascii="Cambria" w:hAnsi="Cambria" w:cs="Arial"/>
          <w:sz w:val="22"/>
          <w:szCs w:val="22"/>
          <w:lang w:eastAsia="pl-PL"/>
        </w:rPr>
        <w:t xml:space="preserve"> </w:t>
      </w:r>
      <w:r w:rsidRPr="00442631">
        <w:rPr>
          <w:rFonts w:ascii="Cambria" w:hAnsi="Cambria" w:cs="Arial"/>
          <w:sz w:val="22"/>
          <w:szCs w:val="22"/>
          <w:lang w:eastAsia="pl-PL"/>
        </w:rPr>
        <w:t xml:space="preserve">poszczególnych Pozycji Zlecenia lub całego Zlecenia </w:t>
      </w:r>
    </w:p>
    <w:p w14:paraId="36DA60BD" w14:textId="77777777" w:rsidR="00D21724" w:rsidRDefault="00D21724" w:rsidP="00D2172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lub </w:t>
      </w:r>
    </w:p>
    <w:p w14:paraId="72BE0A19" w14:textId="77777777" w:rsidR="00D21724" w:rsidRPr="004B3338" w:rsidRDefault="00D21724" w:rsidP="00D21724">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r>
      <w:r w:rsidRPr="004B3338">
        <w:rPr>
          <w:rFonts w:ascii="Cambria" w:hAnsi="Cambria" w:cs="Arial"/>
          <w:sz w:val="22"/>
          <w:szCs w:val="22"/>
          <w:lang w:eastAsia="pl-PL"/>
        </w:rPr>
        <w:t xml:space="preserve">rezygnacji z realizacji Pozycji Zlecenia </w:t>
      </w:r>
      <w:r>
        <w:rPr>
          <w:rFonts w:ascii="Cambria" w:hAnsi="Cambria" w:cs="Arial"/>
          <w:sz w:val="22"/>
          <w:szCs w:val="22"/>
          <w:lang w:eastAsia="pl-PL"/>
        </w:rPr>
        <w:t xml:space="preserve">lub całego </w:t>
      </w:r>
      <w:r w:rsidRPr="004B3338">
        <w:rPr>
          <w:rFonts w:ascii="Cambria" w:hAnsi="Cambria" w:cs="Arial"/>
          <w:sz w:val="22"/>
          <w:szCs w:val="22"/>
          <w:lang w:eastAsia="pl-PL"/>
        </w:rPr>
        <w:t>Zlecenia</w:t>
      </w:r>
      <w:r>
        <w:rPr>
          <w:rFonts w:ascii="Cambria" w:hAnsi="Cambria" w:cs="Arial"/>
          <w:sz w:val="22"/>
          <w:szCs w:val="22"/>
          <w:lang w:eastAsia="pl-PL"/>
        </w:rPr>
        <w:t>.</w:t>
      </w:r>
      <w:r w:rsidRPr="004B3338">
        <w:rPr>
          <w:rFonts w:ascii="Cambria" w:hAnsi="Cambria" w:cs="Arial"/>
          <w:sz w:val="22"/>
          <w:szCs w:val="22"/>
          <w:lang w:eastAsia="pl-PL"/>
        </w:rPr>
        <w:t xml:space="preserve"> </w:t>
      </w:r>
      <w:r>
        <w:rPr>
          <w:rFonts w:ascii="Cambria" w:hAnsi="Cambria" w:cs="Arial"/>
          <w:sz w:val="22"/>
          <w:szCs w:val="22"/>
          <w:lang w:eastAsia="pl-PL"/>
        </w:rPr>
        <w:tab/>
      </w:r>
    </w:p>
    <w:p w14:paraId="1D9A22D0" w14:textId="77777777" w:rsidR="005408ED" w:rsidRPr="00D21724" w:rsidRDefault="005408ED" w:rsidP="00D21724">
      <w:pPr>
        <w:numPr>
          <w:ilvl w:val="0"/>
          <w:numId w:val="6"/>
        </w:numPr>
        <w:suppressAutoHyphens w:val="0"/>
        <w:spacing w:before="120"/>
        <w:ind w:left="567" w:hanging="567"/>
        <w:jc w:val="both"/>
        <w:rPr>
          <w:rFonts w:ascii="Cambria" w:hAnsi="Cambria" w:cs="Arial"/>
          <w:sz w:val="22"/>
          <w:szCs w:val="22"/>
          <w:lang w:eastAsia="pl-PL"/>
        </w:rPr>
      </w:pPr>
      <w:r w:rsidRPr="00D21724">
        <w:rPr>
          <w:rFonts w:ascii="Cambria" w:hAnsi="Cambria" w:cs="Arial"/>
          <w:sz w:val="22"/>
          <w:szCs w:val="22"/>
          <w:lang w:eastAsia="pl-PL"/>
        </w:rPr>
        <w:t>Jeżeli pomimo przyjęcia Zlecenia Wykonawca:</w:t>
      </w:r>
    </w:p>
    <w:p w14:paraId="3D363DAF" w14:textId="77777777" w:rsidR="005408ED" w:rsidRPr="002821F1" w:rsidRDefault="005408ED" w:rsidP="005408ED">
      <w:pPr>
        <w:numPr>
          <w:ilvl w:val="0"/>
          <w:numId w:val="8"/>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nie rozpoczął realizacji lub realizuje daną Pozycję Zlecenia  w taki sposób, iż nie jest prawdopodobne, żeby zdołał wykonać prace w terminie określonym w Zleceniu; </w:t>
      </w:r>
    </w:p>
    <w:p w14:paraId="64E93E49" w14:textId="77777777" w:rsidR="005408ED" w:rsidRPr="002821F1" w:rsidRDefault="005408ED" w:rsidP="005408ED">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lub </w:t>
      </w:r>
    </w:p>
    <w:p w14:paraId="63075CF2" w14:textId="7CE401A4" w:rsidR="005408ED" w:rsidRPr="002821F1" w:rsidRDefault="005408ED" w:rsidP="005408ED">
      <w:pPr>
        <w:numPr>
          <w:ilvl w:val="0"/>
          <w:numId w:val="8"/>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nie wykonał danej Pozycji Zlecenia w terminie określonym w Zleceniu, w szczególności, gdy wykonanie takich prac po terminie określonym w Zleceniu utraciło znaczenie z punktu widzenia interesu Zamawiającego (w tym w szczególności z uwagi na zasady prawidłowej </w:t>
      </w:r>
      <w:r w:rsidR="008D1FB8">
        <w:rPr>
          <w:rFonts w:ascii="Cambria" w:hAnsi="Cambria" w:cs="Arial"/>
          <w:sz w:val="22"/>
          <w:szCs w:val="22"/>
          <w:lang w:eastAsia="pl-PL"/>
        </w:rPr>
        <w:t xml:space="preserve">gospodarki </w:t>
      </w:r>
      <w:r w:rsidRPr="002821F1">
        <w:rPr>
          <w:rFonts w:ascii="Cambria" w:hAnsi="Cambria" w:cs="Arial"/>
          <w:sz w:val="22"/>
          <w:szCs w:val="22"/>
          <w:lang w:eastAsia="pl-PL"/>
        </w:rPr>
        <w:t>leśnej, uwarunkowania przyrodnicze bądź atmosferyczne);</w:t>
      </w:r>
    </w:p>
    <w:p w14:paraId="2C85955E" w14:textId="77777777" w:rsidR="005408ED" w:rsidRPr="002821F1" w:rsidRDefault="005408ED" w:rsidP="005408ED">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to wówczas, w każdym z tych przypadków, Zamawiający może odwołać z winy Wykonawcy Zlecenie w zakresie danej Pozycji Zlecenia („Odwołanie Zlecenia z winy Wykonawcy”).</w:t>
      </w:r>
    </w:p>
    <w:p w14:paraId="1BC00EBE" w14:textId="77777777"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sytuacji:</w:t>
      </w:r>
    </w:p>
    <w:p w14:paraId="32024F77" w14:textId="29AD949B" w:rsidR="005408ED" w:rsidRPr="002821F1" w:rsidRDefault="005408ED" w:rsidP="005408ED">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gdy Wykonawca pozostaje w zwłoce z przyjęciem Zlecenia o więcej niż 3 dni</w:t>
      </w:r>
      <w:r>
        <w:rPr>
          <w:rFonts w:ascii="Cambria" w:hAnsi="Cambria" w:cs="Arial"/>
          <w:sz w:val="22"/>
          <w:szCs w:val="22"/>
          <w:lang w:eastAsia="pl-PL"/>
        </w:rPr>
        <w:t xml:space="preserve">, a w przypadku Zlecenia, którego przedmiotem jest organizacja polowania – o więcej </w:t>
      </w:r>
      <w:r>
        <w:rPr>
          <w:rFonts w:ascii="Cambria" w:hAnsi="Cambria" w:cs="Arial"/>
          <w:sz w:val="22"/>
          <w:szCs w:val="22"/>
          <w:lang w:eastAsia="pl-PL"/>
        </w:rPr>
        <w:lastRenderedPageBreak/>
        <w:t>niż 1 dzień,</w:t>
      </w:r>
      <w:r w:rsidRPr="002821F1">
        <w:rPr>
          <w:rFonts w:ascii="Cambria" w:hAnsi="Cambria" w:cs="Arial"/>
          <w:sz w:val="22"/>
          <w:szCs w:val="22"/>
          <w:lang w:eastAsia="pl-PL"/>
        </w:rPr>
        <w:t xml:space="preserve"> w stosunku do wyznaczonego terminu na jego przyjęcie, o którym mowa w ust. 4, </w:t>
      </w:r>
    </w:p>
    <w:p w14:paraId="1DAF43CD" w14:textId="77777777" w:rsidR="005408ED" w:rsidRPr="002821F1" w:rsidRDefault="005408ED" w:rsidP="005408ED">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lub</w:t>
      </w:r>
    </w:p>
    <w:p w14:paraId="67C8D275" w14:textId="77777777" w:rsidR="005408ED" w:rsidRPr="002821F1" w:rsidRDefault="005408ED" w:rsidP="005408ED">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2) </w:t>
      </w:r>
      <w:r w:rsidRPr="002821F1">
        <w:rPr>
          <w:rFonts w:ascii="Cambria" w:hAnsi="Cambria" w:cs="Arial"/>
          <w:sz w:val="22"/>
          <w:szCs w:val="22"/>
          <w:lang w:eastAsia="pl-PL"/>
        </w:rPr>
        <w:tab/>
        <w:t>Odwołania Zlecenia z winy Wykonawcy,</w:t>
      </w:r>
    </w:p>
    <w:p w14:paraId="1E3EBB2E" w14:textId="77777777" w:rsidR="005408ED" w:rsidRPr="002821F1" w:rsidRDefault="005408ED" w:rsidP="005408ED">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Zamawiający, w każdym z tych przypadków, może zastępczo powierzyć wykonanie prac objętych Pozycją Zlecenia na koszt Wykonawcy osobie trzeciej, bez konieczności uzyskiwania upoważnienia sądowego („Wykonanie Zastępcze”).</w:t>
      </w:r>
    </w:p>
    <w:p w14:paraId="13DFCEA5" w14:textId="77777777" w:rsidR="005408ED" w:rsidRDefault="005408ED" w:rsidP="005408ED">
      <w:pPr>
        <w:suppressAutoHyphens w:val="0"/>
        <w:spacing w:before="120"/>
        <w:ind w:left="567" w:hanging="567"/>
        <w:jc w:val="both"/>
        <w:rPr>
          <w:rFonts w:ascii="Cambria" w:hAnsi="Cambria" w:cs="Arial"/>
          <w:bCs/>
          <w:iCs/>
          <w:color w:val="000000"/>
          <w:sz w:val="22"/>
          <w:szCs w:val="22"/>
          <w:lang w:eastAsia="pl-PL"/>
        </w:rPr>
      </w:pPr>
      <w:r w:rsidRPr="002821F1">
        <w:rPr>
          <w:rFonts w:ascii="Cambria" w:hAnsi="Cambria" w:cs="Arial"/>
          <w:bCs/>
          <w:iCs/>
          <w:color w:val="000000"/>
          <w:sz w:val="22"/>
          <w:szCs w:val="22"/>
          <w:lang w:eastAsia="pl-PL"/>
        </w:rPr>
        <w:t>13.</w:t>
      </w:r>
      <w:r w:rsidRPr="002821F1">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objętych Pozycją Zlecenia, w tym w szczególności różnicę pomiędzy wynagrodzeniem Wykonawcy a wynagrodzeniem należnym podmiotowi, który zrealizował prace w ramach Wykonania Zastępczego. </w:t>
      </w:r>
    </w:p>
    <w:p w14:paraId="3F9873AB" w14:textId="47831BB2" w:rsidR="009D601C" w:rsidRPr="00122F58" w:rsidRDefault="005408ED" w:rsidP="005408ED">
      <w:pPr>
        <w:suppressAutoHyphens w:val="0"/>
        <w:spacing w:before="120"/>
        <w:ind w:left="567" w:hanging="567"/>
        <w:jc w:val="both"/>
        <w:rPr>
          <w:rFonts w:ascii="Cambria" w:hAnsi="Cambria" w:cs="Arial"/>
          <w:bCs/>
          <w:iCs/>
          <w:color w:val="000000"/>
          <w:sz w:val="22"/>
          <w:szCs w:val="22"/>
          <w:lang w:eastAsia="pl-PL"/>
        </w:rPr>
      </w:pPr>
      <w:r w:rsidRPr="002821F1">
        <w:rPr>
          <w:rFonts w:ascii="Cambria" w:hAnsi="Cambria" w:cs="Arial"/>
          <w:bCs/>
          <w:iCs/>
          <w:color w:val="000000"/>
          <w:sz w:val="22"/>
          <w:szCs w:val="22"/>
          <w:lang w:eastAsia="pl-PL"/>
        </w:rPr>
        <w:t>14.</w:t>
      </w:r>
      <w:r w:rsidRPr="002821F1">
        <w:rPr>
          <w:rFonts w:ascii="Cambria" w:hAnsi="Cambria" w:cs="Arial"/>
          <w:bCs/>
          <w:iCs/>
          <w:color w:val="000000"/>
          <w:sz w:val="22"/>
          <w:szCs w:val="22"/>
          <w:lang w:eastAsia="pl-PL"/>
        </w:rPr>
        <w:tab/>
        <w:t>Strony ustalają, iż wszelkie koszty poniesione przez Zamawiającego w związku z Wykonaniem Zastępczym Zamawiający wedle swojego wyboru potrąci z Wynagrodzenia lub zaspokoi z Zabezpieczenia.</w:t>
      </w:r>
    </w:p>
    <w:p w14:paraId="5F367246" w14:textId="77777777" w:rsidR="005408ED" w:rsidRDefault="005408ED" w:rsidP="005408ED">
      <w:pPr>
        <w:suppressAutoHyphens w:val="0"/>
        <w:spacing w:before="120"/>
        <w:ind w:hanging="567"/>
        <w:jc w:val="both"/>
        <w:rPr>
          <w:rFonts w:ascii="Cambria" w:hAnsi="Cambria" w:cs="Arial"/>
          <w:sz w:val="22"/>
          <w:szCs w:val="22"/>
          <w:lang w:eastAsia="pl-PL"/>
        </w:rPr>
      </w:pPr>
    </w:p>
    <w:p w14:paraId="78C21DAF" w14:textId="77777777" w:rsidR="005408ED" w:rsidRPr="00D81191" w:rsidRDefault="005408ED" w:rsidP="005408ED">
      <w:pPr>
        <w:suppressAutoHyphens w:val="0"/>
        <w:spacing w:before="120"/>
        <w:jc w:val="center"/>
        <w:rPr>
          <w:rFonts w:ascii="Cambria" w:hAnsi="Cambria" w:cs="Arial"/>
          <w:b/>
          <w:color w:val="000000"/>
          <w:sz w:val="22"/>
          <w:szCs w:val="22"/>
          <w:lang w:eastAsia="pl-PL"/>
        </w:rPr>
      </w:pPr>
      <w:r w:rsidRPr="00D81191">
        <w:rPr>
          <w:rFonts w:ascii="Cambria" w:hAnsi="Cambria" w:cs="Arial"/>
          <w:b/>
          <w:color w:val="000000"/>
          <w:sz w:val="22"/>
          <w:szCs w:val="22"/>
          <w:lang w:eastAsia="pl-PL"/>
        </w:rPr>
        <w:t>§ 4</w:t>
      </w:r>
      <w:r w:rsidRPr="00D81191">
        <w:rPr>
          <w:rFonts w:ascii="Cambria" w:hAnsi="Cambria" w:cs="Arial"/>
          <w:b/>
          <w:color w:val="000000"/>
          <w:sz w:val="22"/>
          <w:szCs w:val="22"/>
          <w:lang w:eastAsia="pl-PL"/>
        </w:rPr>
        <w:br/>
        <w:t>Okres realizacji Przedmiotu Umowy</w:t>
      </w:r>
    </w:p>
    <w:p w14:paraId="3EDFC5A0" w14:textId="0ABC0226" w:rsidR="0013110C" w:rsidRPr="00D81191" w:rsidRDefault="0013110C" w:rsidP="00225ACD">
      <w:pPr>
        <w:numPr>
          <w:ilvl w:val="0"/>
          <w:numId w:val="9"/>
        </w:numPr>
        <w:suppressAutoHyphens w:val="0"/>
        <w:spacing w:before="120"/>
        <w:ind w:left="567" w:hanging="567"/>
        <w:jc w:val="both"/>
        <w:rPr>
          <w:rFonts w:ascii="Cambria" w:hAnsi="Cambria" w:cs="Arial"/>
          <w:sz w:val="22"/>
          <w:szCs w:val="22"/>
          <w:lang w:eastAsia="pl-PL"/>
        </w:rPr>
      </w:pPr>
      <w:commentRangeStart w:id="6"/>
      <w:r w:rsidRPr="00D81191">
        <w:rPr>
          <w:rFonts w:ascii="Cambria" w:hAnsi="Cambria" w:cs="Arial"/>
          <w:sz w:val="22"/>
          <w:szCs w:val="22"/>
          <w:lang w:eastAsia="pl-PL"/>
        </w:rPr>
        <w:t xml:space="preserve">Przedmiot Umowy powinien zostać zrealizowany od dnia </w:t>
      </w:r>
      <w:r w:rsidR="00056A98">
        <w:rPr>
          <w:rFonts w:ascii="Cambria" w:hAnsi="Cambria" w:cs="Arial"/>
          <w:sz w:val="22"/>
          <w:szCs w:val="22"/>
          <w:lang w:eastAsia="pl-PL"/>
        </w:rPr>
        <w:t>04.11.2024</w:t>
      </w:r>
      <w:r w:rsidRPr="00D81191">
        <w:rPr>
          <w:rFonts w:ascii="Cambria" w:hAnsi="Cambria" w:cs="Arial"/>
          <w:sz w:val="22"/>
          <w:szCs w:val="22"/>
          <w:lang w:eastAsia="pl-PL"/>
        </w:rPr>
        <w:t xml:space="preserve"> r. do dnia </w:t>
      </w:r>
      <w:r w:rsidR="00056A98">
        <w:rPr>
          <w:rFonts w:ascii="Cambria" w:hAnsi="Cambria" w:cs="Arial"/>
          <w:sz w:val="22"/>
          <w:szCs w:val="22"/>
          <w:lang w:eastAsia="pl-PL"/>
        </w:rPr>
        <w:t>28.02.2025</w:t>
      </w:r>
      <w:r w:rsidRPr="00D81191">
        <w:rPr>
          <w:rFonts w:ascii="Cambria" w:hAnsi="Cambria" w:cs="Arial"/>
          <w:sz w:val="22"/>
          <w:szCs w:val="22"/>
          <w:lang w:eastAsia="pl-PL"/>
        </w:rPr>
        <w:t xml:space="preserve"> r. </w:t>
      </w:r>
      <w:bookmarkStart w:id="7" w:name="_Hlk143263627"/>
      <w:commentRangeEnd w:id="6"/>
      <w:r w:rsidR="009E75FE">
        <w:rPr>
          <w:rStyle w:val="Odwoaniedokomentarza"/>
        </w:rPr>
        <w:commentReference w:id="6"/>
      </w:r>
      <w:r w:rsidRPr="00D81191">
        <w:rPr>
          <w:rFonts w:ascii="Cambria" w:hAnsi="Cambria" w:cs="Arial"/>
          <w:sz w:val="22"/>
          <w:szCs w:val="22"/>
          <w:lang w:eastAsia="pl-PL"/>
        </w:rPr>
        <w:t>Powyższe nie uchybia możliwości wykonywania uprawnień wynikających z Umowy (w tym w szczególności zgłaszania gotowości do odbioru i naliczania kar umownych) po terminie, o którym mowa w zdaniu poprzednim</w:t>
      </w:r>
      <w:r w:rsidR="00906DC6" w:rsidRPr="00D81191">
        <w:rPr>
          <w:rFonts w:ascii="Cambria" w:hAnsi="Cambria" w:cs="Arial"/>
          <w:sz w:val="22"/>
          <w:szCs w:val="22"/>
          <w:lang w:eastAsia="pl-PL"/>
        </w:rPr>
        <w:t>.</w:t>
      </w:r>
      <w:bookmarkEnd w:id="7"/>
    </w:p>
    <w:p w14:paraId="29AD68C9" w14:textId="0189F50D" w:rsidR="0013110C" w:rsidRPr="00D81191" w:rsidRDefault="005408ED" w:rsidP="00225ACD">
      <w:pPr>
        <w:numPr>
          <w:ilvl w:val="0"/>
          <w:numId w:val="9"/>
        </w:numPr>
        <w:suppressAutoHyphens w:val="0"/>
        <w:spacing w:before="120"/>
        <w:ind w:left="567" w:hanging="567"/>
        <w:jc w:val="both"/>
        <w:rPr>
          <w:rFonts w:ascii="Cambria" w:hAnsi="Cambria" w:cs="Arial"/>
          <w:sz w:val="22"/>
          <w:szCs w:val="22"/>
          <w:lang w:eastAsia="pl-PL"/>
        </w:rPr>
      </w:pPr>
      <w:r w:rsidRPr="00D81191">
        <w:rPr>
          <w:rFonts w:ascii="Cambria" w:hAnsi="Cambria" w:cs="Arial"/>
          <w:sz w:val="22"/>
          <w:szCs w:val="22"/>
          <w:lang w:eastAsia="pl-PL"/>
        </w:rPr>
        <w:t>Terminy realizacji poszczególnych Pozycji Zlecenia określone zostaną każdorazowo w Zleceniu</w:t>
      </w:r>
      <w:r w:rsidR="0013110C" w:rsidRPr="00D81191">
        <w:rPr>
          <w:rFonts w:ascii="Cambria" w:hAnsi="Cambria" w:cs="Arial"/>
          <w:sz w:val="22"/>
          <w:szCs w:val="22"/>
          <w:lang w:eastAsia="pl-PL"/>
        </w:rPr>
        <w:t>.</w:t>
      </w:r>
    </w:p>
    <w:p w14:paraId="5873208F" w14:textId="77777777" w:rsidR="00DF79E0" w:rsidRPr="004B3338" w:rsidRDefault="00DF79E0" w:rsidP="00DF79E0">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przypadkach, gdy Wykonawca:</w:t>
      </w:r>
    </w:p>
    <w:p w14:paraId="53B4F400" w14:textId="77777777" w:rsidR="00DF79E0" w:rsidRDefault="00DF79E0" w:rsidP="00DF79E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nie stosuje się do </w:t>
      </w:r>
      <w:r w:rsidRPr="0084334B">
        <w:rPr>
          <w:rFonts w:ascii="Cambria" w:hAnsi="Cambria" w:cs="Arial"/>
          <w:sz w:val="22"/>
          <w:szCs w:val="22"/>
          <w:lang w:eastAsia="pl-PL"/>
        </w:rPr>
        <w:t>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r>
        <w:rPr>
          <w:rFonts w:ascii="Cambria" w:hAnsi="Cambria" w:cs="Arial"/>
          <w:sz w:val="22"/>
          <w:szCs w:val="22"/>
          <w:lang w:eastAsia="pl-PL"/>
        </w:rPr>
        <w:t>;</w:t>
      </w:r>
    </w:p>
    <w:p w14:paraId="60018CF9" w14:textId="77777777" w:rsidR="00DF79E0" w:rsidRDefault="00DF79E0" w:rsidP="00DF79E0">
      <w:pPr>
        <w:suppressAutoHyphens w:val="0"/>
        <w:spacing w:before="120"/>
        <w:ind w:left="1134" w:hanging="567"/>
        <w:jc w:val="both"/>
        <w:rPr>
          <w:rFonts w:ascii="Cambria" w:hAnsi="Cambria" w:cs="Arial"/>
          <w:sz w:val="22"/>
          <w:szCs w:val="22"/>
          <w:lang w:eastAsia="pl-PL"/>
        </w:rPr>
      </w:pPr>
      <w:r w:rsidRPr="00353EDF">
        <w:rPr>
          <w:rFonts w:ascii="Cambria" w:hAnsi="Cambria" w:cs="Arial"/>
          <w:sz w:val="22"/>
          <w:szCs w:val="22"/>
          <w:lang w:eastAsia="pl-PL"/>
        </w:rPr>
        <w:t>2)</w:t>
      </w:r>
      <w:r w:rsidRPr="00353EDF">
        <w:rPr>
          <w:rFonts w:ascii="Cambria" w:hAnsi="Cambria" w:cs="Arial"/>
          <w:sz w:val="22"/>
          <w:szCs w:val="22"/>
          <w:lang w:eastAsia="pl-PL"/>
        </w:rPr>
        <w:tab/>
        <w:t>uniemożliwia Przedstawicielowi Zamawiającego weryfikację wykonania obowiązk</w:t>
      </w:r>
      <w:r w:rsidRPr="003F269A">
        <w:rPr>
          <w:rFonts w:ascii="Cambria" w:hAnsi="Cambria" w:cs="Arial"/>
          <w:sz w:val="22"/>
          <w:szCs w:val="22"/>
          <w:lang w:eastAsia="pl-PL"/>
        </w:rPr>
        <w:t>u</w:t>
      </w:r>
      <w:r w:rsidRPr="00353EDF">
        <w:rPr>
          <w:rFonts w:ascii="Cambria" w:hAnsi="Cambria" w:cs="Arial"/>
          <w:sz w:val="22"/>
          <w:szCs w:val="22"/>
          <w:lang w:eastAsia="pl-PL"/>
        </w:rPr>
        <w:t>, o który</w:t>
      </w:r>
      <w:r w:rsidRPr="003F269A">
        <w:rPr>
          <w:rFonts w:ascii="Cambria" w:hAnsi="Cambria" w:cs="Arial"/>
          <w:sz w:val="22"/>
          <w:szCs w:val="22"/>
          <w:lang w:eastAsia="pl-PL"/>
        </w:rPr>
        <w:t>m</w:t>
      </w:r>
      <w:r w:rsidRPr="00353EDF">
        <w:rPr>
          <w:rFonts w:ascii="Cambria" w:hAnsi="Cambria" w:cs="Arial"/>
          <w:sz w:val="22"/>
          <w:szCs w:val="22"/>
          <w:lang w:eastAsia="pl-PL"/>
        </w:rPr>
        <w:t xml:space="preserve"> mowa w § 7 ust. 2.</w:t>
      </w:r>
    </w:p>
    <w:p w14:paraId="368A18A8" w14:textId="77777777" w:rsidR="00DF79E0" w:rsidRDefault="00DF79E0" w:rsidP="00DF79E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r>
      <w:r w:rsidRPr="0084334B">
        <w:rPr>
          <w:rFonts w:ascii="Cambria" w:hAnsi="Cambria" w:cs="Arial"/>
          <w:sz w:val="22"/>
          <w:szCs w:val="22"/>
          <w:lang w:eastAsia="pl-PL"/>
        </w:rPr>
        <w:t>realiz</w:t>
      </w:r>
      <w:r>
        <w:rPr>
          <w:rFonts w:ascii="Cambria" w:hAnsi="Cambria" w:cs="Arial"/>
          <w:sz w:val="22"/>
          <w:szCs w:val="22"/>
          <w:lang w:eastAsia="pl-PL"/>
        </w:rPr>
        <w:t xml:space="preserve">uje </w:t>
      </w:r>
      <w:r w:rsidRPr="0084334B">
        <w:rPr>
          <w:rFonts w:ascii="Cambria" w:hAnsi="Cambria" w:cs="Arial"/>
          <w:sz w:val="22"/>
          <w:szCs w:val="22"/>
          <w:lang w:eastAsia="pl-PL"/>
        </w:rPr>
        <w:t>Przedmiot Umowy przy pomocy podwykonawc</w:t>
      </w:r>
      <w:r>
        <w:rPr>
          <w:rFonts w:ascii="Cambria" w:hAnsi="Cambria" w:cs="Arial"/>
          <w:sz w:val="22"/>
          <w:szCs w:val="22"/>
          <w:lang w:eastAsia="pl-PL"/>
        </w:rPr>
        <w:t xml:space="preserve">y bez </w:t>
      </w:r>
      <w:r w:rsidRPr="0084334B">
        <w:rPr>
          <w:rFonts w:ascii="Cambria" w:hAnsi="Cambria" w:cs="Arial"/>
          <w:sz w:val="22"/>
          <w:szCs w:val="22"/>
          <w:lang w:eastAsia="pl-PL"/>
        </w:rPr>
        <w:t>uzyskania uprzedniej zgody Zamawiającego</w:t>
      </w:r>
      <w:r>
        <w:rPr>
          <w:rFonts w:ascii="Cambria" w:hAnsi="Cambria" w:cs="Arial"/>
          <w:sz w:val="22"/>
          <w:szCs w:val="22"/>
          <w:lang w:eastAsia="pl-PL"/>
        </w:rPr>
        <w:t>;</w:t>
      </w:r>
    </w:p>
    <w:p w14:paraId="6AE0A398" w14:textId="77777777" w:rsidR="00DF79E0" w:rsidRDefault="00DF79E0" w:rsidP="00DF79E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4)</w:t>
      </w:r>
      <w:r>
        <w:rPr>
          <w:rFonts w:ascii="Cambria" w:hAnsi="Cambria" w:cs="Arial"/>
          <w:sz w:val="22"/>
          <w:szCs w:val="22"/>
          <w:lang w:eastAsia="pl-PL"/>
        </w:rPr>
        <w:tab/>
        <w:t xml:space="preserve">nie wykonuje innych istotnych obowiązków wynikających z Umowy; </w:t>
      </w:r>
    </w:p>
    <w:p w14:paraId="46F0F1C2" w14:textId="77777777" w:rsidR="00DF79E0" w:rsidRPr="00D81191" w:rsidRDefault="00DF79E0" w:rsidP="00DF79E0">
      <w:pPr>
        <w:suppressAutoHyphens w:val="0"/>
        <w:spacing w:before="120"/>
        <w:ind w:left="567"/>
        <w:jc w:val="both"/>
        <w:rPr>
          <w:rFonts w:ascii="Cambria" w:hAnsi="Cambria" w:cs="Arial"/>
          <w:sz w:val="22"/>
          <w:szCs w:val="22"/>
          <w:lang w:eastAsia="pl-PL"/>
        </w:rPr>
      </w:pPr>
      <w:r w:rsidRPr="008E4163">
        <w:rPr>
          <w:rFonts w:ascii="Cambria" w:hAnsi="Cambria" w:cs="Arial"/>
          <w:sz w:val="22"/>
          <w:szCs w:val="22"/>
          <w:lang w:eastAsia="pl-PL"/>
        </w:rPr>
        <w:t xml:space="preserve">- to wówczas Zamawiający, w każdym z tych przypadków, będzie uprawniony do </w:t>
      </w:r>
      <w:r>
        <w:rPr>
          <w:rFonts w:ascii="Cambria" w:hAnsi="Cambria" w:cs="Arial"/>
          <w:sz w:val="22"/>
          <w:szCs w:val="22"/>
          <w:lang w:eastAsia="pl-PL"/>
        </w:rPr>
        <w:t xml:space="preserve">wstrzymania </w:t>
      </w:r>
      <w:r w:rsidRPr="00DB1352">
        <w:rPr>
          <w:rFonts w:ascii="Cambria" w:hAnsi="Cambria" w:cs="Arial"/>
          <w:sz w:val="22"/>
          <w:szCs w:val="22"/>
          <w:lang w:eastAsia="pl-PL"/>
        </w:rPr>
        <w:t>realiz</w:t>
      </w:r>
      <w:r>
        <w:rPr>
          <w:rFonts w:ascii="Cambria" w:hAnsi="Cambria" w:cs="Arial"/>
          <w:sz w:val="22"/>
          <w:szCs w:val="22"/>
          <w:lang w:eastAsia="pl-PL"/>
        </w:rPr>
        <w:t xml:space="preserve">acji </w:t>
      </w:r>
      <w:r w:rsidRPr="00DB1352">
        <w:rPr>
          <w:rFonts w:ascii="Cambria" w:hAnsi="Cambria" w:cs="Arial"/>
          <w:sz w:val="22"/>
          <w:szCs w:val="22"/>
          <w:lang w:eastAsia="pl-PL"/>
        </w:rPr>
        <w:t>dan</w:t>
      </w:r>
      <w:r>
        <w:rPr>
          <w:rFonts w:ascii="Cambria" w:hAnsi="Cambria" w:cs="Arial"/>
          <w:sz w:val="22"/>
          <w:szCs w:val="22"/>
          <w:lang w:eastAsia="pl-PL"/>
        </w:rPr>
        <w:t xml:space="preserve">ej </w:t>
      </w:r>
      <w:r w:rsidRPr="00DB1352">
        <w:rPr>
          <w:rFonts w:ascii="Cambria" w:hAnsi="Cambria" w:cs="Arial"/>
          <w:sz w:val="22"/>
          <w:szCs w:val="22"/>
          <w:lang w:eastAsia="pl-PL"/>
        </w:rPr>
        <w:t>Pozycję Zlecenia</w:t>
      </w:r>
      <w:r>
        <w:rPr>
          <w:rFonts w:ascii="Cambria" w:hAnsi="Cambria" w:cs="Arial"/>
          <w:sz w:val="22"/>
          <w:szCs w:val="22"/>
          <w:lang w:eastAsia="pl-PL"/>
        </w:rPr>
        <w:t>, której dotyczy dana okoliczność wskazana powyżej, aż do czasu ustania przyczyny wstrzymania. W</w:t>
      </w:r>
      <w:r w:rsidRPr="008E4163">
        <w:rPr>
          <w:rFonts w:ascii="Cambria" w:hAnsi="Cambria" w:cs="Arial"/>
          <w:sz w:val="22"/>
          <w:szCs w:val="22"/>
          <w:lang w:eastAsia="pl-PL"/>
        </w:rPr>
        <w:t>strzymani</w:t>
      </w:r>
      <w:r>
        <w:rPr>
          <w:rFonts w:ascii="Cambria" w:hAnsi="Cambria" w:cs="Arial"/>
          <w:sz w:val="22"/>
          <w:szCs w:val="22"/>
          <w:lang w:eastAsia="pl-PL"/>
        </w:rPr>
        <w:t>e</w:t>
      </w:r>
      <w:r w:rsidRPr="008E4163">
        <w:rPr>
          <w:rFonts w:ascii="Cambria" w:hAnsi="Cambria" w:cs="Arial"/>
          <w:sz w:val="22"/>
          <w:szCs w:val="22"/>
          <w:lang w:eastAsia="pl-PL"/>
        </w:rPr>
        <w:t xml:space="preserve"> realizacji danej Pozycję Zlecenia</w:t>
      </w:r>
      <w:r>
        <w:rPr>
          <w:rFonts w:ascii="Cambria" w:hAnsi="Cambria" w:cs="Arial"/>
          <w:sz w:val="22"/>
          <w:szCs w:val="22"/>
          <w:lang w:eastAsia="pl-PL"/>
        </w:rPr>
        <w:t xml:space="preserve"> z przyczyn, o których mowa w niniejszym ustępie nie przedłuża terminu realizacji Pozycji Zlecenia określonego w Zleceniu.</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7F866A8F" w14:textId="77777777" w:rsidR="00DF79E0" w:rsidRDefault="00DF79E0" w:rsidP="00225ACD">
      <w:pPr>
        <w:suppressAutoHyphens w:val="0"/>
        <w:spacing w:before="120"/>
        <w:ind w:left="567"/>
        <w:jc w:val="both"/>
        <w:rPr>
          <w:rFonts w:ascii="Cambria" w:hAnsi="Cambria" w:cs="Arial"/>
          <w:sz w:val="22"/>
          <w:szCs w:val="22"/>
          <w:lang w:eastAsia="pl-PL"/>
        </w:rPr>
      </w:pPr>
    </w:p>
    <w:p w14:paraId="113A26C5" w14:textId="248A96F1"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w:t>
      </w:r>
      <w:r w:rsidR="005408ED">
        <w:rPr>
          <w:rFonts w:ascii="Cambria" w:hAnsi="Cambria" w:cs="Arial"/>
          <w:b/>
          <w:color w:val="000000"/>
          <w:sz w:val="22"/>
          <w:szCs w:val="22"/>
          <w:lang w:eastAsia="pl-PL"/>
        </w:rPr>
        <w:t>5</w:t>
      </w:r>
      <w:r>
        <w:rPr>
          <w:rFonts w:ascii="Cambria" w:hAnsi="Cambria" w:cs="Arial"/>
          <w:b/>
          <w:color w:val="000000"/>
          <w:sz w:val="22"/>
          <w:szCs w:val="22"/>
          <w:lang w:eastAsia="pl-PL"/>
        </w:rPr>
        <w:br/>
        <w:t>Obowiązki Zamawiającego</w:t>
      </w:r>
    </w:p>
    <w:p w14:paraId="7EEE052A" w14:textId="73CD5D43"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lastRenderedPageBreak/>
        <w:t xml:space="preserve">W </w:t>
      </w:r>
      <w:r w:rsidR="005408ED" w:rsidRPr="005408ED">
        <w:rPr>
          <w:rFonts w:ascii="Cambria" w:hAnsi="Cambria" w:cs="Arial"/>
          <w:sz w:val="22"/>
          <w:szCs w:val="22"/>
          <w:lang w:eastAsia="pl-PL"/>
        </w:rPr>
        <w:t xml:space="preserve">trakcie realizacji </w:t>
      </w:r>
      <w:r w:rsidR="005408ED">
        <w:rPr>
          <w:rFonts w:ascii="Cambria" w:hAnsi="Cambria" w:cs="Arial"/>
          <w:sz w:val="22"/>
          <w:szCs w:val="22"/>
          <w:lang w:eastAsia="pl-PL"/>
        </w:rPr>
        <w:t xml:space="preserve">Umowy </w:t>
      </w:r>
      <w:r>
        <w:rPr>
          <w:rFonts w:ascii="Cambria" w:hAnsi="Cambria" w:cs="Arial"/>
          <w:sz w:val="22"/>
          <w:szCs w:val="22"/>
          <w:lang w:eastAsia="pl-PL"/>
        </w:rPr>
        <w:t>Zamawiający zobowiązany jest:</w:t>
      </w:r>
    </w:p>
    <w:p w14:paraId="0C4925E8" w14:textId="77777777" w:rsidR="0013110C" w:rsidRPr="00A56630"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7FD10E7C" w14:textId="529FB2F2" w:rsidR="00327917" w:rsidRDefault="00327917"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bCs/>
          <w:color w:val="000000"/>
          <w:sz w:val="22"/>
          <w:szCs w:val="22"/>
          <w:lang w:eastAsia="pl-PL"/>
        </w:rPr>
        <w:t>zlecać prace wchodzące w zakres Przedmiotu Umowy w sposób zmierzający do minimalizacji strat i zanieczyszczeń w środowisku naturalnym</w:t>
      </w:r>
      <w:r>
        <w:rPr>
          <w:rFonts w:ascii="Cambria" w:hAnsi="Cambria" w:cs="Arial"/>
          <w:bCs/>
          <w:color w:val="000000"/>
          <w:sz w:val="22"/>
          <w:szCs w:val="22"/>
          <w:lang w:eastAsia="pl-PL"/>
        </w:rPr>
        <w:t>;</w:t>
      </w:r>
    </w:p>
    <w:p w14:paraId="6D3FDC51" w14:textId="13E9AB5A"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503FC76"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 xml:space="preserve">w stosunku do </w:t>
      </w:r>
      <w:r w:rsidRPr="00A961B2">
        <w:rPr>
          <w:rFonts w:ascii="Cambria" w:hAnsi="Cambria" w:cs="Arial"/>
          <w:color w:val="000000"/>
          <w:sz w:val="22"/>
          <w:szCs w:val="22"/>
          <w:lang w:eastAsia="pl-PL"/>
        </w:rPr>
        <w:t>każdego</w:t>
      </w:r>
      <w:r>
        <w:rPr>
          <w:rFonts w:ascii="Cambria" w:hAnsi="Cambria" w:cs="Arial"/>
          <w:color w:val="000000"/>
          <w:sz w:val="22"/>
          <w:szCs w:val="22"/>
          <w:lang w:eastAsia="pl-PL"/>
        </w:rPr>
        <w:t xml:space="preserve"> Zlecenia przekazać Wykonawcy posiadane przez Zamawiającego informacje o znanych zagrożeniach mogących wystąpić na Obszarze Realizacji; rodzajowo określony Wykaz zagrożeń</w:t>
      </w:r>
      <w:r>
        <w:rPr>
          <w:rFonts w:ascii="Cambria" w:hAnsi="Cambria" w:cs="Arial"/>
          <w:color w:val="000000"/>
          <w:sz w:val="22"/>
          <w:szCs w:val="22"/>
        </w:rPr>
        <w:t xml:space="preserve"> występujących na Obszarze Realizacji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065F468F"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r w:rsidR="00497771">
        <w:rPr>
          <w:rFonts w:ascii="Cambria" w:hAnsi="Cambria" w:cs="Arial"/>
          <w:sz w:val="22"/>
          <w:szCs w:val="22"/>
          <w:lang w:eastAsia="pl-PL"/>
        </w:rPr>
        <w:t>.</w:t>
      </w:r>
      <w:r w:rsidR="00B1689B">
        <w:rPr>
          <w:rFonts w:ascii="Cambria" w:hAnsi="Cambria" w:cs="Arial"/>
          <w:sz w:val="22"/>
          <w:szCs w:val="22"/>
          <w:lang w:eastAsia="pl-PL"/>
        </w:rPr>
        <w:t xml:space="preserve"> </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489497C8"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w:t>
      </w:r>
      <w:r w:rsidR="005408ED">
        <w:rPr>
          <w:rFonts w:ascii="Cambria" w:hAnsi="Cambria" w:cs="Arial"/>
          <w:b/>
          <w:color w:val="000000"/>
          <w:sz w:val="22"/>
          <w:szCs w:val="22"/>
          <w:lang w:eastAsia="pl-PL"/>
        </w:rPr>
        <w:t>6</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4713C2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urządzenia</w:t>
      </w:r>
      <w:r w:rsidR="00CA24DC">
        <w:rPr>
          <w:rFonts w:ascii="Cambria" w:hAnsi="Cambria" w:cs="Calibri"/>
          <w:color w:val="000000"/>
          <w:sz w:val="22"/>
          <w:szCs w:val="22"/>
          <w:lang w:eastAsia="pl-PL"/>
        </w:rPr>
        <w:t xml:space="preserve"> lub</w:t>
      </w:r>
      <w:r>
        <w:rPr>
          <w:rFonts w:ascii="Cambria" w:hAnsi="Cambria" w:cs="Calibri"/>
          <w:color w:val="000000"/>
          <w:sz w:val="22"/>
          <w:szCs w:val="22"/>
          <w:lang w:eastAsia="pl-PL"/>
        </w:rPr>
        <w:t xml:space="preserve">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Pr="000819D8"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Wykonawca zobowiązany jest zastosować się do zaleceń Przedstawiciela Zamawiającego </w:t>
      </w:r>
      <w:r w:rsidRPr="000819D8">
        <w:rPr>
          <w:rFonts w:ascii="Cambria" w:hAnsi="Cambria" w:cs="Arial"/>
          <w:sz w:val="22"/>
          <w:szCs w:val="22"/>
          <w:lang w:eastAsia="pl-PL"/>
        </w:rPr>
        <w:t>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2448F807" w14:textId="76CA8DEC" w:rsidR="005408ED" w:rsidRDefault="005408ED" w:rsidP="00225ACD">
      <w:pPr>
        <w:numPr>
          <w:ilvl w:val="0"/>
          <w:numId w:val="11"/>
        </w:numPr>
        <w:suppressAutoHyphens w:val="0"/>
        <w:spacing w:before="120"/>
        <w:ind w:left="567" w:hanging="567"/>
        <w:jc w:val="both"/>
        <w:rPr>
          <w:rFonts w:ascii="Cambria" w:hAnsi="Cambria" w:cs="Arial"/>
          <w:sz w:val="22"/>
          <w:szCs w:val="22"/>
          <w:lang w:eastAsia="pl-PL"/>
        </w:rPr>
      </w:pPr>
      <w:r w:rsidRPr="000819D8">
        <w:rPr>
          <w:rFonts w:ascii="Cambria" w:hAnsi="Cambria" w:cs="Arial"/>
          <w:sz w:val="22"/>
          <w:szCs w:val="22"/>
          <w:lang w:eastAsia="pl-PL"/>
        </w:rPr>
        <w:t>W przypadku zagrożenia wystąpienia lub w przypadku występowania choroby zakaźnej na Obszarze Realizacji przy wykonywania Przedmiotu Umowy</w:t>
      </w:r>
      <w:r>
        <w:rPr>
          <w:rFonts w:ascii="Cambria" w:hAnsi="Cambria" w:cs="Arial"/>
          <w:sz w:val="22"/>
          <w:szCs w:val="22"/>
          <w:lang w:eastAsia="pl-PL"/>
        </w:rPr>
        <w:t xml:space="preserve"> W</w:t>
      </w:r>
      <w:r w:rsidRPr="005408ED">
        <w:rPr>
          <w:rFonts w:ascii="Cambria" w:hAnsi="Cambria" w:cs="Arial"/>
          <w:sz w:val="22"/>
          <w:szCs w:val="22"/>
          <w:lang w:eastAsia="pl-PL"/>
        </w:rPr>
        <w:t xml:space="preserve">ykonawca </w:t>
      </w:r>
      <w:r>
        <w:rPr>
          <w:rFonts w:ascii="Cambria" w:hAnsi="Cambria" w:cs="Arial"/>
          <w:sz w:val="22"/>
          <w:szCs w:val="22"/>
          <w:lang w:eastAsia="pl-PL"/>
        </w:rPr>
        <w:t xml:space="preserve">obowiązany jest </w:t>
      </w:r>
      <w:r w:rsidRPr="005408ED">
        <w:rPr>
          <w:rFonts w:ascii="Cambria" w:hAnsi="Cambria" w:cs="Arial"/>
          <w:sz w:val="22"/>
          <w:szCs w:val="22"/>
          <w:lang w:eastAsia="pl-PL"/>
        </w:rPr>
        <w:t xml:space="preserve">stosować do obowiązujących </w:t>
      </w:r>
      <w:r>
        <w:rPr>
          <w:rFonts w:ascii="Cambria" w:hAnsi="Cambria" w:cs="Arial"/>
          <w:sz w:val="22"/>
          <w:szCs w:val="22"/>
          <w:lang w:eastAsia="pl-PL"/>
        </w:rPr>
        <w:t xml:space="preserve">nakazów, zakazów i </w:t>
      </w:r>
      <w:r w:rsidRPr="005408ED">
        <w:rPr>
          <w:rFonts w:ascii="Cambria" w:hAnsi="Cambria" w:cs="Arial"/>
          <w:sz w:val="22"/>
          <w:szCs w:val="22"/>
          <w:lang w:eastAsia="pl-PL"/>
        </w:rPr>
        <w:t xml:space="preserve">wytycznych </w:t>
      </w:r>
      <w:r>
        <w:rPr>
          <w:rFonts w:ascii="Cambria" w:hAnsi="Cambria" w:cs="Arial"/>
          <w:sz w:val="22"/>
          <w:szCs w:val="22"/>
          <w:lang w:eastAsia="pl-PL"/>
        </w:rPr>
        <w:t xml:space="preserve">właściwych </w:t>
      </w:r>
      <w:r w:rsidRPr="005408ED">
        <w:rPr>
          <w:rFonts w:ascii="Cambria" w:hAnsi="Cambria" w:cs="Arial"/>
          <w:sz w:val="22"/>
          <w:szCs w:val="22"/>
          <w:lang w:eastAsia="pl-PL"/>
        </w:rPr>
        <w:t xml:space="preserve">instytucji </w:t>
      </w:r>
      <w:r>
        <w:rPr>
          <w:rFonts w:ascii="Cambria" w:hAnsi="Cambria" w:cs="Arial"/>
          <w:sz w:val="22"/>
          <w:szCs w:val="22"/>
          <w:lang w:eastAsia="pl-PL"/>
        </w:rPr>
        <w:t>w przy w szczególności organów administracji publicznej,</w:t>
      </w:r>
      <w:r w:rsidRPr="005408ED">
        <w:rPr>
          <w:rFonts w:ascii="Cambria" w:hAnsi="Cambria" w:cs="Arial"/>
          <w:sz w:val="22"/>
          <w:szCs w:val="22"/>
          <w:lang w:eastAsia="pl-PL"/>
        </w:rPr>
        <w:t xml:space="preserve"> Dyrekcji Generalnej Lasów Państwowych</w:t>
      </w:r>
      <w:r>
        <w:rPr>
          <w:rFonts w:ascii="Cambria" w:hAnsi="Cambria" w:cs="Arial"/>
          <w:sz w:val="22"/>
          <w:szCs w:val="22"/>
          <w:lang w:eastAsia="pl-PL"/>
        </w:rPr>
        <w:t xml:space="preserve"> oraz </w:t>
      </w:r>
      <w:r w:rsidRPr="005408ED">
        <w:rPr>
          <w:rFonts w:ascii="Cambria" w:hAnsi="Cambria" w:cs="Arial"/>
          <w:sz w:val="22"/>
          <w:szCs w:val="22"/>
          <w:lang w:eastAsia="pl-PL"/>
        </w:rPr>
        <w:t>Polskiego Związku Łowieckiego.</w:t>
      </w:r>
    </w:p>
    <w:p w14:paraId="577BA8AA" w14:textId="3165FC02"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w:t>
      </w:r>
      <w:r w:rsidR="00960889">
        <w:rPr>
          <w:rFonts w:ascii="Cambria" w:hAnsi="Cambria" w:cs="Arial"/>
          <w:color w:val="000000"/>
          <w:sz w:val="22"/>
          <w:szCs w:val="22"/>
          <w:lang w:eastAsia="pl-PL"/>
        </w:rPr>
        <w:t>,</w:t>
      </w:r>
      <w:r>
        <w:rPr>
          <w:rFonts w:ascii="Cambria" w:hAnsi="Cambria" w:cs="Arial"/>
          <w:color w:val="000000"/>
          <w:sz w:val="22"/>
          <w:szCs w:val="22"/>
          <w:lang w:eastAsia="pl-PL"/>
        </w:rPr>
        <w:t xml:space="preserve"> jeżeli Wykonawca narusza postanowienia Umowy. Wstrzymanie następuje do czasu ustania okoliczności stanowiących przyczynę wstrzymania.</w:t>
      </w:r>
    </w:p>
    <w:p w14:paraId="05EDFEE2" w14:textId="77777777" w:rsidR="00DF79E0" w:rsidRDefault="00DF79E0" w:rsidP="008F41CD">
      <w:pPr>
        <w:suppressAutoHyphens w:val="0"/>
        <w:spacing w:before="120"/>
        <w:outlineLvl w:val="0"/>
        <w:rPr>
          <w:rFonts w:ascii="Cambria" w:hAnsi="Cambria" w:cs="Arial"/>
          <w:b/>
          <w:color w:val="000000"/>
          <w:sz w:val="22"/>
          <w:szCs w:val="22"/>
          <w:lang w:eastAsia="pl-PL"/>
        </w:rPr>
      </w:pPr>
    </w:p>
    <w:p w14:paraId="7D4CB98F" w14:textId="078FB36B"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w:t>
      </w:r>
      <w:r w:rsidR="005408ED">
        <w:rPr>
          <w:rFonts w:ascii="Cambria" w:hAnsi="Cambria" w:cs="Arial"/>
          <w:b/>
          <w:color w:val="000000"/>
          <w:sz w:val="22"/>
          <w:szCs w:val="22"/>
          <w:lang w:eastAsia="pl-PL"/>
        </w:rPr>
        <w:t>7</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w:t>
      </w:r>
      <w:r w:rsidR="00645E69">
        <w:rPr>
          <w:rFonts w:ascii="Cambria" w:hAnsi="Cambria" w:cs="Arial"/>
          <w:b/>
          <w:color w:val="000000"/>
          <w:sz w:val="22"/>
          <w:szCs w:val="22"/>
          <w:lang w:eastAsia="pl-PL"/>
        </w:rPr>
        <w:t xml:space="preserve">sposobu </w:t>
      </w:r>
      <w:r>
        <w:rPr>
          <w:rFonts w:ascii="Cambria" w:hAnsi="Cambria" w:cs="Arial"/>
          <w:b/>
          <w:color w:val="000000"/>
          <w:sz w:val="22"/>
          <w:szCs w:val="22"/>
          <w:lang w:eastAsia="pl-PL"/>
        </w:rPr>
        <w:t xml:space="preserve">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0E84D702" w14:textId="3FAF433C"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D43EA9">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3796EBEB" w14:textId="77777777" w:rsidR="0009497D" w:rsidRDefault="0009497D" w:rsidP="008F41CD">
      <w:pPr>
        <w:suppressAutoHyphens w:val="0"/>
        <w:spacing w:before="120"/>
        <w:outlineLvl w:val="0"/>
        <w:rPr>
          <w:rFonts w:ascii="Cambria" w:hAnsi="Cambria" w:cs="Arial"/>
          <w:b/>
          <w:color w:val="000000"/>
          <w:sz w:val="22"/>
          <w:szCs w:val="22"/>
          <w:lang w:eastAsia="pl-PL"/>
        </w:rPr>
      </w:pPr>
    </w:p>
    <w:p w14:paraId="3065175E" w14:textId="77777777" w:rsidR="00DF79E0" w:rsidRDefault="00DF79E0" w:rsidP="008F41CD">
      <w:pPr>
        <w:suppressAutoHyphens w:val="0"/>
        <w:spacing w:before="120"/>
        <w:outlineLvl w:val="0"/>
        <w:rPr>
          <w:rFonts w:ascii="Cambria" w:hAnsi="Cambria" w:cs="Arial"/>
          <w:b/>
          <w:color w:val="000000"/>
          <w:sz w:val="22"/>
          <w:szCs w:val="22"/>
          <w:lang w:eastAsia="pl-PL"/>
        </w:rPr>
      </w:pPr>
    </w:p>
    <w:p w14:paraId="420E6672" w14:textId="2EE2C898" w:rsidR="0013110C" w:rsidRDefault="0013110C" w:rsidP="00225ACD">
      <w:pPr>
        <w:suppressAutoHyphens w:val="0"/>
        <w:spacing w:before="120"/>
        <w:jc w:val="center"/>
        <w:outlineLvl w:val="0"/>
        <w:rPr>
          <w:rFonts w:ascii="Cambria" w:hAnsi="Cambria" w:cs="Arial"/>
          <w:b/>
          <w:color w:val="000000"/>
          <w:sz w:val="22"/>
          <w:szCs w:val="22"/>
          <w:lang w:eastAsia="pl-PL"/>
        </w:rPr>
      </w:pPr>
      <w:commentRangeStart w:id="8"/>
      <w:commentRangeStart w:id="9"/>
      <w:r>
        <w:rPr>
          <w:rFonts w:ascii="Cambria" w:hAnsi="Cambria" w:cs="Arial"/>
          <w:b/>
          <w:color w:val="000000"/>
          <w:sz w:val="22"/>
          <w:szCs w:val="22"/>
          <w:lang w:eastAsia="pl-PL"/>
        </w:rPr>
        <w:lastRenderedPageBreak/>
        <w:t>§ </w:t>
      </w:r>
      <w:r w:rsidR="005408ED">
        <w:rPr>
          <w:rFonts w:ascii="Cambria" w:hAnsi="Cambria" w:cs="Arial"/>
          <w:b/>
          <w:color w:val="000000"/>
          <w:sz w:val="22"/>
          <w:szCs w:val="22"/>
          <w:lang w:eastAsia="pl-PL"/>
        </w:rPr>
        <w:t>8</w:t>
      </w:r>
      <w:r>
        <w:rPr>
          <w:rFonts w:ascii="Cambria" w:hAnsi="Cambria" w:cs="Arial"/>
          <w:b/>
          <w:color w:val="000000"/>
          <w:sz w:val="22"/>
          <w:szCs w:val="22"/>
          <w:lang w:eastAsia="pl-PL"/>
        </w:rPr>
        <w:br/>
        <w:t>Obowiązki Wykonawcy w zakresie personelu</w:t>
      </w:r>
      <w:commentRangeEnd w:id="8"/>
      <w:r w:rsidR="009E75FE">
        <w:rPr>
          <w:rStyle w:val="Odwoaniedokomentarza"/>
        </w:rPr>
        <w:commentReference w:id="8"/>
      </w:r>
      <w:commentRangeEnd w:id="9"/>
      <w:r w:rsidR="00A17044">
        <w:rPr>
          <w:rStyle w:val="Odwoaniedokomentarza"/>
        </w:rPr>
        <w:commentReference w:id="9"/>
      </w:r>
    </w:p>
    <w:p w14:paraId="5E8CCA6E" w14:textId="77777777" w:rsidR="00A17044" w:rsidRPr="009218CC" w:rsidRDefault="00A17044" w:rsidP="00A17044">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5A3EC789" w14:textId="77777777" w:rsidR="00A17044" w:rsidRPr="009218CC" w:rsidRDefault="00A17044" w:rsidP="00A17044">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3579A9FD" w14:textId="77777777" w:rsidR="00A17044" w:rsidRPr="009218CC" w:rsidRDefault="00A17044" w:rsidP="00A17044">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zakresie, w jakim Zamawiający, na podstawie art. 95 PZP określił w SWZ wymagania zatrudnienia przez Wykonawcę lub podwykonawcę na podstawie stosunku pracy  osób wykonujących czynności w zakresie realizacji Przedmiotu Umowy, jeżeli wykonanie tych czynności polega na wykonywaniu pracy w sposób określony w art. 22 § 1 ustawy z dnia 26 czerwca 1974 r. - Kodeks pracy (tekst jedn.: Dz. U. z 2023 r. poz. 1465 z </w:t>
      </w:r>
      <w:proofErr w:type="spellStart"/>
      <w:r w:rsidRPr="009218CC">
        <w:rPr>
          <w:rFonts w:ascii="Cambria" w:hAnsi="Cambria" w:cs="Arial"/>
          <w:sz w:val="22"/>
          <w:szCs w:val="22"/>
          <w:lang w:eastAsia="pl-PL"/>
        </w:rPr>
        <w:t>późn</w:t>
      </w:r>
      <w:proofErr w:type="spellEnd"/>
      <w:r w:rsidRPr="009218CC">
        <w:rPr>
          <w:rFonts w:ascii="Cambria" w:hAnsi="Cambria" w:cs="Arial"/>
          <w:sz w:val="22"/>
          <w:szCs w:val="22"/>
          <w:lang w:eastAsia="pl-PL"/>
        </w:rPr>
        <w:t>.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177B12DF" w14:textId="77777777" w:rsidR="00A17044" w:rsidRPr="009218CC" w:rsidRDefault="00A17044" w:rsidP="00A17044">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9218CC">
        <w:rPr>
          <w:rFonts w:ascii="Cambria" w:hAnsi="Cambria"/>
          <w:color w:val="000000"/>
          <w:sz w:val="22"/>
          <w:szCs w:val="22"/>
          <w:lang w:eastAsia="pl-PL"/>
        </w:rPr>
        <w:t>4.</w:t>
      </w:r>
      <w:r w:rsidRPr="009218CC">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wedle wyboru Wykonawcy, następujące dokumenty:</w:t>
      </w:r>
    </w:p>
    <w:p w14:paraId="678FC52F" w14:textId="77777777" w:rsidR="00A17044" w:rsidRPr="009218CC" w:rsidRDefault="00A17044" w:rsidP="00A17044">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1)</w:t>
      </w:r>
      <w:r w:rsidRPr="009218CC">
        <w:rPr>
          <w:rFonts w:ascii="Cambria" w:hAnsi="Cambria" w:cs="Arial"/>
          <w:sz w:val="22"/>
          <w:szCs w:val="22"/>
        </w:rPr>
        <w:tab/>
        <w:t xml:space="preserve">oświadczenia Wykonawcy lub podwykonawcy o zatrudnieniu pracownika na podstawie umowy o pracę, zawierające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18C838E" w14:textId="77777777" w:rsidR="00A17044" w:rsidRPr="009218CC" w:rsidRDefault="00A17044" w:rsidP="00A17044">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2)</w:t>
      </w:r>
      <w:r w:rsidRPr="009218CC">
        <w:rPr>
          <w:rFonts w:ascii="Cambria" w:hAnsi="Cambria" w:cs="Arial"/>
          <w:sz w:val="22"/>
          <w:szCs w:val="22"/>
        </w:rPr>
        <w:tab/>
        <w:t xml:space="preserve">poświadczoną za zgodność z oryginałem odpowiednio przez Wykonawcę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69F8C24" w14:textId="77777777" w:rsidR="00A17044" w:rsidRPr="009218CC" w:rsidRDefault="00A17044" w:rsidP="00A17044">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3)</w:t>
      </w:r>
      <w:r w:rsidRPr="009218CC">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9218CC">
        <w:rPr>
          <w:rFonts w:ascii="Cambria" w:hAnsi="Cambria" w:cs="Arial"/>
          <w:sz w:val="22"/>
          <w:szCs w:val="22"/>
        </w:rPr>
        <w:t>anonimizacji</w:t>
      </w:r>
      <w:proofErr w:type="spellEnd"/>
      <w:r w:rsidRPr="009218CC">
        <w:rPr>
          <w:rFonts w:ascii="Cambria" w:hAnsi="Cambria" w:cs="Arial"/>
          <w:sz w:val="22"/>
          <w:szCs w:val="22"/>
        </w:rPr>
        <w:t>,</w:t>
      </w:r>
    </w:p>
    <w:p w14:paraId="41D02BB4" w14:textId="77777777" w:rsidR="00A17044" w:rsidRPr="009218CC" w:rsidRDefault="00A17044" w:rsidP="00A17044">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9218CC">
        <w:rPr>
          <w:rFonts w:ascii="Cambria" w:hAnsi="Cambria"/>
          <w:sz w:val="22"/>
          <w:szCs w:val="22"/>
          <w:lang w:eastAsia="pl-PL"/>
        </w:rPr>
        <w:t xml:space="preserve">- pod rygorem niedopuszczenia tych osób do realizacji tych czynności. </w:t>
      </w:r>
    </w:p>
    <w:p w14:paraId="6A295E12" w14:textId="77777777" w:rsidR="00A17044" w:rsidRPr="009218CC" w:rsidRDefault="00A17044" w:rsidP="00A17044">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t>W przypadku zmiany składu osobowego Personelu Wykonawcy realizującego czynności, do których odnosi się Obowiązek Zatrudnienia, przed dopuszczeniem tych osób do wykonywania poszczególnych czynności, Wykonawca obowiązany jest udokumentować Obowiązek Zatrudnienia w sposób określony w ust. 4, pod rygorem niedopuszczenia tych osób do realizacji tych czynności.</w:t>
      </w:r>
    </w:p>
    <w:p w14:paraId="500AD5E5" w14:textId="77777777" w:rsidR="00A17044" w:rsidRPr="009218CC" w:rsidRDefault="00A17044" w:rsidP="00A17044">
      <w:pPr>
        <w:shd w:val="clear" w:color="auto" w:fill="FFFFFF" w:themeFill="background1"/>
        <w:suppressAutoHyphens w:val="0"/>
        <w:spacing w:before="120"/>
        <w:ind w:left="567" w:hanging="567"/>
        <w:jc w:val="both"/>
        <w:rPr>
          <w:rFonts w:ascii="Cambria" w:hAnsi="Cambria"/>
          <w:color w:val="000000"/>
          <w:sz w:val="22"/>
          <w:szCs w:val="22"/>
          <w:lang w:eastAsia="pl-PL"/>
        </w:rPr>
      </w:pPr>
      <w:r w:rsidRPr="009218CC">
        <w:rPr>
          <w:rFonts w:ascii="Cambria" w:hAnsi="Cambria" w:cs="Arial"/>
          <w:color w:val="000000"/>
          <w:sz w:val="22"/>
          <w:szCs w:val="22"/>
          <w:lang w:eastAsia="pl-PL"/>
        </w:rPr>
        <w:t>6.</w:t>
      </w:r>
      <w:r w:rsidRPr="009218CC">
        <w:rPr>
          <w:rFonts w:ascii="Cambria" w:hAnsi="Cambria" w:cs="Arial"/>
          <w:color w:val="000000"/>
          <w:sz w:val="22"/>
          <w:szCs w:val="22"/>
          <w:lang w:eastAsia="pl-PL"/>
        </w:rPr>
        <w:tab/>
      </w:r>
      <w:r w:rsidRPr="009218CC">
        <w:rPr>
          <w:rFonts w:ascii="Cambria" w:hAnsi="Cambria"/>
          <w:color w:val="000000"/>
          <w:sz w:val="22"/>
          <w:szCs w:val="22"/>
          <w:lang w:eastAsia="pl-PL"/>
        </w:rPr>
        <w:t>Na każde żądanie Zamawiającego Wykonawca zobowiązany jest udokumentować Obowiązek Zatrudnienia w sposób określony w ust. 4. Nieudokumentowanie Obowiązku Zatrudnienia w sposób określony w ust. 4 stanowi przypadek naruszenia Obowiązku Zatrudnienia.</w:t>
      </w:r>
    </w:p>
    <w:p w14:paraId="4ABC879C" w14:textId="77777777" w:rsidR="00A17044" w:rsidRPr="009218CC" w:rsidRDefault="00A17044" w:rsidP="00A17044">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9218CC">
        <w:rPr>
          <w:rFonts w:ascii="Cambria" w:hAnsi="Cambria" w:cs="Arial"/>
          <w:color w:val="000000"/>
          <w:sz w:val="22"/>
          <w:szCs w:val="22"/>
          <w:lang w:eastAsia="pl-PL"/>
        </w:rPr>
        <w:lastRenderedPageBreak/>
        <w:t>7.</w:t>
      </w:r>
      <w:r w:rsidRPr="009218CC">
        <w:rPr>
          <w:rFonts w:ascii="Cambria" w:hAnsi="Cambria" w:cs="Arial"/>
          <w:color w:val="000000"/>
          <w:sz w:val="22"/>
          <w:szCs w:val="22"/>
          <w:lang w:eastAsia="pl-PL"/>
        </w:rPr>
        <w:tab/>
      </w:r>
      <w:r w:rsidRPr="009218CC">
        <w:rPr>
          <w:rFonts w:ascii="Cambria" w:hAnsi="Cambria"/>
          <w:color w:val="000000"/>
          <w:sz w:val="22"/>
          <w:szCs w:val="22"/>
          <w:lang w:eastAsia="pl-PL"/>
        </w:rPr>
        <w:t>W przypadku wątpliwości co do przestrzegania przepisów prawa pracy przez Wykonawcę lub podwykonawcę, Zamawiający zwróci się o przeprowadzenie kontroli przez Państwową Inspekcję Pracy.</w:t>
      </w:r>
    </w:p>
    <w:p w14:paraId="3DAB4835" w14:textId="77777777" w:rsidR="00A17044" w:rsidRPr="009218CC" w:rsidRDefault="00A17044" w:rsidP="00A17044">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9218CC">
        <w:rPr>
          <w:rFonts w:ascii="Cambria" w:hAnsi="Cambria" w:cs="Arial"/>
          <w:sz w:val="22"/>
          <w:szCs w:val="22"/>
          <w:shd w:val="clear" w:color="auto" w:fill="FFFFFF"/>
          <w:lang w:eastAsia="en-US"/>
        </w:rPr>
        <w:t>8.</w:t>
      </w:r>
      <w:r w:rsidRPr="009218C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SWZ. O planowanej zmianie osób </w:t>
      </w:r>
      <w:bookmarkStart w:id="11" w:name="_Hlk169609609"/>
      <w:r w:rsidRPr="009218CC">
        <w:rPr>
          <w:rFonts w:ascii="Cambria" w:hAnsi="Cambria" w:cs="Arial"/>
          <w:sz w:val="22"/>
          <w:szCs w:val="22"/>
          <w:shd w:val="clear" w:color="auto" w:fill="FFFFFF"/>
          <w:lang w:eastAsia="en-US"/>
        </w:rPr>
        <w:t xml:space="preserve">wskazanych w Ofercie </w:t>
      </w:r>
      <w:bookmarkEnd w:id="11"/>
      <w:r w:rsidRPr="009218CC">
        <w:rPr>
          <w:rFonts w:ascii="Cambria" w:hAnsi="Cambria" w:cs="Arial"/>
          <w:sz w:val="22"/>
          <w:szCs w:val="22"/>
          <w:shd w:val="clear" w:color="auto" w:fill="FFFFFF"/>
          <w:lang w:eastAsia="en-US"/>
        </w:rPr>
        <w:t xml:space="preserve">lub dodatkowych osobach </w:t>
      </w:r>
      <w:bookmarkStart w:id="12" w:name="_Hlk169609619"/>
      <w:r w:rsidRPr="009218CC">
        <w:rPr>
          <w:rFonts w:ascii="Cambria" w:hAnsi="Cambria" w:cs="Arial"/>
          <w:sz w:val="22"/>
          <w:szCs w:val="22"/>
          <w:shd w:val="clear" w:color="auto" w:fill="FFFFFF"/>
          <w:lang w:eastAsia="en-US"/>
        </w:rPr>
        <w:t>mających wykonywać analogiczne czynności, jak osoby wskazane w Ofercie</w:t>
      </w:r>
      <w:bookmarkEnd w:id="12"/>
      <w:r w:rsidRPr="009218CC">
        <w:rPr>
          <w:rFonts w:ascii="Cambria" w:hAnsi="Cambria" w:cs="Arial"/>
          <w:sz w:val="22"/>
          <w:szCs w:val="22"/>
          <w:shd w:val="clear" w:color="auto" w:fill="FFFFFF"/>
          <w:lang w:eastAsia="en-US"/>
        </w:rPr>
        <w:t>, Wykonawca zobowiązany jest powiadomić Zamawiającego na piśmie przed dopuszczeniem tych osób do wykonywania prac. Postanowienia niniejszego ustępu nie uchybiają zobowiązaniom Wykonawcy wynikającym z Obowiązku Zatrudnienia.</w:t>
      </w:r>
    </w:p>
    <w:p w14:paraId="6EFDFF9A" w14:textId="77777777" w:rsidR="00A17044" w:rsidRPr="009218CC" w:rsidRDefault="00A17044" w:rsidP="00A17044">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9.</w:t>
      </w:r>
      <w:r w:rsidRPr="009218CC">
        <w:rPr>
          <w:rFonts w:ascii="Cambria" w:hAnsi="Cambria" w:cs="Arial"/>
          <w:sz w:val="22"/>
          <w:szCs w:val="22"/>
          <w:lang w:eastAsia="pl-PL"/>
        </w:rPr>
        <w:tab/>
        <w:t xml:space="preserve">Wykonawca zobowiązuje się dopuścić do wykonywania poszczególnych prac </w:t>
      </w:r>
      <w:r w:rsidRPr="009218CC">
        <w:rPr>
          <w:rFonts w:ascii="Cambria" w:hAnsi="Cambria" w:cs="Arial"/>
          <w:sz w:val="22"/>
          <w:szCs w:val="22"/>
          <w:shd w:val="clear" w:color="auto" w:fill="FFFFFF"/>
          <w:lang w:eastAsia="en-US"/>
        </w:rPr>
        <w:t xml:space="preserve">wchodzących w skład Przedmiotu Umowy </w:t>
      </w:r>
      <w:r w:rsidRPr="009218C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2143BBCC" w14:textId="77777777" w:rsidR="00A17044" w:rsidRPr="009218CC" w:rsidRDefault="00A17044" w:rsidP="00A17044">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9218CC">
        <w:rPr>
          <w:rFonts w:ascii="Cambria" w:hAnsi="Cambria" w:cs="Arial"/>
          <w:sz w:val="22"/>
          <w:szCs w:val="22"/>
          <w:lang w:eastAsia="pl-PL"/>
        </w:rPr>
        <w:t>10.</w:t>
      </w:r>
      <w:r w:rsidRPr="009218CC">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14 Umowy.</w:t>
      </w:r>
    </w:p>
    <w:p w14:paraId="3E883689" w14:textId="77777777" w:rsidR="00A17044" w:rsidRPr="009218CC" w:rsidRDefault="00A17044" w:rsidP="00A17044">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11.</w:t>
      </w:r>
      <w:r w:rsidRPr="009218C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0AA0ECCE" w14:textId="77777777" w:rsidR="00A17044" w:rsidRPr="009218CC" w:rsidRDefault="00A17044" w:rsidP="00A17044">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12.</w:t>
      </w:r>
      <w:r w:rsidRPr="009218CC">
        <w:rPr>
          <w:rFonts w:ascii="Cambria" w:eastAsia="Calibri" w:hAnsi="Cambria" w:cs="Arial"/>
          <w:sz w:val="22"/>
          <w:szCs w:val="22"/>
          <w:lang w:eastAsia="en-US"/>
        </w:rPr>
        <w:tab/>
        <w:t>Przedstawiciel Zamawiającego uprawniony jest do sprawdzania tożsamości Personelu Wykonawcy uczestniczącego w realizacji prac.</w:t>
      </w:r>
    </w:p>
    <w:p w14:paraId="5AA955CE" w14:textId="77777777" w:rsidR="00A17044" w:rsidRPr="009218CC" w:rsidRDefault="00A17044" w:rsidP="00A17044">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13.</w:t>
      </w:r>
      <w:r w:rsidRPr="009218CC">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7220BE7F" w14:textId="77777777" w:rsidR="005408ED" w:rsidRDefault="005408ED" w:rsidP="00225ACD">
      <w:pPr>
        <w:tabs>
          <w:tab w:val="left" w:pos="567"/>
        </w:tabs>
        <w:suppressAutoHyphens w:val="0"/>
        <w:spacing w:before="120"/>
        <w:jc w:val="both"/>
        <w:rPr>
          <w:sz w:val="24"/>
          <w:szCs w:val="24"/>
          <w:lang w:eastAsia="pl-PL"/>
        </w:rPr>
      </w:pPr>
    </w:p>
    <w:p w14:paraId="16622BAC" w14:textId="4D3635F3"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w:t>
      </w:r>
      <w:r w:rsidR="005408ED">
        <w:rPr>
          <w:rFonts w:ascii="Cambria" w:hAnsi="Cambria" w:cs="Arial"/>
          <w:b/>
          <w:color w:val="000000"/>
          <w:sz w:val="22"/>
          <w:szCs w:val="22"/>
          <w:lang w:eastAsia="pl-PL"/>
        </w:rPr>
        <w:t>9</w:t>
      </w:r>
      <w:r>
        <w:rPr>
          <w:rFonts w:ascii="Cambria" w:hAnsi="Cambria" w:cs="Arial"/>
          <w:b/>
          <w:color w:val="000000"/>
          <w:sz w:val="22"/>
          <w:szCs w:val="22"/>
          <w:lang w:eastAsia="pl-PL"/>
        </w:rPr>
        <w:br/>
        <w:t>Podwykonawstwo</w:t>
      </w:r>
    </w:p>
    <w:p w14:paraId="4F322792" w14:textId="4DA94DE2"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33C0971A"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xml:space="preserve">§ </w:t>
      </w:r>
      <w:r w:rsidR="00BB6F8D">
        <w:rPr>
          <w:rFonts w:ascii="Cambria" w:hAnsi="Cambria" w:cs="Arial"/>
          <w:b/>
          <w:bCs/>
          <w:sz w:val="22"/>
          <w:szCs w:val="22"/>
          <w:lang w:eastAsia="pl-PL"/>
        </w:rPr>
        <w:t>10</w:t>
      </w:r>
      <w:r>
        <w:rPr>
          <w:rFonts w:ascii="Cambria" w:hAnsi="Cambria" w:cs="Arial"/>
          <w:b/>
          <w:bCs/>
          <w:sz w:val="22"/>
          <w:szCs w:val="22"/>
          <w:lang w:eastAsia="pl-PL"/>
        </w:rPr>
        <w:br/>
        <w:t>Odbiory</w:t>
      </w:r>
    </w:p>
    <w:p w14:paraId="4A6C634A" w14:textId="7ECEEBC9" w:rsidR="00BB6F8D" w:rsidRPr="004B3338"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Odbiór prac objętych danym Zleceniem („Odbiór”) będzie dokonywany w imieniu Zamawiającego przez Przedstawiciela Zamawiającego. Przedmiotem Odbioru będą, w zależności od treści Zlecenia, wszystkie Pozycje Zlecenia lub poszczególne Pozycje Zlecenia</w:t>
      </w:r>
      <w:r w:rsidR="008B2008">
        <w:rPr>
          <w:rFonts w:ascii="Cambria" w:hAnsi="Cambria" w:cs="Arial"/>
          <w:sz w:val="22"/>
          <w:szCs w:val="22"/>
          <w:lang w:eastAsia="pl-PL"/>
        </w:rPr>
        <w:t>.</w:t>
      </w:r>
      <w:r w:rsidRPr="004B3338">
        <w:rPr>
          <w:rFonts w:ascii="Cambria" w:hAnsi="Cambria" w:cs="Arial"/>
          <w:sz w:val="22"/>
          <w:szCs w:val="22"/>
          <w:lang w:eastAsia="pl-PL"/>
        </w:rPr>
        <w:t xml:space="preserve"> </w:t>
      </w:r>
    </w:p>
    <w:p w14:paraId="3B29E7F2" w14:textId="77777777" w:rsidR="00BB6F8D" w:rsidRPr="004B3338"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Odbiór będzie obejmował obmiar ilości wykonanych prac oraz ocenę ich jakości. Zasady Odbioru poszczególnych prac określa SWZ.</w:t>
      </w:r>
    </w:p>
    <w:p w14:paraId="7902201C" w14:textId="2787C674" w:rsidR="00BB6F8D"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zgłosić zakończenie i gotowość do Odbioru wszystkich Pozycji Zlecenia lub danych Pozycji Zlecenia („Zgłoszenie Gotowości do Odbioru”). Zgłoszenie Gotowości do Odbioru </w:t>
      </w:r>
      <w:r>
        <w:rPr>
          <w:rFonts w:ascii="Cambria" w:hAnsi="Cambria" w:cs="Arial"/>
          <w:sz w:val="22"/>
          <w:szCs w:val="22"/>
          <w:lang w:eastAsia="pl-PL"/>
        </w:rPr>
        <w:t xml:space="preserve">zostanie </w:t>
      </w:r>
      <w:r w:rsidRPr="004B3338">
        <w:rPr>
          <w:rFonts w:ascii="Cambria" w:hAnsi="Cambria" w:cs="Arial"/>
          <w:sz w:val="22"/>
          <w:szCs w:val="22"/>
          <w:lang w:eastAsia="pl-PL"/>
        </w:rPr>
        <w:t xml:space="preserve">dokonane </w:t>
      </w:r>
      <w:r>
        <w:rPr>
          <w:rFonts w:ascii="Cambria" w:hAnsi="Cambria" w:cs="Arial"/>
          <w:sz w:val="22"/>
          <w:szCs w:val="22"/>
          <w:lang w:eastAsia="pl-PL"/>
        </w:rPr>
        <w:t xml:space="preserve">ustnie, telefonicznie, </w:t>
      </w:r>
      <w:r w:rsidRPr="004B3338">
        <w:rPr>
          <w:rFonts w:ascii="Cambria" w:hAnsi="Cambria" w:cs="Arial"/>
          <w:sz w:val="22"/>
          <w:szCs w:val="22"/>
          <w:lang w:eastAsia="pl-PL"/>
        </w:rPr>
        <w:t xml:space="preserve">pismem doręczonym Zamawiającemu lub poprzez wysłanie wiadomości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Zamawiającego</w:t>
      </w:r>
      <w:r w:rsidRPr="0072612A">
        <w:rPr>
          <w:rFonts w:ascii="Cambria" w:hAnsi="Cambria" w:cs="Arial"/>
          <w:sz w:val="22"/>
          <w:szCs w:val="22"/>
          <w:lang w:eastAsia="pl-PL"/>
        </w:rPr>
        <w:t>.</w:t>
      </w:r>
    </w:p>
    <w:p w14:paraId="70699441" w14:textId="3F091293" w:rsidR="00BB6F8D" w:rsidRPr="00B47530"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sz w:val="22"/>
          <w:szCs w:val="22"/>
          <w:lang w:eastAsia="pl-PL"/>
        </w:rPr>
        <w:t xml:space="preserve">Jeżeli Wykonawca w terminie </w:t>
      </w:r>
      <w:r w:rsidR="00A77F6B" w:rsidRPr="00A77F6B">
        <w:rPr>
          <w:rFonts w:ascii="Cambria" w:hAnsi="Cambria"/>
          <w:sz w:val="22"/>
          <w:szCs w:val="22"/>
          <w:lang w:eastAsia="pl-PL"/>
        </w:rPr>
        <w:t xml:space="preserve">wykonania Pozycji Zlecenia </w:t>
      </w:r>
      <w:r w:rsidRPr="004B3338">
        <w:rPr>
          <w:rFonts w:ascii="Cambria" w:hAnsi="Cambria"/>
          <w:sz w:val="22"/>
          <w:szCs w:val="22"/>
          <w:lang w:eastAsia="pl-PL"/>
        </w:rPr>
        <w:t xml:space="preserve">nie dokona Zgłoszenia Gotowości do Odbioru Zamawiający jest uprawniony wezwać Wykonawcę pismem doręczonym Wykonawcy lub poprzez wysłanie wiadomości na adres </w:t>
      </w:r>
      <w:r>
        <w:rPr>
          <w:rFonts w:ascii="Cambria" w:hAnsi="Cambria"/>
          <w:sz w:val="22"/>
          <w:szCs w:val="22"/>
          <w:lang w:eastAsia="pl-PL"/>
        </w:rPr>
        <w:t>e-mail Przedstawiciela</w:t>
      </w:r>
      <w:r w:rsidRPr="004B3338">
        <w:rPr>
          <w:rFonts w:ascii="Cambria" w:hAnsi="Cambria"/>
          <w:sz w:val="22"/>
          <w:szCs w:val="22"/>
          <w:lang w:eastAsia="pl-PL"/>
        </w:rPr>
        <w:t xml:space="preserve"> Wykonawcy</w:t>
      </w:r>
      <w:r w:rsidR="005B05E6">
        <w:rPr>
          <w:rFonts w:ascii="Cambria" w:hAnsi="Cambria"/>
          <w:sz w:val="22"/>
          <w:szCs w:val="22"/>
          <w:lang w:eastAsia="pl-PL"/>
        </w:rPr>
        <w:t xml:space="preserve"> </w:t>
      </w:r>
      <w:r w:rsidRPr="004B3338">
        <w:rPr>
          <w:rFonts w:ascii="Cambria" w:hAnsi="Cambria"/>
          <w:sz w:val="22"/>
          <w:szCs w:val="22"/>
          <w:lang w:eastAsia="pl-PL"/>
        </w:rPr>
        <w:t>do natychmiastowego dokonania Zgłoszenia Gotowości do Odbioru. W przypadku niedokonan</w:t>
      </w:r>
      <w:r>
        <w:rPr>
          <w:rFonts w:ascii="Cambria" w:hAnsi="Cambria"/>
          <w:sz w:val="22"/>
          <w:szCs w:val="22"/>
          <w:lang w:eastAsia="pl-PL"/>
        </w:rPr>
        <w:t>i</w:t>
      </w:r>
      <w:r w:rsidRPr="004B3338">
        <w:rPr>
          <w:rFonts w:ascii="Cambria" w:hAnsi="Cambria"/>
          <w:sz w:val="22"/>
          <w:szCs w:val="22"/>
          <w:lang w:eastAsia="pl-PL"/>
        </w:rPr>
        <w:t xml:space="preserve">a przez Wykonawcę Zgłoszenia Gotowości do Odbioru w terminie 1 dnia od wezwania, o którym mowa w zdaniu poprzednim Zamawiający będzie uprawniony do jednostronnego dokonania </w:t>
      </w:r>
      <w:r w:rsidR="00A77F6B">
        <w:rPr>
          <w:rFonts w:ascii="Cambria" w:hAnsi="Cambria"/>
          <w:sz w:val="22"/>
          <w:szCs w:val="22"/>
          <w:lang w:eastAsia="pl-PL"/>
        </w:rPr>
        <w:t>O</w:t>
      </w:r>
      <w:r w:rsidRPr="004B3338">
        <w:rPr>
          <w:rFonts w:ascii="Cambria" w:hAnsi="Cambria"/>
          <w:sz w:val="22"/>
          <w:szCs w:val="22"/>
          <w:lang w:eastAsia="pl-PL"/>
        </w:rPr>
        <w:t xml:space="preserve">dbioru w </w:t>
      </w:r>
      <w:r w:rsidRPr="00B47530">
        <w:rPr>
          <w:rFonts w:ascii="Cambria" w:hAnsi="Cambria"/>
          <w:sz w:val="22"/>
          <w:szCs w:val="22"/>
          <w:lang w:eastAsia="pl-PL"/>
        </w:rPr>
        <w:t xml:space="preserve">zakresie i w terminie przez siebie określonym. </w:t>
      </w:r>
    </w:p>
    <w:p w14:paraId="1D6978C0" w14:textId="743C79BA" w:rsidR="00BB6F8D" w:rsidRPr="004B3338"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B47530">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Pr="0072612A">
        <w:rPr>
          <w:rFonts w:ascii="Cambria" w:hAnsi="Cambria" w:cs="Arial"/>
          <w:sz w:val="22"/>
          <w:szCs w:val="22"/>
          <w:lang w:eastAsia="pl-PL"/>
        </w:rPr>
        <w:t>y</w:t>
      </w:r>
      <w:r w:rsidRPr="00B47530">
        <w:rPr>
          <w:rFonts w:ascii="Cambria" w:hAnsi="Cambria" w:cs="Arial"/>
          <w:sz w:val="22"/>
          <w:szCs w:val="22"/>
          <w:lang w:eastAsia="pl-PL"/>
        </w:rPr>
        <w:t xml:space="preserve"> poinformuje </w:t>
      </w:r>
      <w:bookmarkStart w:id="13" w:name="_Hlk138421374"/>
      <w:r w:rsidR="00E90ABA">
        <w:rPr>
          <w:rFonts w:ascii="Cambria" w:hAnsi="Cambria" w:cs="Arial"/>
          <w:sz w:val="22"/>
          <w:szCs w:val="22"/>
          <w:lang w:eastAsia="pl-PL"/>
        </w:rPr>
        <w:t xml:space="preserve">ustnie, telefonicznie, </w:t>
      </w:r>
      <w:r w:rsidRPr="00B47530">
        <w:rPr>
          <w:rFonts w:ascii="Cambria" w:hAnsi="Cambria" w:cs="Arial"/>
          <w:sz w:val="22"/>
          <w:szCs w:val="22"/>
          <w:lang w:eastAsia="pl-PL"/>
        </w:rPr>
        <w:t>pismem doręczonym Wykonawcy lub poprzez wysłanie wiadomości na adres</w:t>
      </w:r>
      <w:r w:rsidRPr="004B3338">
        <w:rPr>
          <w:rFonts w:ascii="Cambria" w:hAnsi="Cambria" w:cs="Arial"/>
          <w:sz w:val="22"/>
          <w:szCs w:val="22"/>
          <w:lang w:eastAsia="pl-PL"/>
        </w:rPr>
        <w:t xml:space="preserve"> </w:t>
      </w:r>
      <w:r>
        <w:rPr>
          <w:rFonts w:ascii="Cambria" w:hAnsi="Cambria" w:cs="Arial"/>
          <w:sz w:val="22"/>
          <w:szCs w:val="22"/>
          <w:lang w:eastAsia="pl-PL"/>
        </w:rPr>
        <w:t>e-mail Przedstawiciela</w:t>
      </w:r>
      <w:r w:rsidRPr="004B3338">
        <w:rPr>
          <w:rFonts w:ascii="Cambria" w:hAnsi="Cambria" w:cs="Arial"/>
          <w:sz w:val="22"/>
          <w:szCs w:val="22"/>
          <w:lang w:eastAsia="pl-PL"/>
        </w:rPr>
        <w:t xml:space="preserve"> Wykonawcy.</w:t>
      </w:r>
      <w:bookmarkEnd w:id="13"/>
    </w:p>
    <w:p w14:paraId="724A3065" w14:textId="77777777" w:rsidR="00BB6F8D" w:rsidRPr="004B3338"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Wykonawca może wziąć udział w odbiorze. Brak obecności Przedstawiciela Wykonawcy nie uniemożliwia dokonania odbioru przez Zamawiającego.</w:t>
      </w:r>
    </w:p>
    <w:p w14:paraId="232F79F2" w14:textId="77777777" w:rsidR="00BB6F8D" w:rsidRDefault="00BB6F8D" w:rsidP="00BB6F8D">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Odbiorowi podlega Pozycj</w:t>
      </w:r>
      <w:r>
        <w:rPr>
          <w:rFonts w:ascii="Cambria" w:hAnsi="Cambria" w:cs="Arial"/>
          <w:sz w:val="22"/>
          <w:szCs w:val="22"/>
          <w:lang w:eastAsia="pl-PL"/>
        </w:rPr>
        <w:t>a</w:t>
      </w:r>
      <w:r w:rsidRPr="004B3338">
        <w:rPr>
          <w:rFonts w:ascii="Cambria" w:hAnsi="Cambria" w:cs="Arial"/>
          <w:sz w:val="22"/>
          <w:szCs w:val="22"/>
          <w:lang w:eastAsia="pl-PL"/>
        </w:rPr>
        <w:t xml:space="preserve"> Zlecenia woln</w:t>
      </w:r>
      <w:r>
        <w:rPr>
          <w:rFonts w:ascii="Cambria" w:hAnsi="Cambria" w:cs="Arial"/>
          <w:sz w:val="22"/>
          <w:szCs w:val="22"/>
          <w:lang w:eastAsia="pl-PL"/>
        </w:rPr>
        <w:t>a</w:t>
      </w:r>
      <w:r w:rsidRPr="004B3338">
        <w:rPr>
          <w:rFonts w:ascii="Cambria" w:hAnsi="Cambria" w:cs="Arial"/>
          <w:sz w:val="22"/>
          <w:szCs w:val="22"/>
          <w:lang w:eastAsia="pl-PL"/>
        </w:rPr>
        <w:t xml:space="preserve"> od wad lub usterek, z zastrzeżeniem postanowień § 1</w:t>
      </w:r>
      <w:r>
        <w:rPr>
          <w:rFonts w:ascii="Cambria" w:hAnsi="Cambria" w:cs="Arial"/>
          <w:sz w:val="22"/>
          <w:szCs w:val="22"/>
          <w:lang w:eastAsia="pl-PL"/>
        </w:rPr>
        <w:t>4</w:t>
      </w:r>
      <w:r w:rsidRPr="004B3338">
        <w:rPr>
          <w:rFonts w:ascii="Cambria" w:hAnsi="Cambria" w:cs="Arial"/>
          <w:sz w:val="22"/>
          <w:szCs w:val="22"/>
          <w:lang w:eastAsia="pl-PL"/>
        </w:rPr>
        <w:t xml:space="preserve">. </w:t>
      </w:r>
    </w:p>
    <w:p w14:paraId="6F65F813" w14:textId="7C8F4B14" w:rsidR="00BB6F8D" w:rsidRPr="004B3338" w:rsidRDefault="00BB6F8D" w:rsidP="00BB6F8D">
      <w:pPr>
        <w:numPr>
          <w:ilvl w:val="0"/>
          <w:numId w:val="16"/>
        </w:numPr>
        <w:suppressAutoHyphens w:val="0"/>
        <w:spacing w:before="120"/>
        <w:ind w:left="567" w:hanging="567"/>
        <w:jc w:val="both"/>
        <w:rPr>
          <w:rFonts w:ascii="Cambria" w:hAnsi="Cambria" w:cs="Arial"/>
          <w:sz w:val="22"/>
          <w:szCs w:val="22"/>
          <w:lang w:eastAsia="pl-PL"/>
        </w:rPr>
      </w:pPr>
      <w:bookmarkStart w:id="14" w:name="_Hlk142253011"/>
      <w:r>
        <w:rPr>
          <w:rFonts w:ascii="Cambria" w:hAnsi="Cambria" w:cs="Arial"/>
          <w:sz w:val="22"/>
          <w:szCs w:val="22"/>
          <w:lang w:eastAsia="pl-PL"/>
        </w:rPr>
        <w:t xml:space="preserve">Jeżeli Pozycja Zlecenia obejmuje prace wykonane z wadą nieusuwalną, to wówczas Zamawiający jest uprawniony do </w:t>
      </w:r>
      <w:r w:rsidR="00A77F6B">
        <w:rPr>
          <w:rFonts w:ascii="Cambria" w:hAnsi="Cambria" w:cs="Arial"/>
          <w:sz w:val="22"/>
          <w:szCs w:val="22"/>
          <w:lang w:eastAsia="pl-PL"/>
        </w:rPr>
        <w:t xml:space="preserve">odebrania </w:t>
      </w:r>
      <w:r>
        <w:rPr>
          <w:rFonts w:ascii="Cambria" w:hAnsi="Cambria" w:cs="Arial"/>
          <w:sz w:val="22"/>
          <w:szCs w:val="22"/>
          <w:lang w:eastAsia="pl-PL"/>
        </w:rPr>
        <w:t xml:space="preserve">prac i żądania odszkodowania w pełnym zakresie poniesionej szkody. </w:t>
      </w:r>
      <w:r w:rsidRPr="00F7723E">
        <w:rPr>
          <w:rFonts w:ascii="Cambria" w:hAnsi="Cambria" w:cs="Arial"/>
          <w:bCs/>
          <w:iCs/>
          <w:sz w:val="22"/>
          <w:szCs w:val="22"/>
          <w:lang w:eastAsia="pl-PL"/>
        </w:rPr>
        <w:t xml:space="preserve">Strony ustalają, iż </w:t>
      </w:r>
      <w:r>
        <w:rPr>
          <w:rFonts w:ascii="Cambria" w:hAnsi="Cambria" w:cs="Arial"/>
          <w:bCs/>
          <w:iCs/>
          <w:sz w:val="22"/>
          <w:szCs w:val="22"/>
          <w:lang w:eastAsia="pl-PL"/>
        </w:rPr>
        <w:t xml:space="preserve">szkody poniesione przez </w:t>
      </w:r>
      <w:r w:rsidRPr="00F7723E">
        <w:rPr>
          <w:rFonts w:ascii="Cambria" w:hAnsi="Cambria" w:cs="Arial"/>
          <w:bCs/>
          <w:iCs/>
          <w:sz w:val="22"/>
          <w:szCs w:val="22"/>
          <w:lang w:eastAsia="pl-PL"/>
        </w:rPr>
        <w:t xml:space="preserve">Zamawiającego w związku z </w:t>
      </w:r>
      <w:r>
        <w:rPr>
          <w:rFonts w:ascii="Cambria" w:hAnsi="Cambria" w:cs="Arial"/>
          <w:bCs/>
          <w:iCs/>
          <w:sz w:val="22"/>
          <w:szCs w:val="22"/>
          <w:lang w:eastAsia="pl-PL"/>
        </w:rPr>
        <w:t xml:space="preserve">wykonaniem Pozycji Zlecenia z wadą nieusuwalną </w:t>
      </w:r>
      <w:r w:rsidRPr="00F7723E">
        <w:rPr>
          <w:rFonts w:ascii="Cambria" w:hAnsi="Cambria" w:cs="Arial"/>
          <w:bCs/>
          <w:iCs/>
          <w:sz w:val="22"/>
          <w:szCs w:val="22"/>
          <w:lang w:eastAsia="pl-PL"/>
        </w:rPr>
        <w:t xml:space="preserve">Zamawiający wedle swojego wyboru potrąci z </w:t>
      </w:r>
      <w:r>
        <w:rPr>
          <w:rFonts w:ascii="Cambria" w:hAnsi="Cambria" w:cs="Arial"/>
          <w:bCs/>
          <w:iCs/>
          <w:sz w:val="22"/>
          <w:szCs w:val="22"/>
          <w:lang w:eastAsia="pl-PL"/>
        </w:rPr>
        <w:t>W</w:t>
      </w:r>
      <w:r w:rsidRPr="00F7723E">
        <w:rPr>
          <w:rFonts w:ascii="Cambria" w:hAnsi="Cambria" w:cs="Arial"/>
          <w:bCs/>
          <w:iCs/>
          <w:sz w:val="22"/>
          <w:szCs w:val="22"/>
          <w:lang w:eastAsia="pl-PL"/>
        </w:rPr>
        <w:t>ynagrodzenia lub zaspokoi z Zabezpieczenia</w:t>
      </w:r>
      <w:r>
        <w:rPr>
          <w:rFonts w:ascii="Cambria" w:hAnsi="Cambria" w:cs="Arial"/>
          <w:bCs/>
          <w:iCs/>
          <w:sz w:val="22"/>
          <w:szCs w:val="22"/>
          <w:lang w:eastAsia="pl-PL"/>
        </w:rPr>
        <w:t>.</w:t>
      </w:r>
    </w:p>
    <w:bookmarkEnd w:id="14"/>
    <w:p w14:paraId="5C720D73" w14:textId="35EAF5D3" w:rsidR="00BB6F8D"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lastRenderedPageBreak/>
        <w:t>W przypadku stwierdzenia nieprawidłowości w wykonaniu Pozycji Zlecenia Zamawiający może odmówić dokonania Odbioru w odniesieniu do Pozycji Zlecenia wykonanych wadliwie. Odmowa dokonania Odbioru danych Pozycji Zlecenia wraz ze wskazaniem przyczyn, jak również wskazanie ewentualnych nieprawidłowości (wad) lub szkód wyrządzonych w toku wykonywania prac będzie następowała na piśmie.</w:t>
      </w:r>
    </w:p>
    <w:p w14:paraId="22D81E6C" w14:textId="3CAF5689" w:rsidR="00BB6F8D" w:rsidRPr="004B3338" w:rsidRDefault="00BB6F8D" w:rsidP="00BB6F8D">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Po upływie terminu </w:t>
      </w:r>
      <w:r w:rsidR="00A77F6B" w:rsidRPr="00A77F6B">
        <w:rPr>
          <w:rFonts w:ascii="Cambria" w:hAnsi="Cambria" w:cs="Arial"/>
          <w:sz w:val="22"/>
          <w:szCs w:val="22"/>
          <w:lang w:eastAsia="pl-PL"/>
        </w:rPr>
        <w:t>wykonania Pozycji Zlecenia</w:t>
      </w:r>
      <w:r w:rsidRPr="004B3338">
        <w:rPr>
          <w:rFonts w:ascii="Cambria" w:hAnsi="Cambria" w:cs="Arial"/>
          <w:sz w:val="22"/>
          <w:szCs w:val="22"/>
          <w:lang w:eastAsia="pl-PL"/>
        </w:rPr>
        <w:t>, Zamawiający może:</w:t>
      </w:r>
    </w:p>
    <w:p w14:paraId="5813E3D5" w14:textId="332591DC" w:rsidR="00BB6F8D" w:rsidRPr="004B3338" w:rsidRDefault="00BB6F8D" w:rsidP="00BB6F8D">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naliczyć Wykonawcy karę umowną zgodnie z § 1</w:t>
      </w:r>
      <w:r>
        <w:rPr>
          <w:rFonts w:ascii="Cambria" w:hAnsi="Cambria" w:cs="Arial"/>
          <w:sz w:val="22"/>
          <w:szCs w:val="22"/>
          <w:lang w:eastAsia="pl-PL"/>
        </w:rPr>
        <w:t>4</w:t>
      </w:r>
      <w:r w:rsidRPr="004B3338">
        <w:rPr>
          <w:rFonts w:ascii="Cambria" w:hAnsi="Cambria" w:cs="Arial"/>
          <w:sz w:val="22"/>
          <w:szCs w:val="22"/>
          <w:lang w:eastAsia="pl-PL"/>
        </w:rPr>
        <w:t xml:space="preserve"> ust. 1 pkt 3 Umowy w stosunku do Pozycji Zlecenia wykonanych po terminie; </w:t>
      </w:r>
    </w:p>
    <w:p w14:paraId="0E1850FA" w14:textId="77777777" w:rsidR="00BB6F8D" w:rsidRPr="004B3338" w:rsidRDefault="00BB6F8D" w:rsidP="00BB6F8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55E73E31" w14:textId="2C8558D6" w:rsidR="00BB6F8D" w:rsidRPr="004B3338" w:rsidRDefault="00BB6F8D" w:rsidP="00BB6F8D">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wyznaczyć Wykonawcy dodatkowy termin wykonani</w:t>
      </w:r>
      <w:r w:rsidR="00A77F6B">
        <w:rPr>
          <w:rFonts w:ascii="Cambria" w:hAnsi="Cambria" w:cs="Arial"/>
          <w:sz w:val="22"/>
          <w:szCs w:val="22"/>
          <w:lang w:eastAsia="pl-PL"/>
        </w:rPr>
        <w:t>a</w:t>
      </w:r>
      <w:r w:rsidRPr="004B3338">
        <w:rPr>
          <w:rFonts w:ascii="Cambria" w:hAnsi="Cambria" w:cs="Arial"/>
          <w:sz w:val="22"/>
          <w:szCs w:val="22"/>
          <w:lang w:eastAsia="pl-PL"/>
        </w:rPr>
        <w:t xml:space="preserve"> Pozycji Zlecenia w sposób wolny od wad lub usterek, a po jego bezskutecznym upływie odstąpić od Umowy. Jeżeli w dodatkowym terminie Wykonawca wykona Pozycje Zlecenia w sposób wolny od wad lub usterek Zamawiający obowiązany jest je odebrać, co nie uchybia uprawnieniu Zamawiającego do kary umownej, o której mowa w § 1</w:t>
      </w:r>
      <w:r>
        <w:rPr>
          <w:rFonts w:ascii="Cambria" w:hAnsi="Cambria" w:cs="Arial"/>
          <w:sz w:val="22"/>
          <w:szCs w:val="22"/>
          <w:lang w:eastAsia="pl-PL"/>
        </w:rPr>
        <w:t>4</w:t>
      </w:r>
      <w:r w:rsidRPr="004B3338">
        <w:rPr>
          <w:rFonts w:ascii="Cambria" w:hAnsi="Cambria" w:cs="Arial"/>
          <w:sz w:val="22"/>
          <w:szCs w:val="22"/>
          <w:lang w:eastAsia="pl-PL"/>
        </w:rPr>
        <w:t xml:space="preserve"> ust. 1 pkt 3 Umowy, </w:t>
      </w:r>
    </w:p>
    <w:p w14:paraId="2349C08F" w14:textId="77777777" w:rsidR="00BB6F8D" w:rsidRPr="004B3338" w:rsidRDefault="00BB6F8D" w:rsidP="00BB6F8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5F6CF0DC" w14:textId="77777777" w:rsidR="00BB6F8D" w:rsidRPr="008B5960" w:rsidRDefault="00BB6F8D" w:rsidP="00BB6F8D">
      <w:pPr>
        <w:numPr>
          <w:ilvl w:val="1"/>
          <w:numId w:val="17"/>
        </w:numPr>
        <w:suppressAutoHyphens w:val="0"/>
        <w:spacing w:before="120"/>
        <w:ind w:left="1134" w:hanging="567"/>
        <w:jc w:val="both"/>
        <w:rPr>
          <w:rFonts w:ascii="Cambria" w:hAnsi="Cambria" w:cs="Arial"/>
          <w:sz w:val="22"/>
          <w:szCs w:val="22"/>
          <w:lang w:eastAsia="pl-PL"/>
        </w:rPr>
      </w:pPr>
      <w:r w:rsidRPr="008B5960">
        <w:rPr>
          <w:rFonts w:ascii="Cambria" w:hAnsi="Cambria" w:cs="Arial"/>
          <w:sz w:val="22"/>
          <w:szCs w:val="22"/>
          <w:lang w:eastAsia="pl-PL"/>
        </w:rPr>
        <w:t>dokonać Odwołania Zlecenia z winy Wykonawcy.</w:t>
      </w:r>
    </w:p>
    <w:p w14:paraId="1ACB963C" w14:textId="7B6C5BC5"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Odbiór prac będzie dokumentowany Protokołem Odbioru Robót</w:t>
      </w:r>
      <w:r w:rsidR="0077000D">
        <w:rPr>
          <w:rFonts w:ascii="Cambria" w:hAnsi="Cambria" w:cs="Arial"/>
          <w:sz w:val="22"/>
          <w:szCs w:val="22"/>
          <w:lang w:eastAsia="pl-PL"/>
        </w:rPr>
        <w:t xml:space="preserve">. </w:t>
      </w: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44224FC8"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w:t>
      </w:r>
      <w:r w:rsidR="00B87552">
        <w:rPr>
          <w:rFonts w:ascii="Cambria" w:hAnsi="Cambria" w:cs="Arial"/>
          <w:b/>
          <w:sz w:val="22"/>
          <w:szCs w:val="22"/>
          <w:lang w:eastAsia="pl-PL"/>
        </w:rPr>
        <w:t>1</w:t>
      </w:r>
      <w:r>
        <w:rPr>
          <w:rFonts w:ascii="Cambria" w:hAnsi="Cambria" w:cs="Arial"/>
          <w:b/>
          <w:sz w:val="22"/>
          <w:szCs w:val="22"/>
          <w:lang w:eastAsia="pl-PL"/>
        </w:rPr>
        <w:br/>
        <w:t>Wynagrodzenie</w:t>
      </w:r>
    </w:p>
    <w:p w14:paraId="533DA267" w14:textId="5468C688" w:rsidR="009112AD" w:rsidRPr="007A39DD" w:rsidRDefault="00B87552" w:rsidP="007A39DD">
      <w:pPr>
        <w:numPr>
          <w:ilvl w:val="0"/>
          <w:numId w:val="20"/>
        </w:numPr>
        <w:suppressAutoHyphens w:val="0"/>
        <w:spacing w:before="120"/>
        <w:ind w:left="567" w:hanging="567"/>
        <w:jc w:val="both"/>
        <w:rPr>
          <w:rFonts w:ascii="Cambria" w:hAnsi="Cambria" w:cs="Arial"/>
          <w:sz w:val="22"/>
          <w:szCs w:val="22"/>
          <w:lang w:eastAsia="pl-PL"/>
        </w:rPr>
      </w:pPr>
      <w:bookmarkStart w:id="15" w:name="_Hlk107950825"/>
      <w:r w:rsidRPr="007A39DD">
        <w:rPr>
          <w:rFonts w:ascii="Cambria" w:hAnsi="Cambria" w:cs="Arial"/>
          <w:bCs/>
          <w:sz w:val="22"/>
          <w:szCs w:val="22"/>
          <w:lang w:eastAsia="pl-PL"/>
        </w:rPr>
        <w:t>Za wykonanie Przedmiotu Umowy zgodnie z Umową, Wykonawca otrzyma wynagrodzenie ustalone zgodnie z § 11 ust. 3, wstępnie określone na podstawie Oferty na kwotę ______________ zł brutto („Wynagrodzenie”). Suma kwoty Wynagrodzenia oraz maksymalnej wartości Opcji stanowi wartość Umowy („Wartość Przedmiotu Umowy”).</w:t>
      </w:r>
      <w:r w:rsidR="009112AD" w:rsidRPr="007A39DD">
        <w:rPr>
          <w:rFonts w:ascii="Cambria" w:hAnsi="Cambria" w:cs="Arial"/>
          <w:bCs/>
          <w:sz w:val="22"/>
          <w:szCs w:val="22"/>
          <w:lang w:eastAsia="pl-PL"/>
        </w:rPr>
        <w:t xml:space="preserve"> Maksymalna wartość Opcji wynikająca z </w:t>
      </w:r>
      <w:r w:rsidR="0086082F" w:rsidRPr="007A39DD">
        <w:rPr>
          <w:rFonts w:ascii="Cambria" w:hAnsi="Cambria" w:cs="Arial"/>
          <w:bCs/>
          <w:sz w:val="22"/>
          <w:szCs w:val="22"/>
          <w:lang w:eastAsia="pl-PL"/>
        </w:rPr>
        <w:t>postanowień zawartych w §</w:t>
      </w:r>
      <w:r w:rsidR="00AD3EBB">
        <w:rPr>
          <w:rFonts w:ascii="Cambria" w:hAnsi="Cambria" w:cs="Arial"/>
          <w:bCs/>
          <w:sz w:val="22"/>
          <w:szCs w:val="22"/>
          <w:lang w:eastAsia="pl-PL"/>
        </w:rPr>
        <w:t xml:space="preserve"> </w:t>
      </w:r>
      <w:r w:rsidR="0086082F" w:rsidRPr="007A39DD">
        <w:rPr>
          <w:rFonts w:ascii="Cambria" w:hAnsi="Cambria" w:cs="Arial"/>
          <w:bCs/>
          <w:sz w:val="22"/>
          <w:szCs w:val="22"/>
          <w:lang w:eastAsia="pl-PL"/>
        </w:rPr>
        <w:t xml:space="preserve">2 ust. 7 wynosi ____________ zł brutto. </w:t>
      </w:r>
    </w:p>
    <w:p w14:paraId="261CB557" w14:textId="5778DFB1" w:rsidR="00B87552" w:rsidRPr="00E73177" w:rsidRDefault="00B87552" w:rsidP="00B87552">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 xml:space="preserve">Kwota Wynagrodzenia nie obejmuje wartości prac wykonywanych w ramach Opcji oraz ew. wzrostu w następstwie zastosowania Waloryzacji. </w:t>
      </w:r>
    </w:p>
    <w:p w14:paraId="366589C5" w14:textId="163DCBD8" w:rsidR="00B87552" w:rsidRPr="00E73177" w:rsidRDefault="00B87552" w:rsidP="00B87552">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Wynagrodzenie </w:t>
      </w:r>
      <w:r w:rsidRPr="00E73177">
        <w:rPr>
          <w:rFonts w:ascii="Cambria" w:hAnsi="Cambria" w:cs="Arial"/>
          <w:sz w:val="22"/>
          <w:szCs w:val="22"/>
          <w:lang w:eastAsia="pl-PL"/>
        </w:rPr>
        <w:t>należn</w:t>
      </w:r>
      <w:r>
        <w:rPr>
          <w:rFonts w:ascii="Cambria" w:hAnsi="Cambria" w:cs="Arial"/>
          <w:sz w:val="22"/>
          <w:szCs w:val="22"/>
          <w:lang w:eastAsia="pl-PL"/>
        </w:rPr>
        <w:t>e</w:t>
      </w:r>
      <w:r w:rsidRPr="00E73177">
        <w:rPr>
          <w:rFonts w:ascii="Cambria" w:hAnsi="Cambria" w:cs="Arial"/>
          <w:sz w:val="22"/>
          <w:szCs w:val="22"/>
          <w:lang w:eastAsia="pl-PL"/>
        </w:rPr>
        <w:t xml:space="preserve"> Wykonawcy za wykonanie prac stanowiących przedmiot udzielonych Zleceń obliczan</w:t>
      </w:r>
      <w:r>
        <w:rPr>
          <w:rFonts w:ascii="Cambria" w:hAnsi="Cambria" w:cs="Arial"/>
          <w:sz w:val="22"/>
          <w:szCs w:val="22"/>
          <w:lang w:eastAsia="pl-PL"/>
        </w:rPr>
        <w:t>e</w:t>
      </w:r>
      <w:r w:rsidRPr="00E73177">
        <w:rPr>
          <w:rFonts w:ascii="Cambria" w:hAnsi="Cambria" w:cs="Arial"/>
          <w:sz w:val="22"/>
          <w:szCs w:val="22"/>
          <w:lang w:eastAsia="pl-PL"/>
        </w:rPr>
        <w:t xml:space="preserve"> będzie na podstawie ilości odebranych prac, według Cen Jednostkowych</w:t>
      </w:r>
      <w:bookmarkStart w:id="16" w:name="_Hlk142253415"/>
      <w:r w:rsidRPr="00E73177">
        <w:rPr>
          <w:rFonts w:ascii="Cambria" w:hAnsi="Cambria" w:cs="Arial"/>
          <w:sz w:val="22"/>
          <w:szCs w:val="22"/>
          <w:lang w:eastAsia="pl-PL"/>
        </w:rPr>
        <w:t xml:space="preserve">, </w:t>
      </w:r>
      <w:bookmarkEnd w:id="16"/>
      <w:r w:rsidRPr="00E73177">
        <w:rPr>
          <w:rFonts w:ascii="Cambria" w:hAnsi="Cambria" w:cs="Arial"/>
          <w:sz w:val="22"/>
          <w:szCs w:val="22"/>
          <w:lang w:eastAsia="pl-PL"/>
        </w:rPr>
        <w:t xml:space="preserve">z zastrzeżeniem postanowień dot. Waloryzacji. </w:t>
      </w:r>
    </w:p>
    <w:bookmarkEnd w:id="15"/>
    <w:p w14:paraId="70632920" w14:textId="77777777" w:rsidR="00B87552" w:rsidRPr="00E73177" w:rsidRDefault="00B87552" w:rsidP="00B87552">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sz w:val="22"/>
          <w:szCs w:val="22"/>
          <w:lang w:eastAsia="pl-PL"/>
        </w:rPr>
        <w:t>Wykonawca niniejszym potwierdza, iż Ceny Jednostkowe prac uwzględniają wszystkie koszty związane z ich wykonaniem oraz zysk.</w:t>
      </w:r>
    </w:p>
    <w:p w14:paraId="272D934F" w14:textId="20B31214" w:rsidR="00B87552" w:rsidRPr="004B3338" w:rsidRDefault="00B87552" w:rsidP="00B87552">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Ceny J</w:t>
      </w:r>
      <w:r w:rsidRPr="00E73177">
        <w:rPr>
          <w:rFonts w:ascii="Cambria" w:hAnsi="Cambria" w:cs="Arial"/>
          <w:sz w:val="22"/>
          <w:szCs w:val="22"/>
          <w:lang w:eastAsia="pl-PL"/>
        </w:rPr>
        <w:t>ednostkowe nie będą podlegały zmianom w trakcie realizacji Umowy</w:t>
      </w:r>
      <w:r w:rsidRPr="00E73177">
        <w:rPr>
          <w:rFonts w:ascii="Cambria" w:hAnsi="Cambria" w:cs="Arial"/>
          <w:bCs/>
          <w:sz w:val="22"/>
          <w:szCs w:val="22"/>
          <w:lang w:eastAsia="pl-PL"/>
        </w:rPr>
        <w:t>, z zastrzeżeniem postanowień dot.</w:t>
      </w:r>
      <w:r w:rsidRPr="004B3338">
        <w:rPr>
          <w:rFonts w:ascii="Cambria" w:hAnsi="Cambria" w:cs="Arial"/>
          <w:bCs/>
          <w:sz w:val="22"/>
          <w:szCs w:val="22"/>
          <w:lang w:eastAsia="pl-PL"/>
        </w:rPr>
        <w:t xml:space="preserve"> Waloryzacji</w:t>
      </w:r>
      <w:r w:rsidRPr="004B3338">
        <w:rPr>
          <w:rFonts w:ascii="Cambria" w:hAnsi="Cambria" w:cs="Arial"/>
          <w:sz w:val="22"/>
          <w:szCs w:val="22"/>
          <w:lang w:eastAsia="pl-PL"/>
        </w:rPr>
        <w:t xml:space="preserve">. </w:t>
      </w:r>
    </w:p>
    <w:p w14:paraId="1A78F9B8" w14:textId="77777777" w:rsidR="00B87552" w:rsidRPr="004B3338" w:rsidRDefault="00B87552" w:rsidP="00B87552">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Zamawiający</w:t>
      </w:r>
      <w:r w:rsidRPr="004B3338">
        <w:rPr>
          <w:rFonts w:ascii="Cambria" w:hAnsi="Cambria" w:cs="Arial"/>
          <w:sz w:val="22"/>
          <w:szCs w:val="22"/>
          <w:lang w:eastAsia="pl-PL"/>
        </w:rPr>
        <w:t xml:space="preserve"> zapłaci Wykonawcy za prace wykonane zgodnie z Umową, których wykonanie zostanie potwierdzone w Protokołach Odbioru Robót</w:t>
      </w:r>
      <w:r>
        <w:rPr>
          <w:rFonts w:ascii="Cambria" w:hAnsi="Cambria" w:cs="Arial"/>
          <w:sz w:val="22"/>
          <w:szCs w:val="22"/>
          <w:lang w:eastAsia="pl-PL"/>
        </w:rPr>
        <w:t>.</w:t>
      </w:r>
    </w:p>
    <w:p w14:paraId="571B2644" w14:textId="59D1EB78" w:rsidR="0013110C" w:rsidRPr="008F41CD"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2867E56C" w14:textId="77777777" w:rsidR="001815E7" w:rsidRDefault="001815E7" w:rsidP="00225ACD">
      <w:pPr>
        <w:suppressAutoHyphens w:val="0"/>
        <w:spacing w:before="120"/>
        <w:ind w:left="588" w:hanging="588"/>
        <w:jc w:val="center"/>
        <w:rPr>
          <w:rFonts w:ascii="Cambria" w:hAnsi="Cambria" w:cs="Arial"/>
          <w:b/>
          <w:sz w:val="22"/>
          <w:szCs w:val="22"/>
          <w:lang w:eastAsia="pl-PL"/>
        </w:rPr>
      </w:pPr>
    </w:p>
    <w:p w14:paraId="2B4C10C7" w14:textId="39BCD396"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lastRenderedPageBreak/>
        <w:t>§ 1</w:t>
      </w:r>
      <w:r w:rsidR="00B87552">
        <w:rPr>
          <w:rFonts w:ascii="Cambria" w:hAnsi="Cambria" w:cs="Arial"/>
          <w:b/>
          <w:sz w:val="22"/>
          <w:szCs w:val="22"/>
          <w:lang w:eastAsia="pl-PL"/>
        </w:rPr>
        <w:t>2</w:t>
      </w:r>
      <w:r>
        <w:rPr>
          <w:rFonts w:ascii="Cambria" w:hAnsi="Cambria" w:cs="Arial"/>
          <w:b/>
          <w:sz w:val="22"/>
          <w:szCs w:val="22"/>
          <w:lang w:eastAsia="pl-PL"/>
        </w:rPr>
        <w:br/>
        <w:t>Warunki płatności</w:t>
      </w:r>
    </w:p>
    <w:p w14:paraId="3F2B28F5"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Wynagrodzenie, o którym mowa w § 1</w:t>
      </w:r>
      <w:r>
        <w:rPr>
          <w:rFonts w:ascii="Cambria" w:hAnsi="Cambria" w:cs="Arial"/>
          <w:sz w:val="22"/>
          <w:szCs w:val="22"/>
          <w:lang w:eastAsia="pl-PL"/>
        </w:rPr>
        <w:t>1</w:t>
      </w:r>
      <w:r w:rsidRPr="004B3338">
        <w:rPr>
          <w:rFonts w:ascii="Cambria" w:hAnsi="Cambria" w:cs="Arial"/>
          <w:sz w:val="22"/>
          <w:szCs w:val="22"/>
          <w:lang w:eastAsia="pl-PL"/>
        </w:rPr>
        <w:t xml:space="preserve"> ust. 3, płatne będzie po odbiorze </w:t>
      </w:r>
      <w:r>
        <w:rPr>
          <w:rFonts w:ascii="Cambria" w:hAnsi="Cambria" w:cs="Arial"/>
          <w:sz w:val="22"/>
          <w:szCs w:val="22"/>
          <w:lang w:eastAsia="pl-PL"/>
        </w:rPr>
        <w:t xml:space="preserve">Pozycji </w:t>
      </w:r>
      <w:r w:rsidRPr="004B3338">
        <w:rPr>
          <w:rFonts w:ascii="Cambria" w:hAnsi="Cambria" w:cs="Arial"/>
          <w:sz w:val="22"/>
          <w:szCs w:val="22"/>
          <w:lang w:eastAsia="pl-PL"/>
        </w:rPr>
        <w:t xml:space="preserve"> Zlecenia na podstawie </w:t>
      </w:r>
      <w:r>
        <w:rPr>
          <w:rFonts w:ascii="Cambria" w:hAnsi="Cambria" w:cs="Arial"/>
          <w:sz w:val="22"/>
          <w:szCs w:val="22"/>
          <w:lang w:eastAsia="pl-PL"/>
        </w:rPr>
        <w:t xml:space="preserve">prawidłowo wystawionej </w:t>
      </w:r>
      <w:r w:rsidRPr="004B3338">
        <w:rPr>
          <w:rFonts w:ascii="Cambria" w:hAnsi="Cambria" w:cs="Arial"/>
          <w:sz w:val="22"/>
          <w:szCs w:val="22"/>
          <w:lang w:eastAsia="pl-PL"/>
        </w:rPr>
        <w:t xml:space="preserve">faktury. </w:t>
      </w:r>
    </w:p>
    <w:p w14:paraId="220D89C4"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Wynagrodzenie będzie płatne w terminie do </w:t>
      </w:r>
      <w:r>
        <w:rPr>
          <w:rFonts w:ascii="Cambria" w:hAnsi="Cambria" w:cs="Arial"/>
          <w:sz w:val="22"/>
          <w:szCs w:val="22"/>
          <w:lang w:eastAsia="pl-PL"/>
        </w:rPr>
        <w:t>14</w:t>
      </w:r>
      <w:r w:rsidRPr="004B3338">
        <w:rPr>
          <w:rFonts w:ascii="Cambria" w:hAnsi="Cambria" w:cs="Arial"/>
          <w:sz w:val="22"/>
          <w:szCs w:val="22"/>
          <w:lang w:eastAsia="pl-PL"/>
        </w:rPr>
        <w:t xml:space="preserve"> dni od doręczenia Zamawiającemu prawidłowo wystawionej faktury. Podstawą do wystawienia faktury przez Wykonawcę będą Protokoły Odbioru Robót.</w:t>
      </w:r>
    </w:p>
    <w:p w14:paraId="7C6AFB0B"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(tekst jedn.: Dz. U. z 2020 r., poz. 1666</w:t>
      </w:r>
      <w:r w:rsidRPr="004B3338" w:rsidDel="007F6C80">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xml:space="preserve"> zm.– „Ustawa o Fakturowaniu”). </w:t>
      </w:r>
    </w:p>
    <w:p w14:paraId="2F2DC2D8" w14:textId="2B5DFBCF"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wystawienia</w:t>
      </w:r>
      <w:r w:rsidRPr="00F31F3E">
        <w:rPr>
          <w:rFonts w:ascii="Cambria" w:hAnsi="Cambria"/>
          <w:sz w:val="22"/>
          <w:szCs w:val="22"/>
        </w:rPr>
        <w:t xml:space="preserve"> </w:t>
      </w:r>
      <w:r w:rsidRPr="004B3338">
        <w:rPr>
          <w:rFonts w:ascii="Cambria" w:hAnsi="Cambria" w:cs="Arial"/>
          <w:sz w:val="22"/>
          <w:szCs w:val="22"/>
          <w:lang w:eastAsia="pl-PL"/>
        </w:rPr>
        <w:t xml:space="preserve">ustrukturyzowanej faktury elektronicznej, o której mowa w ust. </w:t>
      </w:r>
      <w:r w:rsidR="00AB30E6">
        <w:rPr>
          <w:rFonts w:ascii="Cambria" w:hAnsi="Cambria" w:cs="Arial"/>
          <w:sz w:val="22"/>
          <w:szCs w:val="22"/>
          <w:lang w:eastAsia="pl-PL"/>
        </w:rPr>
        <w:t>3</w:t>
      </w:r>
      <w:r w:rsidRPr="004B3338">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6 Ustawy o Fakturowaniu, a nadto faktura lub załącznik do niej musi zawierać numer Umowy i Zlecenia, których dotyczy. </w:t>
      </w:r>
    </w:p>
    <w:p w14:paraId="0998970A" w14:textId="37CEBAD0"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Ustrukturyzowaną fakturę elektroniczną należy wysłać na następujący adres Zamawiającego na PEF: </w:t>
      </w:r>
      <w:hyperlink r:id="rId10" w:history="1">
        <w:r w:rsidR="00056A98" w:rsidRPr="00BA7130">
          <w:rPr>
            <w:rStyle w:val="Hipercze"/>
            <w:rFonts w:ascii="Cambria" w:hAnsi="Cambria" w:cs="Arial"/>
            <w:sz w:val="22"/>
            <w:szCs w:val="22"/>
            <w:lang w:eastAsia="pl-PL"/>
          </w:rPr>
          <w:t>faktury.klczbork@katowice.lasy.gov.pl</w:t>
        </w:r>
      </w:hyperlink>
      <w:r w:rsidR="00056A98">
        <w:rPr>
          <w:rFonts w:ascii="Cambria" w:hAnsi="Cambria" w:cs="Arial"/>
          <w:sz w:val="22"/>
          <w:szCs w:val="22"/>
          <w:lang w:eastAsia="pl-PL"/>
        </w:rPr>
        <w:t xml:space="preserve"> </w:t>
      </w:r>
      <w:r w:rsidRPr="004B3338">
        <w:rPr>
          <w:rFonts w:ascii="Cambria" w:hAnsi="Cambria" w:cs="Arial"/>
          <w:sz w:val="22"/>
          <w:szCs w:val="22"/>
          <w:lang w:eastAsia="pl-PL"/>
        </w:rPr>
        <w:t xml:space="preserve"> </w:t>
      </w:r>
    </w:p>
    <w:p w14:paraId="3DE70172" w14:textId="4F920DF6"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AB30E6">
        <w:rPr>
          <w:rFonts w:ascii="Cambria" w:hAnsi="Cambria" w:cs="Arial"/>
          <w:sz w:val="22"/>
          <w:szCs w:val="22"/>
          <w:lang w:eastAsia="pl-PL"/>
        </w:rPr>
        <w:t>4</w:t>
      </w:r>
      <w:r w:rsidRPr="0067136D">
        <w:rPr>
          <w:rFonts w:ascii="Cambria" w:hAnsi="Cambria" w:cs="Arial"/>
          <w:sz w:val="22"/>
          <w:szCs w:val="22"/>
          <w:lang w:eastAsia="pl-PL"/>
        </w:rPr>
        <w:t xml:space="preserve"> </w:t>
      </w:r>
      <w:r w:rsidRPr="004B3338">
        <w:rPr>
          <w:rFonts w:ascii="Cambria" w:hAnsi="Cambria" w:cs="Arial"/>
          <w:sz w:val="22"/>
          <w:szCs w:val="22"/>
          <w:lang w:eastAsia="pl-PL"/>
        </w:rPr>
        <w:t>powyżej, do konta Zamawiającego na PEF, w sposób umożliwiający Zamawiającemu zapoznanie się z jej treścią.</w:t>
      </w:r>
    </w:p>
    <w:p w14:paraId="622F4FB3" w14:textId="5727B67E"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wystawienia faktury w formie pisemnej, prawidłowo wystawiona faktura powinna być doręczona do </w:t>
      </w:r>
      <w:r w:rsidR="00056A98">
        <w:rPr>
          <w:rFonts w:ascii="Cambria" w:hAnsi="Cambria" w:cs="Arial"/>
          <w:sz w:val="22"/>
          <w:szCs w:val="22"/>
          <w:lang w:eastAsia="pl-PL"/>
        </w:rPr>
        <w:t xml:space="preserve">siedziby </w:t>
      </w:r>
      <w:r w:rsidR="009E75FE">
        <w:rPr>
          <w:rFonts w:ascii="Cambria" w:hAnsi="Cambria" w:cs="Arial"/>
          <w:sz w:val="22"/>
          <w:szCs w:val="22"/>
          <w:lang w:eastAsia="pl-PL"/>
        </w:rPr>
        <w:t>nadleśnictwa</w:t>
      </w:r>
      <w:r w:rsidRPr="004B3338">
        <w:rPr>
          <w:rFonts w:ascii="Cambria" w:hAnsi="Cambria" w:cs="Arial"/>
          <w:sz w:val="22"/>
          <w:szCs w:val="22"/>
          <w:lang w:eastAsia="pl-PL"/>
        </w:rPr>
        <w:t xml:space="preserve"> </w:t>
      </w:r>
    </w:p>
    <w:p w14:paraId="4C116556" w14:textId="312E876F"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 zastrzeżeniem postanowień ust. 1</w:t>
      </w:r>
      <w:r w:rsidR="00AB30E6">
        <w:rPr>
          <w:rFonts w:ascii="Cambria" w:hAnsi="Cambria" w:cs="Arial"/>
          <w:sz w:val="22"/>
          <w:szCs w:val="22"/>
          <w:lang w:eastAsia="pl-PL"/>
        </w:rPr>
        <w:t>0</w:t>
      </w:r>
      <w:r w:rsidRPr="004B3338">
        <w:rPr>
          <w:rFonts w:ascii="Cambria" w:hAnsi="Cambria" w:cs="Arial"/>
          <w:sz w:val="22"/>
          <w:szCs w:val="22"/>
          <w:lang w:eastAsia="pl-PL"/>
        </w:rPr>
        <w:t xml:space="preserve"> </w:t>
      </w:r>
      <w:r>
        <w:rPr>
          <w:rFonts w:ascii="Cambria" w:hAnsi="Cambria" w:cs="Arial"/>
          <w:sz w:val="22"/>
          <w:szCs w:val="22"/>
          <w:lang w:eastAsia="pl-PL"/>
        </w:rPr>
        <w:t>zapłata</w:t>
      </w:r>
      <w:r w:rsidRPr="004B3338">
        <w:rPr>
          <w:rFonts w:ascii="Cambria" w:hAnsi="Cambria" w:cs="Arial"/>
          <w:sz w:val="22"/>
          <w:szCs w:val="22"/>
          <w:lang w:eastAsia="pl-PL"/>
        </w:rPr>
        <w:t xml:space="preserve"> będzie </w:t>
      </w:r>
      <w:r>
        <w:rPr>
          <w:rFonts w:ascii="Cambria" w:hAnsi="Cambria" w:cs="Arial"/>
          <w:sz w:val="22"/>
          <w:szCs w:val="22"/>
          <w:lang w:eastAsia="pl-PL"/>
        </w:rPr>
        <w:t xml:space="preserve">następować </w:t>
      </w:r>
      <w:r w:rsidRPr="004B3338">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52696FE1"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Podatek VAT naliczony zostanie w wysokości obowiązującej w dniu wystawienia faktury.</w:t>
      </w:r>
    </w:p>
    <w:p w14:paraId="31F5EA33" w14:textId="369721A4"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przyjmuje do wiadomości, iż Zamawiający przy zapłacie Wynagrodzenia będzie stosował mechanizm podzielonej płatności, o którym mowa w art. 108a ust. 1 ustawy z dnia 11 marca 2004 r. o podatku od towarów i usług (tekst jedn.: Dz. U. z 202</w:t>
      </w:r>
      <w:r w:rsidR="00383A26">
        <w:rPr>
          <w:rFonts w:ascii="Cambria" w:hAnsi="Cambria" w:cs="Arial"/>
          <w:sz w:val="22"/>
          <w:szCs w:val="22"/>
          <w:lang w:eastAsia="pl-PL"/>
        </w:rPr>
        <w:t>4</w:t>
      </w:r>
      <w:r w:rsidRPr="004B3338">
        <w:rPr>
          <w:rFonts w:ascii="Cambria" w:hAnsi="Cambria" w:cs="Arial"/>
          <w:sz w:val="22"/>
          <w:szCs w:val="22"/>
          <w:lang w:eastAsia="pl-PL"/>
        </w:rPr>
        <w:t> r. poz.</w:t>
      </w:r>
      <w:r w:rsidR="00FD2863">
        <w:rPr>
          <w:rFonts w:ascii="Cambria" w:hAnsi="Cambria" w:cs="Arial"/>
          <w:sz w:val="22"/>
          <w:szCs w:val="22"/>
          <w:lang w:eastAsia="pl-PL"/>
        </w:rPr>
        <w:t xml:space="preserve"> </w:t>
      </w:r>
      <w:r w:rsidR="00383A26">
        <w:rPr>
          <w:rFonts w:ascii="Cambria" w:hAnsi="Cambria" w:cs="Arial"/>
          <w:sz w:val="22"/>
          <w:szCs w:val="22"/>
          <w:lang w:eastAsia="pl-PL"/>
        </w:rPr>
        <w:t>361</w:t>
      </w:r>
      <w:r w:rsidRPr="004B3338">
        <w:rPr>
          <w:rFonts w:ascii="Cambria" w:hAnsi="Cambria" w:cs="Arial"/>
          <w:sz w:val="22"/>
          <w:szCs w:val="22"/>
          <w:lang w:eastAsia="pl-PL"/>
        </w:rPr>
        <w:t xml:space="preserve"> 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xml:space="preserve">. zm.). </w:t>
      </w:r>
    </w:p>
    <w:p w14:paraId="422669BD"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Zapłata: </w:t>
      </w:r>
    </w:p>
    <w:p w14:paraId="56B34EE0" w14:textId="18C0E915" w:rsidR="00626E43" w:rsidRPr="004B3338" w:rsidRDefault="00626E43" w:rsidP="00626E43">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kwoty odpowiadającej całości albo części kwoty podatku wynikającej z otrzymanej faktury będzie dokonywana na rachunek VAT</w:t>
      </w:r>
      <w:r>
        <w:rPr>
          <w:rFonts w:ascii="Cambria" w:hAnsi="Cambria" w:cs="Arial"/>
          <w:sz w:val="22"/>
          <w:szCs w:val="22"/>
          <w:lang w:eastAsia="pl-PL"/>
        </w:rPr>
        <w:t xml:space="preserve"> Wykonawcy</w:t>
      </w:r>
      <w:r w:rsidRPr="004B3338">
        <w:rPr>
          <w:rFonts w:ascii="Cambria" w:hAnsi="Cambria" w:cs="Arial"/>
          <w:sz w:val="22"/>
          <w:szCs w:val="22"/>
          <w:lang w:eastAsia="pl-PL"/>
        </w:rPr>
        <w:t xml:space="preserve">, w rozumieniu art. 2 </w:t>
      </w:r>
      <w:r w:rsidR="00383A26">
        <w:rPr>
          <w:rFonts w:ascii="Cambria" w:hAnsi="Cambria" w:cs="Arial"/>
          <w:sz w:val="22"/>
          <w:szCs w:val="22"/>
          <w:lang w:eastAsia="pl-PL"/>
        </w:rPr>
        <w:br/>
      </w:r>
      <w:r w:rsidRPr="004B3338">
        <w:rPr>
          <w:rFonts w:ascii="Cambria" w:hAnsi="Cambria" w:cs="Arial"/>
          <w:sz w:val="22"/>
          <w:szCs w:val="22"/>
          <w:lang w:eastAsia="pl-PL"/>
        </w:rPr>
        <w:t>pkt 37  ustawy z dnia 11 marca 2004 r. o podatku od towarów i usług</w:t>
      </w:r>
      <w:r w:rsidR="00383A26">
        <w:rPr>
          <w:rFonts w:ascii="Cambria" w:hAnsi="Cambria" w:cs="Arial"/>
          <w:sz w:val="22"/>
          <w:szCs w:val="22"/>
          <w:lang w:eastAsia="pl-PL"/>
        </w:rPr>
        <w:t xml:space="preserve"> </w:t>
      </w:r>
      <w:r w:rsidR="00383A26" w:rsidRPr="004B3338">
        <w:rPr>
          <w:rFonts w:ascii="Cambria" w:hAnsi="Cambria" w:cs="Arial"/>
          <w:sz w:val="22"/>
          <w:szCs w:val="22"/>
          <w:lang w:eastAsia="pl-PL"/>
        </w:rPr>
        <w:t>(tekst jedn.: Dz. U. z 202</w:t>
      </w:r>
      <w:r w:rsidR="00383A26">
        <w:rPr>
          <w:rFonts w:ascii="Cambria" w:hAnsi="Cambria" w:cs="Arial"/>
          <w:sz w:val="22"/>
          <w:szCs w:val="22"/>
          <w:lang w:eastAsia="pl-PL"/>
        </w:rPr>
        <w:t>4</w:t>
      </w:r>
      <w:r w:rsidR="00383A26" w:rsidRPr="004B3338">
        <w:rPr>
          <w:rFonts w:ascii="Cambria" w:hAnsi="Cambria" w:cs="Arial"/>
          <w:sz w:val="22"/>
          <w:szCs w:val="22"/>
          <w:lang w:eastAsia="pl-PL"/>
        </w:rPr>
        <w:t> r. poz.</w:t>
      </w:r>
      <w:r w:rsidR="00383A26">
        <w:rPr>
          <w:rFonts w:ascii="Cambria" w:hAnsi="Cambria" w:cs="Arial"/>
          <w:sz w:val="22"/>
          <w:szCs w:val="22"/>
          <w:lang w:eastAsia="pl-PL"/>
        </w:rPr>
        <w:t xml:space="preserve"> 361</w:t>
      </w:r>
      <w:r w:rsidR="00383A26" w:rsidRPr="004B3338">
        <w:rPr>
          <w:rFonts w:ascii="Cambria" w:hAnsi="Cambria" w:cs="Arial"/>
          <w:sz w:val="22"/>
          <w:szCs w:val="22"/>
          <w:lang w:eastAsia="pl-PL"/>
        </w:rPr>
        <w:t xml:space="preserve"> z </w:t>
      </w:r>
      <w:proofErr w:type="spellStart"/>
      <w:r w:rsidR="00383A26" w:rsidRPr="004B3338">
        <w:rPr>
          <w:rFonts w:ascii="Cambria" w:hAnsi="Cambria" w:cs="Arial"/>
          <w:sz w:val="22"/>
          <w:szCs w:val="22"/>
          <w:lang w:eastAsia="pl-PL"/>
        </w:rPr>
        <w:t>późn</w:t>
      </w:r>
      <w:proofErr w:type="spellEnd"/>
      <w:r w:rsidR="00383A26" w:rsidRPr="004B3338">
        <w:rPr>
          <w:rFonts w:ascii="Cambria" w:hAnsi="Cambria" w:cs="Arial"/>
          <w:sz w:val="22"/>
          <w:szCs w:val="22"/>
          <w:lang w:eastAsia="pl-PL"/>
        </w:rPr>
        <w:t>. zm.)</w:t>
      </w:r>
      <w:r w:rsidR="00383A26">
        <w:rPr>
          <w:rFonts w:ascii="Cambria" w:hAnsi="Cambria" w:cs="Arial"/>
          <w:sz w:val="22"/>
          <w:szCs w:val="22"/>
          <w:lang w:eastAsia="pl-PL"/>
        </w:rPr>
        <w:t>,</w:t>
      </w:r>
    </w:p>
    <w:p w14:paraId="37E5D1B3" w14:textId="77777777" w:rsidR="00626E43" w:rsidRPr="004B3338" w:rsidRDefault="00626E43" w:rsidP="00626E43">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6AA9034" w14:textId="418F2406"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Wykonawca przy realizacji Umowy zobowiązuje posługiwać się rachunkiem rozliczeniowym, o którym mowa w art. 49 ust. 1 pkt 1 ustawy z dnia 29 sierpnia 1997 r.  Prawo bankowe (tekst jedn.: Dz. U. z 202</w:t>
      </w:r>
      <w:r w:rsidR="00383A26">
        <w:rPr>
          <w:rFonts w:ascii="Cambria" w:hAnsi="Cambria" w:cs="Arial"/>
          <w:bCs/>
          <w:sz w:val="22"/>
          <w:szCs w:val="22"/>
          <w:lang w:eastAsia="pl-PL"/>
        </w:rPr>
        <w:t>3</w:t>
      </w:r>
      <w:r w:rsidRPr="004B3338">
        <w:rPr>
          <w:rFonts w:ascii="Cambria" w:hAnsi="Cambria" w:cs="Arial"/>
          <w:bCs/>
          <w:sz w:val="22"/>
          <w:szCs w:val="22"/>
          <w:lang w:eastAsia="pl-PL"/>
        </w:rPr>
        <w:t xml:space="preserve"> r. poz. </w:t>
      </w:r>
      <w:r w:rsidR="00383A26">
        <w:rPr>
          <w:rFonts w:ascii="Cambria" w:hAnsi="Cambria" w:cs="Arial"/>
          <w:bCs/>
          <w:sz w:val="22"/>
          <w:szCs w:val="22"/>
          <w:lang w:eastAsia="pl-PL"/>
        </w:rPr>
        <w:t>2488</w:t>
      </w:r>
      <w:r w:rsidRPr="004B3338">
        <w:rPr>
          <w:rFonts w:ascii="Cambria" w:hAnsi="Cambria" w:cs="Arial"/>
          <w:bCs/>
          <w:sz w:val="22"/>
          <w:szCs w:val="22"/>
          <w:lang w:eastAsia="pl-PL"/>
        </w:rPr>
        <w:t xml:space="preserve"> z </w:t>
      </w:r>
      <w:proofErr w:type="spellStart"/>
      <w:r w:rsidRPr="004B3338">
        <w:rPr>
          <w:rFonts w:ascii="Cambria" w:hAnsi="Cambria" w:cs="Arial"/>
          <w:bCs/>
          <w:sz w:val="22"/>
          <w:szCs w:val="22"/>
          <w:lang w:eastAsia="pl-PL"/>
        </w:rPr>
        <w:t>późn</w:t>
      </w:r>
      <w:proofErr w:type="spellEnd"/>
      <w:r w:rsidRPr="004B3338">
        <w:rPr>
          <w:rFonts w:ascii="Cambria" w:hAnsi="Cambria" w:cs="Arial"/>
          <w:bCs/>
          <w:sz w:val="22"/>
          <w:szCs w:val="22"/>
          <w:lang w:eastAsia="pl-PL"/>
        </w:rPr>
        <w:t xml:space="preserve">. zm.) zawartym w wykazie </w:t>
      </w:r>
      <w:r w:rsidRPr="004B3338">
        <w:rPr>
          <w:rFonts w:ascii="Cambria" w:hAnsi="Cambria" w:cs="Arial"/>
          <w:bCs/>
          <w:sz w:val="22"/>
          <w:szCs w:val="22"/>
          <w:lang w:eastAsia="pl-PL"/>
        </w:rPr>
        <w:lastRenderedPageBreak/>
        <w:t xml:space="preserve">podmiotów, o którym mowa w art. 96b ust. 1 ustawy z dnia 11 marca 2004 r. o podatku od towarów i usług </w:t>
      </w:r>
      <w:r w:rsidR="00383A26" w:rsidRPr="004B3338">
        <w:rPr>
          <w:rFonts w:ascii="Cambria" w:hAnsi="Cambria" w:cs="Arial"/>
          <w:sz w:val="22"/>
          <w:szCs w:val="22"/>
          <w:lang w:eastAsia="pl-PL"/>
        </w:rPr>
        <w:t>(tekst jedn.: Dz. U. z 202</w:t>
      </w:r>
      <w:r w:rsidR="00383A26">
        <w:rPr>
          <w:rFonts w:ascii="Cambria" w:hAnsi="Cambria" w:cs="Arial"/>
          <w:sz w:val="22"/>
          <w:szCs w:val="22"/>
          <w:lang w:eastAsia="pl-PL"/>
        </w:rPr>
        <w:t>4</w:t>
      </w:r>
      <w:r w:rsidR="00383A26" w:rsidRPr="004B3338">
        <w:rPr>
          <w:rFonts w:ascii="Cambria" w:hAnsi="Cambria" w:cs="Arial"/>
          <w:sz w:val="22"/>
          <w:szCs w:val="22"/>
          <w:lang w:eastAsia="pl-PL"/>
        </w:rPr>
        <w:t> r. poz.</w:t>
      </w:r>
      <w:r w:rsidR="00383A26">
        <w:rPr>
          <w:rFonts w:ascii="Cambria" w:hAnsi="Cambria" w:cs="Arial"/>
          <w:sz w:val="22"/>
          <w:szCs w:val="22"/>
          <w:lang w:eastAsia="pl-PL"/>
        </w:rPr>
        <w:t xml:space="preserve"> 361</w:t>
      </w:r>
      <w:r w:rsidR="00383A26" w:rsidRPr="004B3338">
        <w:rPr>
          <w:rFonts w:ascii="Cambria" w:hAnsi="Cambria" w:cs="Arial"/>
          <w:sz w:val="22"/>
          <w:szCs w:val="22"/>
          <w:lang w:eastAsia="pl-PL"/>
        </w:rPr>
        <w:t xml:space="preserve"> z </w:t>
      </w:r>
      <w:proofErr w:type="spellStart"/>
      <w:r w:rsidR="00383A26" w:rsidRPr="004B3338">
        <w:rPr>
          <w:rFonts w:ascii="Cambria" w:hAnsi="Cambria" w:cs="Arial"/>
          <w:sz w:val="22"/>
          <w:szCs w:val="22"/>
          <w:lang w:eastAsia="pl-PL"/>
        </w:rPr>
        <w:t>późn</w:t>
      </w:r>
      <w:proofErr w:type="spellEnd"/>
      <w:r w:rsidR="00383A26" w:rsidRPr="004B3338">
        <w:rPr>
          <w:rFonts w:ascii="Cambria" w:hAnsi="Cambria" w:cs="Arial"/>
          <w:sz w:val="22"/>
          <w:szCs w:val="22"/>
          <w:lang w:eastAsia="pl-PL"/>
        </w:rPr>
        <w:t>. zm.</w:t>
      </w:r>
      <w:r w:rsidRPr="004B3338">
        <w:rPr>
          <w:rFonts w:ascii="Cambria" w:hAnsi="Cambria" w:cs="Arial"/>
          <w:bCs/>
          <w:sz w:val="22"/>
          <w:szCs w:val="22"/>
          <w:lang w:eastAsia="pl-PL"/>
        </w:rPr>
        <w:t>).</w:t>
      </w:r>
    </w:p>
    <w:p w14:paraId="586ADC01"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51BA795A" w:rsidR="0013110C" w:rsidRDefault="00626E43" w:rsidP="00225AC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Dokonanie zapłaty na rachunek bankowy oraz na rachunek VAT </w:t>
      </w:r>
      <w:r>
        <w:rPr>
          <w:rFonts w:ascii="Cambria" w:hAnsi="Cambria" w:cs="Arial"/>
          <w:sz w:val="22"/>
          <w:szCs w:val="22"/>
          <w:lang w:eastAsia="pl-PL"/>
        </w:rPr>
        <w:t xml:space="preserve">Wykonawcy </w:t>
      </w:r>
      <w:r w:rsidRPr="004B3338">
        <w:rPr>
          <w:rFonts w:ascii="Cambria" w:hAnsi="Cambria" w:cs="Arial"/>
          <w:sz w:val="22"/>
          <w:szCs w:val="22"/>
          <w:lang w:eastAsia="pl-PL"/>
        </w:rPr>
        <w:t xml:space="preserve">(w rozumieniu art. 2 pkt 37 ustawy z dnia 11 marca 2004 r. o podatku od towarów i usług </w:t>
      </w:r>
      <w:r w:rsidR="00383A26" w:rsidRPr="004B3338">
        <w:rPr>
          <w:rFonts w:ascii="Cambria" w:hAnsi="Cambria" w:cs="Arial"/>
          <w:sz w:val="22"/>
          <w:szCs w:val="22"/>
          <w:lang w:eastAsia="pl-PL"/>
        </w:rPr>
        <w:t>(tekst jedn.: Dz. U. z 202</w:t>
      </w:r>
      <w:r w:rsidR="00383A26">
        <w:rPr>
          <w:rFonts w:ascii="Cambria" w:hAnsi="Cambria" w:cs="Arial"/>
          <w:sz w:val="22"/>
          <w:szCs w:val="22"/>
          <w:lang w:eastAsia="pl-PL"/>
        </w:rPr>
        <w:t>4</w:t>
      </w:r>
      <w:r w:rsidR="00383A26" w:rsidRPr="004B3338">
        <w:rPr>
          <w:rFonts w:ascii="Cambria" w:hAnsi="Cambria" w:cs="Arial"/>
          <w:sz w:val="22"/>
          <w:szCs w:val="22"/>
          <w:lang w:eastAsia="pl-PL"/>
        </w:rPr>
        <w:t> r. poz.</w:t>
      </w:r>
      <w:r w:rsidR="00383A26">
        <w:rPr>
          <w:rFonts w:ascii="Cambria" w:hAnsi="Cambria" w:cs="Arial"/>
          <w:sz w:val="22"/>
          <w:szCs w:val="22"/>
          <w:lang w:eastAsia="pl-PL"/>
        </w:rPr>
        <w:t xml:space="preserve"> 361</w:t>
      </w:r>
      <w:r w:rsidR="00383A26" w:rsidRPr="004B3338">
        <w:rPr>
          <w:rFonts w:ascii="Cambria" w:hAnsi="Cambria" w:cs="Arial"/>
          <w:sz w:val="22"/>
          <w:szCs w:val="22"/>
          <w:lang w:eastAsia="pl-PL"/>
        </w:rPr>
        <w:t xml:space="preserve"> z </w:t>
      </w:r>
      <w:proofErr w:type="spellStart"/>
      <w:r w:rsidR="00383A26" w:rsidRPr="004B3338">
        <w:rPr>
          <w:rFonts w:ascii="Cambria" w:hAnsi="Cambria" w:cs="Arial"/>
          <w:sz w:val="22"/>
          <w:szCs w:val="22"/>
          <w:lang w:eastAsia="pl-PL"/>
        </w:rPr>
        <w:t>późn</w:t>
      </w:r>
      <w:proofErr w:type="spellEnd"/>
      <w:r w:rsidR="00383A26" w:rsidRPr="004B3338">
        <w:rPr>
          <w:rFonts w:ascii="Cambria" w:hAnsi="Cambria" w:cs="Arial"/>
          <w:sz w:val="22"/>
          <w:szCs w:val="22"/>
          <w:lang w:eastAsia="pl-PL"/>
        </w:rPr>
        <w:t>. zm.)</w:t>
      </w:r>
      <w:r w:rsidR="00383A26">
        <w:rPr>
          <w:rFonts w:ascii="Cambria" w:hAnsi="Cambria" w:cs="Arial"/>
          <w:sz w:val="22"/>
          <w:szCs w:val="22"/>
          <w:lang w:eastAsia="pl-PL"/>
        </w:rPr>
        <w:t xml:space="preserve"> </w:t>
      </w:r>
      <w:r w:rsidRPr="004B3338">
        <w:rPr>
          <w:rFonts w:ascii="Cambria" w:hAnsi="Cambria" w:cs="Arial"/>
          <w:sz w:val="22"/>
          <w:szCs w:val="22"/>
          <w:lang w:eastAsia="pl-PL"/>
        </w:rPr>
        <w:t>wskazanego członka konsorcjum zwalnia Zamawiającego z odpowiedzialności w stosunku do wszystkich członków konsorcjum.</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09D3BA41"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w:t>
      </w:r>
      <w:r w:rsidR="00626E43">
        <w:rPr>
          <w:rFonts w:ascii="Cambria" w:hAnsi="Cambria" w:cs="Arial"/>
          <w:b/>
          <w:bCs/>
          <w:kern w:val="32"/>
          <w:sz w:val="22"/>
          <w:szCs w:val="22"/>
          <w:lang w:eastAsia="pl-PL"/>
        </w:rPr>
        <w:t>3</w:t>
      </w:r>
      <w:r>
        <w:rPr>
          <w:rFonts w:ascii="Cambria" w:hAnsi="Cambria" w:cs="Arial"/>
          <w:b/>
          <w:bCs/>
          <w:sz w:val="22"/>
          <w:szCs w:val="22"/>
          <w:lang w:eastAsia="pl-PL"/>
        </w:rPr>
        <w:br/>
        <w:t>Zabezpieczenie należytego wykonania Umowy</w:t>
      </w:r>
    </w:p>
    <w:p w14:paraId="1C0E9F33" w14:textId="77777777" w:rsidR="00626E43" w:rsidRPr="004B3338" w:rsidRDefault="00626E43" w:rsidP="00626E43">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zgodnie z wymaganiami SWZ, przed zawarciem Umowy wniósł zabezpieczenie należytego wykonania Umowy, w wysokości </w:t>
      </w:r>
      <w:r>
        <w:rPr>
          <w:rFonts w:ascii="Cambria" w:hAnsi="Cambria" w:cs="Arial"/>
          <w:sz w:val="22"/>
          <w:szCs w:val="22"/>
          <w:lang w:eastAsia="pl-PL"/>
        </w:rPr>
        <w:t xml:space="preserve">określonej w SWZ </w:t>
      </w:r>
      <w:r w:rsidRPr="004B3338">
        <w:rPr>
          <w:rFonts w:ascii="Cambria" w:hAnsi="Cambria" w:cs="Arial"/>
          <w:sz w:val="22"/>
          <w:szCs w:val="22"/>
          <w:lang w:eastAsia="pl-PL"/>
        </w:rPr>
        <w:t>(„Zabezpieczenie”).</w:t>
      </w:r>
    </w:p>
    <w:p w14:paraId="77FE1994" w14:textId="613039F3" w:rsidR="00626E43" w:rsidRPr="004B3338" w:rsidRDefault="00626E43" w:rsidP="00626E43">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służy zabezpieczeniu zapłaty roszczeń z tytułu niewykonania lub nienależytego wykonania Umowy. </w:t>
      </w:r>
    </w:p>
    <w:p w14:paraId="6A28297D" w14:textId="2FC98AD7" w:rsidR="00626E43" w:rsidRPr="001E28E3" w:rsidRDefault="00626E43" w:rsidP="00626E43">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w:t>
      </w:r>
      <w:r w:rsidRPr="001E28E3">
        <w:rPr>
          <w:rFonts w:ascii="Cambria" w:hAnsi="Cambria" w:cs="Arial"/>
          <w:sz w:val="22"/>
          <w:szCs w:val="22"/>
          <w:lang w:eastAsia="pl-PL"/>
        </w:rPr>
        <w:t xml:space="preserve">terminu, o którym mowa w § 4 ust. </w:t>
      </w:r>
      <w:r w:rsidR="001E28E3" w:rsidRPr="007A39DD">
        <w:rPr>
          <w:rFonts w:ascii="Cambria" w:hAnsi="Cambria" w:cs="Arial"/>
          <w:sz w:val="22"/>
          <w:szCs w:val="22"/>
          <w:lang w:eastAsia="pl-PL"/>
        </w:rPr>
        <w:t>1</w:t>
      </w:r>
      <w:r w:rsidRPr="001E28E3">
        <w:rPr>
          <w:rFonts w:ascii="Cambria" w:hAnsi="Cambria" w:cs="Arial"/>
          <w:sz w:val="22"/>
          <w:szCs w:val="22"/>
          <w:lang w:eastAsia="pl-PL"/>
        </w:rPr>
        <w:t xml:space="preserve">, Wykonawca zobowiązany jest wnieść Zabezpieczenie na czas niezbędny do ukończenia i odebrania prac objętych Zleceniem. </w:t>
      </w:r>
    </w:p>
    <w:p w14:paraId="21CCA1D0" w14:textId="77777777" w:rsidR="00626E43" w:rsidRPr="004B3338" w:rsidRDefault="00626E43" w:rsidP="00626E43">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1E28E3">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w:t>
      </w:r>
      <w:r w:rsidRPr="004B3338">
        <w:rPr>
          <w:rFonts w:ascii="Cambria" w:hAnsi="Cambria" w:cs="Arial"/>
          <w:sz w:val="22"/>
          <w:szCs w:val="22"/>
          <w:lang w:eastAsia="pl-PL"/>
        </w:rPr>
        <w:t xml:space="preserve">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61E02003"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w:t>
      </w:r>
      <w:r w:rsidR="00373024">
        <w:rPr>
          <w:rFonts w:ascii="Cambria" w:hAnsi="Cambria" w:cs="Arial"/>
          <w:b/>
          <w:bCs/>
          <w:kern w:val="32"/>
          <w:sz w:val="22"/>
          <w:szCs w:val="22"/>
          <w:lang w:eastAsia="pl-PL"/>
        </w:rPr>
        <w:t>4</w:t>
      </w:r>
      <w:bookmarkStart w:id="17" w:name="_Toc68356757"/>
      <w:r>
        <w:rPr>
          <w:rFonts w:ascii="Cambria" w:hAnsi="Cambria" w:cs="Arial"/>
          <w:b/>
          <w:bCs/>
          <w:kern w:val="32"/>
          <w:sz w:val="22"/>
          <w:szCs w:val="22"/>
          <w:lang w:eastAsia="pl-PL"/>
        </w:rPr>
        <w:br/>
        <w:t>Kary umowne</w:t>
      </w:r>
      <w:bookmarkEnd w:id="17"/>
    </w:p>
    <w:p w14:paraId="3F97486C" w14:textId="596361FF"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commentRangeStart w:id="18"/>
      <w:commentRangeStart w:id="19"/>
      <w:r>
        <w:rPr>
          <w:rFonts w:ascii="Cambria" w:hAnsi="Cambria" w:cs="Arial"/>
          <w:sz w:val="22"/>
          <w:szCs w:val="22"/>
          <w:lang w:eastAsia="pl-PL"/>
        </w:rPr>
        <w:t xml:space="preserve">Zamawiający </w:t>
      </w:r>
      <w:r w:rsidR="00842D83">
        <w:rPr>
          <w:rFonts w:ascii="Cambria" w:hAnsi="Cambria" w:cs="Arial"/>
          <w:sz w:val="22"/>
          <w:szCs w:val="22"/>
          <w:lang w:eastAsia="pl-PL"/>
        </w:rPr>
        <w:t>naliczy, a Wykonawca zapłaci Zamawiającemu kary umowne w następujących przypadkach i wysokościach</w:t>
      </w:r>
      <w:r>
        <w:rPr>
          <w:rFonts w:ascii="Cambria" w:hAnsi="Cambria" w:cs="Arial"/>
          <w:sz w:val="22"/>
          <w:szCs w:val="22"/>
          <w:lang w:eastAsia="pl-PL"/>
        </w:rPr>
        <w:t>:</w:t>
      </w:r>
      <w:commentRangeEnd w:id="18"/>
      <w:r w:rsidR="008D1D34">
        <w:rPr>
          <w:rStyle w:val="Odwoaniedokomentarza"/>
        </w:rPr>
        <w:commentReference w:id="18"/>
      </w:r>
      <w:commentRangeEnd w:id="19"/>
      <w:r w:rsidR="00672CF9">
        <w:rPr>
          <w:rStyle w:val="Odwoaniedokomentarza"/>
        </w:rPr>
        <w:commentReference w:id="19"/>
      </w:r>
    </w:p>
    <w:p w14:paraId="29C24049" w14:textId="66D16C7F"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za zwłokę w przyjęciu Zlecenia o więcej niż 3 dni w stosunku do terminu wyznaczonego przez Zamawiającego, o którym mowa w § </w:t>
      </w:r>
      <w:r w:rsidR="00626E43">
        <w:rPr>
          <w:rFonts w:ascii="Cambria" w:hAnsi="Cambria" w:cs="Arial"/>
          <w:bCs/>
          <w:sz w:val="22"/>
          <w:szCs w:val="22"/>
          <w:lang w:eastAsia="pl-PL"/>
        </w:rPr>
        <w:t>3</w:t>
      </w:r>
      <w:r>
        <w:rPr>
          <w:rFonts w:ascii="Cambria" w:hAnsi="Cambria" w:cs="Arial"/>
          <w:bCs/>
          <w:sz w:val="22"/>
          <w:szCs w:val="22"/>
          <w:lang w:eastAsia="pl-PL"/>
        </w:rPr>
        <w:t xml:space="preserve"> ust. </w:t>
      </w:r>
      <w:r w:rsidR="00955FDC">
        <w:rPr>
          <w:rFonts w:ascii="Cambria" w:hAnsi="Cambria" w:cs="Arial"/>
          <w:bCs/>
          <w:sz w:val="22"/>
          <w:szCs w:val="22"/>
          <w:lang w:eastAsia="pl-PL"/>
        </w:rPr>
        <w:t>4</w:t>
      </w:r>
      <w:r>
        <w:rPr>
          <w:rFonts w:ascii="Cambria" w:hAnsi="Cambria" w:cs="Arial"/>
          <w:bCs/>
          <w:sz w:val="22"/>
          <w:szCs w:val="22"/>
          <w:lang w:eastAsia="pl-PL"/>
        </w:rPr>
        <w:t xml:space="preserve"> – w wysokości 100 zł za każdy dzień zwłoki</w:t>
      </w:r>
      <w:r w:rsidR="0056051E">
        <w:rPr>
          <w:rFonts w:ascii="Cambria" w:hAnsi="Cambria" w:cs="Arial"/>
          <w:bCs/>
          <w:sz w:val="22"/>
          <w:szCs w:val="22"/>
          <w:lang w:eastAsia="pl-PL"/>
        </w:rPr>
        <w:t>, z zastrzeżeniem postanowień pkt 2</w:t>
      </w:r>
      <w:r>
        <w:rPr>
          <w:rFonts w:ascii="Cambria" w:hAnsi="Cambria" w:cs="Arial"/>
          <w:bCs/>
          <w:sz w:val="22"/>
          <w:szCs w:val="22"/>
          <w:lang w:eastAsia="pl-PL"/>
        </w:rPr>
        <w:t>;</w:t>
      </w:r>
    </w:p>
    <w:p w14:paraId="1E2FC167" w14:textId="6B67EB91" w:rsidR="00B722BA" w:rsidRPr="00D822F2" w:rsidRDefault="0056051E" w:rsidP="00043476">
      <w:pPr>
        <w:numPr>
          <w:ilvl w:val="1"/>
          <w:numId w:val="23"/>
        </w:numPr>
        <w:suppressAutoHyphens w:val="0"/>
        <w:spacing w:before="120"/>
        <w:ind w:left="1134" w:hanging="567"/>
        <w:jc w:val="both"/>
        <w:rPr>
          <w:rFonts w:ascii="Cambria" w:hAnsi="Cambria" w:cs="Arial"/>
          <w:bCs/>
          <w:sz w:val="22"/>
          <w:szCs w:val="22"/>
          <w:lang w:eastAsia="pl-PL"/>
        </w:rPr>
      </w:pPr>
      <w:r w:rsidRPr="00D822F2">
        <w:rPr>
          <w:rFonts w:ascii="Cambria" w:hAnsi="Cambria" w:cs="Arial"/>
          <w:bCs/>
          <w:sz w:val="22"/>
          <w:szCs w:val="22"/>
          <w:lang w:eastAsia="pl-PL"/>
        </w:rPr>
        <w:t xml:space="preserve">w przypadku </w:t>
      </w:r>
      <w:r w:rsidR="00D822F2" w:rsidRPr="00D822F2">
        <w:rPr>
          <w:rFonts w:ascii="Cambria" w:hAnsi="Cambria" w:cs="Arial"/>
          <w:bCs/>
          <w:sz w:val="22"/>
          <w:szCs w:val="22"/>
          <w:lang w:eastAsia="pl-PL"/>
        </w:rPr>
        <w:t xml:space="preserve">zwłoki w przyjęciu Zlecenia dot. </w:t>
      </w:r>
      <w:r w:rsidR="00B722BA" w:rsidRPr="00D822F2">
        <w:rPr>
          <w:rFonts w:ascii="Cambria" w:hAnsi="Cambria" w:cs="Arial"/>
          <w:bCs/>
          <w:sz w:val="22"/>
          <w:szCs w:val="22"/>
          <w:lang w:eastAsia="pl-PL"/>
        </w:rPr>
        <w:t>przeprowadzeni</w:t>
      </w:r>
      <w:r w:rsidR="00D822F2" w:rsidRPr="00D822F2">
        <w:rPr>
          <w:rFonts w:ascii="Cambria" w:hAnsi="Cambria" w:cs="Arial"/>
          <w:bCs/>
          <w:sz w:val="22"/>
          <w:szCs w:val="22"/>
          <w:lang w:eastAsia="pl-PL"/>
        </w:rPr>
        <w:t>a</w:t>
      </w:r>
      <w:r w:rsidR="00B722BA" w:rsidRPr="00D822F2">
        <w:rPr>
          <w:rFonts w:ascii="Cambria" w:hAnsi="Cambria" w:cs="Arial"/>
          <w:bCs/>
          <w:sz w:val="22"/>
          <w:szCs w:val="22"/>
          <w:lang w:eastAsia="pl-PL"/>
        </w:rPr>
        <w:t xml:space="preserve"> polowani</w:t>
      </w:r>
      <w:r w:rsidR="00D822F2" w:rsidRPr="00D822F2">
        <w:rPr>
          <w:rFonts w:ascii="Cambria" w:hAnsi="Cambria" w:cs="Arial"/>
          <w:bCs/>
          <w:sz w:val="22"/>
          <w:szCs w:val="22"/>
          <w:lang w:eastAsia="pl-PL"/>
        </w:rPr>
        <w:t xml:space="preserve">a </w:t>
      </w:r>
      <w:r w:rsidR="00B722BA" w:rsidRPr="00D822F2">
        <w:rPr>
          <w:rFonts w:ascii="Cambria" w:hAnsi="Cambria" w:cs="Arial"/>
          <w:bCs/>
          <w:sz w:val="22"/>
          <w:szCs w:val="22"/>
          <w:lang w:eastAsia="pl-PL"/>
        </w:rPr>
        <w:t>– 10.000 zł</w:t>
      </w:r>
      <w:r w:rsidR="00D822F2" w:rsidRPr="00D822F2">
        <w:rPr>
          <w:rFonts w:ascii="Cambria" w:hAnsi="Cambria" w:cs="Arial"/>
          <w:bCs/>
          <w:sz w:val="22"/>
          <w:szCs w:val="22"/>
          <w:lang w:eastAsia="pl-PL"/>
        </w:rPr>
        <w:t xml:space="preserve"> za każdy przypadek</w:t>
      </w:r>
      <w:r w:rsidR="00B722BA" w:rsidRPr="00D822F2">
        <w:rPr>
          <w:rFonts w:ascii="Cambria" w:hAnsi="Cambria" w:cs="Arial"/>
          <w:bCs/>
          <w:sz w:val="22"/>
          <w:szCs w:val="22"/>
          <w:lang w:eastAsia="pl-PL"/>
        </w:rPr>
        <w:t>;</w:t>
      </w:r>
      <w:r w:rsidR="00D822F2" w:rsidRPr="00D822F2">
        <w:rPr>
          <w:rFonts w:ascii="Cambria" w:hAnsi="Cambria" w:cs="Arial"/>
          <w:bCs/>
          <w:sz w:val="22"/>
          <w:szCs w:val="22"/>
          <w:lang w:eastAsia="pl-PL"/>
        </w:rPr>
        <w:tab/>
      </w:r>
      <w:r w:rsidR="00545755">
        <w:rPr>
          <w:rFonts w:ascii="Cambria" w:hAnsi="Cambria" w:cs="Arial"/>
          <w:bCs/>
          <w:sz w:val="22"/>
          <w:szCs w:val="22"/>
          <w:lang w:eastAsia="pl-PL"/>
        </w:rPr>
        <w:br/>
      </w:r>
      <w:r w:rsidR="00545755">
        <w:rPr>
          <w:rFonts w:ascii="Cambria" w:hAnsi="Cambria" w:cs="Arial"/>
          <w:bCs/>
          <w:sz w:val="22"/>
          <w:szCs w:val="22"/>
          <w:lang w:eastAsia="pl-PL"/>
        </w:rPr>
        <w:br/>
        <w:t xml:space="preserve">W przypadku naliczenia kary w oparciu o podstawę opisaną w niniejszym pkt kara umowna, o której mowa w pkt 1 nie </w:t>
      </w:r>
      <w:r w:rsidR="001E1D18">
        <w:rPr>
          <w:rFonts w:ascii="Cambria" w:hAnsi="Cambria" w:cs="Arial"/>
          <w:bCs/>
          <w:sz w:val="22"/>
          <w:szCs w:val="22"/>
          <w:lang w:eastAsia="pl-PL"/>
        </w:rPr>
        <w:t>będzie naliczana.</w:t>
      </w:r>
    </w:p>
    <w:p w14:paraId="0E167D99" w14:textId="7F876E06" w:rsidR="008726D2" w:rsidRPr="00D461EB" w:rsidRDefault="0082301F">
      <w:pPr>
        <w:numPr>
          <w:ilvl w:val="1"/>
          <w:numId w:val="23"/>
        </w:numPr>
        <w:suppressAutoHyphens w:val="0"/>
        <w:spacing w:before="120"/>
        <w:ind w:left="1134" w:hanging="567"/>
        <w:jc w:val="both"/>
        <w:rPr>
          <w:rFonts w:ascii="Cambria" w:hAnsi="Cambria" w:cs="Arial"/>
          <w:bCs/>
          <w:sz w:val="22"/>
          <w:szCs w:val="22"/>
          <w:lang w:eastAsia="pl-PL"/>
        </w:rPr>
      </w:pPr>
      <w:r w:rsidRPr="0082301F">
        <w:rPr>
          <w:rFonts w:ascii="Cambria" w:hAnsi="Cambria" w:cs="Arial"/>
          <w:sz w:val="22"/>
          <w:szCs w:val="22"/>
          <w:lang w:eastAsia="pl-PL"/>
        </w:rPr>
        <w:t xml:space="preserve">za zwłokę </w:t>
      </w:r>
      <w:bookmarkStart w:id="20" w:name="_Hlk107732964"/>
      <w:r w:rsidRPr="0082301F">
        <w:rPr>
          <w:rFonts w:ascii="Cambria" w:hAnsi="Cambria" w:cs="Arial"/>
          <w:bCs/>
          <w:sz w:val="22"/>
          <w:szCs w:val="22"/>
          <w:lang w:eastAsia="pl-PL"/>
        </w:rPr>
        <w:t>w realizacji danej Pozycji Zlecenia w stosunku do terminu określonego w Zleceniu</w:t>
      </w:r>
      <w:bookmarkEnd w:id="20"/>
      <w:r w:rsidR="0013110C">
        <w:rPr>
          <w:rFonts w:ascii="Cambria" w:hAnsi="Cambria" w:cs="Arial"/>
          <w:bCs/>
          <w:sz w:val="22"/>
          <w:szCs w:val="22"/>
          <w:lang w:eastAsia="pl-PL"/>
        </w:rPr>
        <w:t xml:space="preserve"> - </w:t>
      </w:r>
      <w:r w:rsidRPr="0082301F">
        <w:rPr>
          <w:rFonts w:ascii="Cambria" w:hAnsi="Cambria" w:cs="Arial"/>
          <w:bCs/>
          <w:sz w:val="22"/>
          <w:szCs w:val="22"/>
          <w:lang w:eastAsia="pl-PL"/>
        </w:rPr>
        <w:t xml:space="preserve">w wysokości 1 % wartości </w:t>
      </w:r>
      <w:bookmarkStart w:id="21" w:name="_Hlk139372951"/>
      <w:r w:rsidRPr="0082301F">
        <w:rPr>
          <w:rFonts w:ascii="Cambria" w:hAnsi="Cambria" w:cs="Arial"/>
          <w:bCs/>
          <w:sz w:val="22"/>
          <w:szCs w:val="22"/>
          <w:lang w:eastAsia="pl-PL"/>
        </w:rPr>
        <w:t>brutto danej Pozycji Zlecenia</w:t>
      </w:r>
      <w:bookmarkEnd w:id="21"/>
      <w:r w:rsidRPr="0082301F">
        <w:rPr>
          <w:rFonts w:ascii="Cambria" w:hAnsi="Cambria" w:cs="Arial"/>
          <w:bCs/>
          <w:sz w:val="22"/>
          <w:szCs w:val="22"/>
          <w:lang w:eastAsia="pl-PL"/>
        </w:rPr>
        <w:t>, odebranych po terminie realizacji wskazanym w Zleceniu, liczonej za każdy rozpoczęty dzień zwłoki</w:t>
      </w:r>
      <w:r w:rsidR="008726D2">
        <w:rPr>
          <w:rFonts w:ascii="Cambria" w:hAnsi="Cambria" w:cs="Arial"/>
          <w:sz w:val="22"/>
          <w:szCs w:val="22"/>
          <w:lang w:eastAsia="pl-PL"/>
        </w:rPr>
        <w:t xml:space="preserve">, z zastrzeżeniem postanowień pkt </w:t>
      </w:r>
      <w:r w:rsidR="00545755">
        <w:rPr>
          <w:rFonts w:ascii="Cambria" w:hAnsi="Cambria" w:cs="Arial"/>
          <w:sz w:val="22"/>
          <w:szCs w:val="22"/>
          <w:lang w:eastAsia="pl-PL"/>
        </w:rPr>
        <w:t>4</w:t>
      </w:r>
      <w:r w:rsidR="007A39DD">
        <w:rPr>
          <w:rFonts w:ascii="Cambria" w:hAnsi="Cambria" w:cs="Arial"/>
          <w:sz w:val="22"/>
          <w:szCs w:val="22"/>
          <w:lang w:eastAsia="pl-PL"/>
        </w:rPr>
        <w:t xml:space="preserve"> i pkt 5</w:t>
      </w:r>
      <w:r w:rsidR="005714DC">
        <w:rPr>
          <w:rFonts w:ascii="Cambria" w:hAnsi="Cambria" w:cs="Arial"/>
          <w:sz w:val="22"/>
          <w:szCs w:val="22"/>
          <w:lang w:eastAsia="pl-PL"/>
        </w:rPr>
        <w:t>;</w:t>
      </w:r>
    </w:p>
    <w:p w14:paraId="1B477802" w14:textId="3CF0B454" w:rsidR="00D461EB" w:rsidRDefault="00D461EB" w:rsidP="007A39DD">
      <w:pPr>
        <w:suppressAutoHyphens w:val="0"/>
        <w:spacing w:before="120"/>
        <w:ind w:left="1134"/>
        <w:jc w:val="both"/>
        <w:rPr>
          <w:rFonts w:ascii="Cambria" w:hAnsi="Cambria" w:cs="Arial"/>
          <w:bCs/>
          <w:sz w:val="22"/>
          <w:szCs w:val="22"/>
          <w:lang w:eastAsia="pl-PL"/>
        </w:rPr>
      </w:pPr>
      <w:r>
        <w:rPr>
          <w:rFonts w:ascii="Cambria" w:hAnsi="Cambria" w:cs="Arial"/>
          <w:sz w:val="22"/>
          <w:szCs w:val="22"/>
          <w:lang w:eastAsia="pl-PL"/>
        </w:rPr>
        <w:lastRenderedPageBreak/>
        <w:t>Wartość brutto prac danej Pozycji Zlecenia będzie określona powykonawczo na podstawie wartości wynikających z Protokołu Odbioru Robót</w:t>
      </w:r>
    </w:p>
    <w:p w14:paraId="6B8B1398" w14:textId="760E2800" w:rsidR="0013110C" w:rsidRPr="00040D2D" w:rsidRDefault="008726D2" w:rsidP="005714DC">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za</w:t>
      </w:r>
      <w:r w:rsidR="00010ED2">
        <w:rPr>
          <w:rFonts w:ascii="Cambria" w:hAnsi="Cambria" w:cs="Arial"/>
          <w:sz w:val="22"/>
          <w:szCs w:val="22"/>
          <w:lang w:eastAsia="pl-PL"/>
        </w:rPr>
        <w:t xml:space="preserve"> nienależyte wykonanie </w:t>
      </w:r>
      <w:r w:rsidR="00C30247">
        <w:rPr>
          <w:rFonts w:ascii="Cambria" w:hAnsi="Cambria" w:cs="Arial"/>
          <w:sz w:val="22"/>
          <w:szCs w:val="22"/>
          <w:lang w:eastAsia="pl-PL"/>
        </w:rPr>
        <w:t xml:space="preserve">Zlecenia </w:t>
      </w:r>
      <w:r w:rsidR="002E1A8F">
        <w:rPr>
          <w:rFonts w:ascii="Cambria" w:hAnsi="Cambria" w:cs="Arial"/>
          <w:sz w:val="22"/>
          <w:szCs w:val="22"/>
          <w:lang w:eastAsia="pl-PL"/>
        </w:rPr>
        <w:t>dot. realizacji polowania</w:t>
      </w:r>
      <w:r w:rsidR="001E009D">
        <w:rPr>
          <w:rFonts w:ascii="Cambria" w:hAnsi="Cambria" w:cs="Arial"/>
          <w:sz w:val="22"/>
          <w:szCs w:val="22"/>
          <w:lang w:eastAsia="pl-PL"/>
        </w:rPr>
        <w:t xml:space="preserve"> </w:t>
      </w:r>
      <w:r w:rsidR="00164932">
        <w:rPr>
          <w:rFonts w:ascii="Cambria" w:hAnsi="Cambria" w:cs="Arial"/>
          <w:sz w:val="22"/>
          <w:szCs w:val="22"/>
          <w:lang w:eastAsia="pl-PL"/>
        </w:rPr>
        <w:t xml:space="preserve">polegające </w:t>
      </w:r>
      <w:r w:rsidR="00425EEF">
        <w:rPr>
          <w:rFonts w:ascii="Cambria" w:hAnsi="Cambria" w:cs="Arial"/>
          <w:sz w:val="22"/>
          <w:szCs w:val="22"/>
          <w:lang w:eastAsia="pl-PL"/>
        </w:rPr>
        <w:t>na niewykonaniu wszystkich prac wskazanych w Zleceniu lub nienależytym wykonaniu</w:t>
      </w:r>
      <w:r w:rsidR="001E009D">
        <w:rPr>
          <w:rFonts w:ascii="Cambria" w:hAnsi="Cambria" w:cs="Arial"/>
          <w:sz w:val="22"/>
          <w:szCs w:val="22"/>
          <w:lang w:eastAsia="pl-PL"/>
        </w:rPr>
        <w:t xml:space="preserve"> którejkolwiek z prac wskazanych w Zleceniu</w:t>
      </w:r>
      <w:r w:rsidR="001B3E20">
        <w:rPr>
          <w:rFonts w:ascii="Cambria" w:hAnsi="Cambria" w:cs="Arial"/>
          <w:sz w:val="22"/>
          <w:szCs w:val="22"/>
          <w:lang w:eastAsia="pl-PL"/>
        </w:rPr>
        <w:t xml:space="preserve"> </w:t>
      </w:r>
      <w:r w:rsidR="003936C7">
        <w:rPr>
          <w:rFonts w:ascii="Cambria" w:hAnsi="Cambria" w:cs="Arial"/>
          <w:sz w:val="22"/>
          <w:szCs w:val="22"/>
          <w:lang w:eastAsia="pl-PL"/>
        </w:rPr>
        <w:t xml:space="preserve">– </w:t>
      </w:r>
      <w:r w:rsidR="00A90F58">
        <w:rPr>
          <w:rFonts w:ascii="Cambria" w:hAnsi="Cambria" w:cs="Arial"/>
          <w:sz w:val="22"/>
          <w:szCs w:val="22"/>
          <w:lang w:eastAsia="pl-PL"/>
        </w:rPr>
        <w:t xml:space="preserve">5.000 </w:t>
      </w:r>
      <w:r w:rsidR="003936C7">
        <w:rPr>
          <w:rFonts w:ascii="Cambria" w:hAnsi="Cambria" w:cs="Arial"/>
          <w:sz w:val="22"/>
          <w:szCs w:val="22"/>
          <w:lang w:eastAsia="pl-PL"/>
        </w:rPr>
        <w:t>zł</w:t>
      </w:r>
      <w:r w:rsidR="0056051E">
        <w:rPr>
          <w:rFonts w:ascii="Cambria" w:hAnsi="Cambria" w:cs="Arial"/>
          <w:sz w:val="22"/>
          <w:szCs w:val="22"/>
          <w:lang w:eastAsia="pl-PL"/>
        </w:rPr>
        <w:t>,</w:t>
      </w:r>
      <w:r w:rsidR="0056051E" w:rsidRPr="0056051E">
        <w:rPr>
          <w:rFonts w:ascii="Cambria" w:hAnsi="Cambria" w:cs="Arial"/>
          <w:sz w:val="22"/>
          <w:szCs w:val="22"/>
          <w:lang w:eastAsia="pl-PL"/>
        </w:rPr>
        <w:t xml:space="preserve"> </w:t>
      </w:r>
      <w:r w:rsidR="0056051E">
        <w:rPr>
          <w:rFonts w:ascii="Cambria" w:hAnsi="Cambria" w:cs="Arial"/>
          <w:sz w:val="22"/>
          <w:szCs w:val="22"/>
          <w:lang w:eastAsia="pl-PL"/>
        </w:rPr>
        <w:t>z zastrzeżeniem postanowień pkt 5</w:t>
      </w:r>
      <w:r w:rsidR="003936C7">
        <w:rPr>
          <w:rFonts w:ascii="Cambria" w:hAnsi="Cambria" w:cs="Arial"/>
          <w:sz w:val="22"/>
          <w:szCs w:val="22"/>
          <w:lang w:eastAsia="pl-PL"/>
        </w:rPr>
        <w:t xml:space="preserve">; </w:t>
      </w:r>
      <w:r w:rsidR="001E1D18">
        <w:rPr>
          <w:rFonts w:ascii="Cambria" w:hAnsi="Cambria" w:cs="Arial"/>
          <w:sz w:val="22"/>
          <w:szCs w:val="22"/>
          <w:lang w:eastAsia="pl-PL"/>
        </w:rPr>
        <w:tab/>
      </w:r>
      <w:r w:rsidR="001E1D18">
        <w:rPr>
          <w:rFonts w:ascii="Cambria" w:hAnsi="Cambria" w:cs="Arial"/>
          <w:sz w:val="22"/>
          <w:szCs w:val="22"/>
          <w:lang w:eastAsia="pl-PL"/>
        </w:rPr>
        <w:br/>
      </w:r>
      <w:r w:rsidR="001E1D18">
        <w:rPr>
          <w:rFonts w:ascii="Cambria" w:hAnsi="Cambria" w:cs="Arial"/>
          <w:sz w:val="22"/>
          <w:szCs w:val="22"/>
          <w:lang w:eastAsia="pl-PL"/>
        </w:rPr>
        <w:br/>
      </w:r>
      <w:r w:rsidR="001E1D18" w:rsidRPr="001E1D18">
        <w:rPr>
          <w:rFonts w:ascii="Cambria" w:hAnsi="Cambria" w:cs="Arial"/>
          <w:bCs/>
          <w:sz w:val="22"/>
          <w:szCs w:val="22"/>
          <w:lang w:eastAsia="pl-PL"/>
        </w:rPr>
        <w:t xml:space="preserve">W przypadku naliczenia kary w oparciu o podstawę opisaną w niniejszym pkt kara umowna, o której mowa w pkt </w:t>
      </w:r>
      <w:r w:rsidR="001E1D18">
        <w:rPr>
          <w:rFonts w:ascii="Cambria" w:hAnsi="Cambria" w:cs="Arial"/>
          <w:bCs/>
          <w:sz w:val="22"/>
          <w:szCs w:val="22"/>
          <w:lang w:eastAsia="pl-PL"/>
        </w:rPr>
        <w:t>3</w:t>
      </w:r>
      <w:r w:rsidR="001E1D18" w:rsidRPr="001E1D18">
        <w:rPr>
          <w:rFonts w:ascii="Cambria" w:hAnsi="Cambria" w:cs="Arial"/>
          <w:bCs/>
          <w:sz w:val="22"/>
          <w:szCs w:val="22"/>
          <w:lang w:eastAsia="pl-PL"/>
        </w:rPr>
        <w:t xml:space="preserve"> nie będzie naliczana.</w:t>
      </w:r>
    </w:p>
    <w:p w14:paraId="151A9F6A" w14:textId="4D76C942" w:rsidR="00040D2D" w:rsidRPr="001E1D18" w:rsidRDefault="00040D2D" w:rsidP="001E1D18">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niewykonanie </w:t>
      </w:r>
      <w:r w:rsidR="007A39DD">
        <w:rPr>
          <w:rFonts w:ascii="Cambria" w:hAnsi="Cambria" w:cs="Arial"/>
          <w:bCs/>
          <w:sz w:val="22"/>
          <w:szCs w:val="22"/>
          <w:lang w:eastAsia="pl-PL"/>
        </w:rPr>
        <w:t xml:space="preserve">lub nienależyte </w:t>
      </w:r>
      <w:r>
        <w:rPr>
          <w:rFonts w:ascii="Cambria" w:hAnsi="Cambria" w:cs="Arial"/>
          <w:bCs/>
          <w:sz w:val="22"/>
          <w:szCs w:val="22"/>
          <w:lang w:eastAsia="pl-PL"/>
        </w:rPr>
        <w:t>Zlecenia do</w:t>
      </w:r>
      <w:r w:rsidR="00FF6354">
        <w:rPr>
          <w:rFonts w:ascii="Cambria" w:hAnsi="Cambria" w:cs="Arial"/>
          <w:bCs/>
          <w:sz w:val="22"/>
          <w:szCs w:val="22"/>
          <w:lang w:eastAsia="pl-PL"/>
        </w:rPr>
        <w:t>t. realizacji polowania w</w:t>
      </w:r>
      <w:r w:rsidR="00A40BD0">
        <w:rPr>
          <w:rFonts w:ascii="Cambria" w:hAnsi="Cambria" w:cs="Arial"/>
          <w:bCs/>
          <w:sz w:val="22"/>
          <w:szCs w:val="22"/>
          <w:lang w:eastAsia="pl-PL"/>
        </w:rPr>
        <w:t xml:space="preserve"> </w:t>
      </w:r>
      <w:r w:rsidR="00A40BD0" w:rsidRPr="00A40BD0">
        <w:rPr>
          <w:rFonts w:ascii="Cambria" w:hAnsi="Cambria" w:cs="Arial"/>
          <w:bCs/>
          <w:sz w:val="22"/>
          <w:szCs w:val="22"/>
          <w:lang w:eastAsia="pl-PL"/>
        </w:rPr>
        <w:t>takim zakresie lub w taki sposób, że niemożliwe stało się pr</w:t>
      </w:r>
      <w:r w:rsidR="00A40BD0" w:rsidRPr="001E1D18">
        <w:rPr>
          <w:rFonts w:ascii="Cambria" w:hAnsi="Cambria" w:cs="Arial"/>
          <w:bCs/>
          <w:sz w:val="22"/>
          <w:szCs w:val="22"/>
          <w:lang w:eastAsia="pl-PL"/>
        </w:rPr>
        <w:t xml:space="preserve">zeprowadzenie polowania w terminie wskazanym w Zleceniu – </w:t>
      </w:r>
      <w:r w:rsidR="002168DD" w:rsidRPr="001E1D18">
        <w:rPr>
          <w:rFonts w:ascii="Cambria" w:hAnsi="Cambria" w:cs="Arial"/>
          <w:bCs/>
          <w:sz w:val="22"/>
          <w:szCs w:val="22"/>
          <w:lang w:eastAsia="pl-PL"/>
        </w:rPr>
        <w:t>10.000 zł;</w:t>
      </w:r>
      <w:r w:rsidR="001E1D18" w:rsidRPr="001E1D18">
        <w:rPr>
          <w:rFonts w:ascii="Cambria" w:hAnsi="Cambria" w:cs="Arial"/>
          <w:bCs/>
          <w:sz w:val="22"/>
          <w:szCs w:val="22"/>
          <w:lang w:eastAsia="pl-PL"/>
        </w:rPr>
        <w:tab/>
      </w:r>
      <w:r w:rsidR="001E1D18">
        <w:rPr>
          <w:rFonts w:ascii="Cambria" w:hAnsi="Cambria" w:cs="Arial"/>
          <w:bCs/>
          <w:sz w:val="22"/>
          <w:szCs w:val="22"/>
          <w:lang w:eastAsia="pl-PL"/>
        </w:rPr>
        <w:br/>
      </w:r>
      <w:r w:rsidR="001E1D18">
        <w:rPr>
          <w:rFonts w:ascii="Cambria" w:hAnsi="Cambria" w:cs="Arial"/>
          <w:bCs/>
          <w:sz w:val="22"/>
          <w:szCs w:val="22"/>
          <w:lang w:eastAsia="pl-PL"/>
        </w:rPr>
        <w:br/>
      </w:r>
      <w:r w:rsidR="001E1D18" w:rsidRPr="001E1D18">
        <w:rPr>
          <w:rFonts w:ascii="Cambria" w:hAnsi="Cambria" w:cs="Arial"/>
          <w:bCs/>
          <w:sz w:val="22"/>
          <w:szCs w:val="22"/>
          <w:lang w:eastAsia="pl-PL"/>
        </w:rPr>
        <w:t>W przypadku naliczenia kary w oparciu o podstawę opisaną w niniejszym pkt kar</w:t>
      </w:r>
      <w:r w:rsidR="00043476">
        <w:rPr>
          <w:rFonts w:ascii="Cambria" w:hAnsi="Cambria" w:cs="Arial"/>
          <w:bCs/>
          <w:sz w:val="22"/>
          <w:szCs w:val="22"/>
          <w:lang w:eastAsia="pl-PL"/>
        </w:rPr>
        <w:t>y</w:t>
      </w:r>
      <w:r w:rsidR="001E1D18" w:rsidRPr="001E1D18">
        <w:rPr>
          <w:rFonts w:ascii="Cambria" w:hAnsi="Cambria" w:cs="Arial"/>
          <w:bCs/>
          <w:sz w:val="22"/>
          <w:szCs w:val="22"/>
          <w:lang w:eastAsia="pl-PL"/>
        </w:rPr>
        <w:t xml:space="preserve"> umown</w:t>
      </w:r>
      <w:r w:rsidR="00043476">
        <w:rPr>
          <w:rFonts w:ascii="Cambria" w:hAnsi="Cambria" w:cs="Arial"/>
          <w:bCs/>
          <w:sz w:val="22"/>
          <w:szCs w:val="22"/>
          <w:lang w:eastAsia="pl-PL"/>
        </w:rPr>
        <w:t>e</w:t>
      </w:r>
      <w:r w:rsidR="001E1D18" w:rsidRPr="001E1D18">
        <w:rPr>
          <w:rFonts w:ascii="Cambria" w:hAnsi="Cambria" w:cs="Arial"/>
          <w:bCs/>
          <w:sz w:val="22"/>
          <w:szCs w:val="22"/>
          <w:lang w:eastAsia="pl-PL"/>
        </w:rPr>
        <w:t>, o któr</w:t>
      </w:r>
      <w:r w:rsidR="00043476">
        <w:rPr>
          <w:rFonts w:ascii="Cambria" w:hAnsi="Cambria" w:cs="Arial"/>
          <w:bCs/>
          <w:sz w:val="22"/>
          <w:szCs w:val="22"/>
          <w:lang w:eastAsia="pl-PL"/>
        </w:rPr>
        <w:t xml:space="preserve">ych </w:t>
      </w:r>
      <w:r w:rsidR="001E1D18" w:rsidRPr="001E1D18">
        <w:rPr>
          <w:rFonts w:ascii="Cambria" w:hAnsi="Cambria" w:cs="Arial"/>
          <w:bCs/>
          <w:sz w:val="22"/>
          <w:szCs w:val="22"/>
          <w:lang w:eastAsia="pl-PL"/>
        </w:rPr>
        <w:t xml:space="preserve">mowa w pkt </w:t>
      </w:r>
      <w:r w:rsidR="00043476">
        <w:rPr>
          <w:rFonts w:ascii="Cambria" w:hAnsi="Cambria" w:cs="Arial"/>
          <w:bCs/>
          <w:sz w:val="22"/>
          <w:szCs w:val="22"/>
          <w:lang w:eastAsia="pl-PL"/>
        </w:rPr>
        <w:t>3 i w pkt 4</w:t>
      </w:r>
      <w:r w:rsidR="001E1D18" w:rsidRPr="001E1D18">
        <w:rPr>
          <w:rFonts w:ascii="Cambria" w:hAnsi="Cambria" w:cs="Arial"/>
          <w:bCs/>
          <w:sz w:val="22"/>
          <w:szCs w:val="22"/>
          <w:lang w:eastAsia="pl-PL"/>
        </w:rPr>
        <w:t xml:space="preserve"> nie będ</w:t>
      </w:r>
      <w:r w:rsidR="00043476">
        <w:rPr>
          <w:rFonts w:ascii="Cambria" w:hAnsi="Cambria" w:cs="Arial"/>
          <w:bCs/>
          <w:sz w:val="22"/>
          <w:szCs w:val="22"/>
          <w:lang w:eastAsia="pl-PL"/>
        </w:rPr>
        <w:t>ą</w:t>
      </w:r>
      <w:r w:rsidR="001E1D18" w:rsidRPr="001E1D18">
        <w:rPr>
          <w:rFonts w:ascii="Cambria" w:hAnsi="Cambria" w:cs="Arial"/>
          <w:bCs/>
          <w:sz w:val="22"/>
          <w:szCs w:val="22"/>
          <w:lang w:eastAsia="pl-PL"/>
        </w:rPr>
        <w:t xml:space="preserve"> naliczan</w:t>
      </w:r>
      <w:r w:rsidR="00043476">
        <w:rPr>
          <w:rFonts w:ascii="Cambria" w:hAnsi="Cambria" w:cs="Arial"/>
          <w:bCs/>
          <w:sz w:val="22"/>
          <w:szCs w:val="22"/>
          <w:lang w:eastAsia="pl-PL"/>
        </w:rPr>
        <w:t>e</w:t>
      </w:r>
      <w:r w:rsidR="001E1D18" w:rsidRPr="001E1D18">
        <w:rPr>
          <w:rFonts w:ascii="Cambria" w:hAnsi="Cambria" w:cs="Arial"/>
          <w:bCs/>
          <w:sz w:val="22"/>
          <w:szCs w:val="22"/>
          <w:lang w:eastAsia="pl-PL"/>
        </w:rPr>
        <w:t>.</w:t>
      </w:r>
    </w:p>
    <w:p w14:paraId="3F79B9B4" w14:textId="2B41A30E" w:rsidR="0013110C" w:rsidRPr="00D367D1" w:rsidRDefault="0013110C" w:rsidP="00D367D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D367D1">
        <w:rPr>
          <w:rFonts w:ascii="Cambria" w:hAnsi="Cambria" w:cs="Arial"/>
          <w:sz w:val="22"/>
          <w:szCs w:val="22"/>
          <w:lang w:eastAsia="pl-PL"/>
        </w:rPr>
        <w:t xml:space="preserve">za </w:t>
      </w:r>
      <w:bookmarkStart w:id="22" w:name="_Hlk81415788"/>
      <w:r w:rsidRPr="00D367D1">
        <w:rPr>
          <w:rFonts w:ascii="Cambria" w:hAnsi="Cambria" w:cs="Arial"/>
          <w:sz w:val="22"/>
          <w:szCs w:val="22"/>
          <w:lang w:eastAsia="pl-PL"/>
        </w:rPr>
        <w:t xml:space="preserve">każdy przypadek braku środków ochrony indywidualnej </w:t>
      </w:r>
      <w:bookmarkEnd w:id="22"/>
      <w:r w:rsidRPr="00D367D1">
        <w:rPr>
          <w:rFonts w:ascii="Cambria" w:hAnsi="Cambria" w:cs="Arial"/>
          <w:sz w:val="22"/>
          <w:szCs w:val="22"/>
          <w:lang w:eastAsia="pl-PL"/>
        </w:rPr>
        <w:t>– 300 zł;</w:t>
      </w:r>
      <w:r w:rsidR="00C95C5C" w:rsidRPr="00D367D1">
        <w:rPr>
          <w:rFonts w:ascii="Cambria" w:hAnsi="Cambria" w:cs="Arial"/>
          <w:sz w:val="22"/>
          <w:szCs w:val="22"/>
          <w:lang w:eastAsia="pl-PL"/>
        </w:rPr>
        <w:tab/>
      </w:r>
      <w:r w:rsidR="00C95C5C" w:rsidRPr="00D367D1">
        <w:rPr>
          <w:rFonts w:ascii="Cambria" w:hAnsi="Cambria" w:cs="Arial"/>
          <w:sz w:val="22"/>
          <w:szCs w:val="22"/>
          <w:lang w:eastAsia="pl-PL"/>
        </w:rPr>
        <w:br/>
      </w:r>
      <w:r w:rsidR="00C95C5C" w:rsidRPr="00D367D1">
        <w:rPr>
          <w:rFonts w:ascii="Cambria" w:hAnsi="Cambria" w:cs="Arial"/>
          <w:sz w:val="22"/>
          <w:szCs w:val="22"/>
          <w:lang w:eastAsia="pl-PL"/>
        </w:rPr>
        <w:br/>
        <w:t xml:space="preserve">Przez przypadek braku środków ochrony indywidualnej rozumie się każdą </w:t>
      </w:r>
      <w:bookmarkStart w:id="23" w:name="_Hlk81416016"/>
      <w:r w:rsidR="00C95C5C" w:rsidRPr="00D367D1">
        <w:rPr>
          <w:rFonts w:ascii="Cambria" w:hAnsi="Cambria" w:cs="Arial"/>
          <w:sz w:val="22"/>
          <w:szCs w:val="22"/>
          <w:lang w:eastAsia="pl-PL"/>
        </w:rPr>
        <w:t xml:space="preserve">sytuację, w której doszło do stwierdzenia </w:t>
      </w:r>
      <w:r w:rsidR="001E6E6E" w:rsidRPr="00D367D1">
        <w:rPr>
          <w:rFonts w:ascii="Cambria" w:hAnsi="Cambria" w:cs="Arial"/>
          <w:sz w:val="22"/>
          <w:szCs w:val="22"/>
          <w:lang w:eastAsia="pl-PL"/>
        </w:rPr>
        <w:t xml:space="preserve">braku chociażby jednego wymaganego środka ochrony indywidualnej </w:t>
      </w:r>
      <w:r w:rsidR="00C95C5C" w:rsidRPr="00D367D1">
        <w:rPr>
          <w:rFonts w:ascii="Cambria" w:hAnsi="Cambria" w:cs="Arial"/>
          <w:sz w:val="22"/>
          <w:szCs w:val="22"/>
          <w:lang w:eastAsia="pl-PL"/>
        </w:rPr>
        <w:t>w stosunku</w:t>
      </w:r>
      <w:r w:rsidR="0076698F" w:rsidRPr="00D367D1">
        <w:rPr>
          <w:rFonts w:ascii="Cambria" w:hAnsi="Cambria" w:cs="Arial"/>
          <w:sz w:val="22"/>
          <w:szCs w:val="22"/>
          <w:lang w:eastAsia="pl-PL"/>
        </w:rPr>
        <w:t xml:space="preserve"> </w:t>
      </w:r>
      <w:r w:rsidR="00C95C5C" w:rsidRPr="00D367D1">
        <w:rPr>
          <w:rFonts w:ascii="Cambria" w:hAnsi="Cambria" w:cs="Arial"/>
          <w:sz w:val="22"/>
          <w:szCs w:val="22"/>
          <w:lang w:eastAsia="pl-PL"/>
        </w:rPr>
        <w:t xml:space="preserve">do </w:t>
      </w:r>
      <w:r w:rsidR="0076698F" w:rsidRPr="00D367D1">
        <w:rPr>
          <w:rFonts w:ascii="Cambria" w:hAnsi="Cambria" w:cs="Arial"/>
          <w:sz w:val="22"/>
          <w:szCs w:val="22"/>
          <w:lang w:eastAsia="pl-PL"/>
        </w:rPr>
        <w:t xml:space="preserve">którejkolwiek </w:t>
      </w:r>
      <w:r w:rsidR="00C95C5C" w:rsidRPr="00D367D1">
        <w:rPr>
          <w:rFonts w:ascii="Cambria" w:hAnsi="Cambria" w:cs="Arial"/>
          <w:sz w:val="22"/>
          <w:szCs w:val="22"/>
          <w:lang w:eastAsia="pl-PL"/>
        </w:rPr>
        <w:t xml:space="preserve">osoby, która zgodnie z Umową powinna być </w:t>
      </w:r>
      <w:r w:rsidR="001E6E6E" w:rsidRPr="00D367D1">
        <w:rPr>
          <w:rFonts w:ascii="Cambria" w:hAnsi="Cambria" w:cs="Arial"/>
          <w:sz w:val="22"/>
          <w:szCs w:val="22"/>
          <w:lang w:eastAsia="pl-PL"/>
        </w:rPr>
        <w:t>wyposażona w takie środki</w:t>
      </w:r>
      <w:bookmarkEnd w:id="23"/>
      <w:r w:rsidR="00C95C5C" w:rsidRPr="00D367D1">
        <w:rPr>
          <w:rFonts w:ascii="Cambria" w:hAnsi="Cambria" w:cs="Arial"/>
          <w:sz w:val="22"/>
          <w:szCs w:val="22"/>
          <w:lang w:eastAsia="pl-PL"/>
        </w:rPr>
        <w:t>.</w:t>
      </w:r>
      <w:r w:rsidR="009A566E" w:rsidRPr="00D367D1">
        <w:rPr>
          <w:rFonts w:ascii="Cambria" w:hAnsi="Cambria" w:cs="Arial"/>
          <w:sz w:val="22"/>
          <w:szCs w:val="22"/>
          <w:lang w:eastAsia="pl-PL"/>
        </w:rPr>
        <w:t xml:space="preserve"> W sytuacji, w której doszło do stwierdzenia, że </w:t>
      </w:r>
      <w:r w:rsidR="00923530" w:rsidRPr="00D367D1">
        <w:rPr>
          <w:rFonts w:ascii="Cambria" w:hAnsi="Cambria" w:cs="Arial"/>
          <w:sz w:val="22"/>
          <w:szCs w:val="22"/>
          <w:lang w:eastAsia="pl-PL"/>
        </w:rPr>
        <w:t xml:space="preserve">brak środków ochrony indywidualnej </w:t>
      </w:r>
      <w:r w:rsidR="000E0E45">
        <w:rPr>
          <w:rFonts w:ascii="Cambria" w:hAnsi="Cambria" w:cs="Arial"/>
          <w:sz w:val="22"/>
          <w:szCs w:val="22"/>
          <w:lang w:eastAsia="pl-PL"/>
        </w:rPr>
        <w:t xml:space="preserve">w </w:t>
      </w:r>
      <w:r w:rsidR="0076698F" w:rsidRPr="00D367D1">
        <w:rPr>
          <w:rFonts w:ascii="Cambria" w:hAnsi="Cambria" w:cs="Arial"/>
          <w:sz w:val="22"/>
          <w:szCs w:val="22"/>
          <w:lang w:eastAsia="pl-PL"/>
        </w:rPr>
        <w:t xml:space="preserve">stosunku do osoby, która zgodnie z Umową powinna być wyposażona w takie środki </w:t>
      </w:r>
      <w:r w:rsidR="00923530" w:rsidRPr="00D367D1">
        <w:rPr>
          <w:rFonts w:ascii="Cambria" w:hAnsi="Cambria" w:cs="Arial"/>
          <w:sz w:val="22"/>
          <w:szCs w:val="22"/>
          <w:lang w:eastAsia="pl-PL"/>
        </w:rPr>
        <w:t xml:space="preserve">obejmuje kilka takich środków </w:t>
      </w:r>
      <w:r w:rsidR="0076698F" w:rsidRPr="00D367D1">
        <w:rPr>
          <w:rFonts w:ascii="Cambria" w:hAnsi="Cambria" w:cs="Arial"/>
          <w:sz w:val="22"/>
          <w:szCs w:val="22"/>
          <w:lang w:eastAsia="pl-PL"/>
        </w:rPr>
        <w:t>sytuacja taka będzie podstawą do naliczenia jednej kary umownej.</w:t>
      </w:r>
    </w:p>
    <w:p w14:paraId="1AF2C909" w14:textId="2E0CC7D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3B5B7273" w14:textId="77777777" w:rsidR="00672CF9" w:rsidRDefault="00672CF9" w:rsidP="00672CF9">
      <w:pPr>
        <w:pStyle w:val="Akapitzlist"/>
        <w:suppressAutoHyphens w:val="0"/>
        <w:spacing w:before="120"/>
        <w:ind w:left="1134"/>
        <w:contextualSpacing w:val="0"/>
        <w:jc w:val="both"/>
        <w:rPr>
          <w:rFonts w:ascii="Cambria" w:hAnsi="Cambria" w:cs="Arial"/>
          <w:sz w:val="22"/>
          <w:szCs w:val="22"/>
          <w:lang w:eastAsia="pl-PL"/>
        </w:rPr>
      </w:pPr>
    </w:p>
    <w:p w14:paraId="539C12C5" w14:textId="77777777" w:rsidR="00672CF9" w:rsidRPr="00672CF9" w:rsidRDefault="00672CF9" w:rsidP="00672CF9">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672CF9">
        <w:rPr>
          <w:rFonts w:ascii="Cambria" w:hAnsi="Cambria" w:cs="Arial"/>
          <w:sz w:val="22"/>
          <w:szCs w:val="22"/>
          <w:lang w:eastAsia="pl-PL"/>
        </w:rPr>
        <w:t xml:space="preserve">za każdy przypadek naruszenia przez Wykonawcę Obowiązku Zatrudnienia - w wysokości 3.000 zł; </w:t>
      </w:r>
      <w:r w:rsidRPr="00672CF9">
        <w:rPr>
          <w:rFonts w:ascii="Cambria" w:hAnsi="Cambria" w:cs="Arial"/>
          <w:sz w:val="22"/>
          <w:szCs w:val="22"/>
          <w:lang w:eastAsia="pl-PL"/>
        </w:rPr>
        <w:tab/>
      </w:r>
    </w:p>
    <w:p w14:paraId="127FF4A9" w14:textId="77777777" w:rsidR="00672CF9" w:rsidRPr="00672CF9" w:rsidRDefault="00672CF9" w:rsidP="00672CF9">
      <w:pPr>
        <w:pStyle w:val="Akapitzlist"/>
        <w:suppressAutoHyphens w:val="0"/>
        <w:spacing w:before="120"/>
        <w:ind w:left="1134"/>
        <w:contextualSpacing w:val="0"/>
        <w:jc w:val="both"/>
        <w:rPr>
          <w:rFonts w:ascii="Cambria" w:hAnsi="Cambria" w:cs="Arial"/>
          <w:sz w:val="22"/>
          <w:szCs w:val="22"/>
          <w:lang w:eastAsia="pl-PL"/>
        </w:rPr>
      </w:pPr>
      <w:r w:rsidRPr="00672CF9">
        <w:rPr>
          <w:rFonts w:ascii="Cambria" w:hAnsi="Cambria" w:cs="Arial"/>
          <w:sz w:val="22"/>
          <w:szCs w:val="22"/>
          <w:lang w:eastAsia="pl-PL"/>
        </w:rPr>
        <w:t xml:space="preserve">Przez przypadek naruszenia przez Wykonawcę Obowiązku Zatrudnienia rozumie się każdorazową sytuację, w której doszło do stwierdzenia wykonywania prac objętych Obowiązkiem Zatrudnienia przez osobę, która zgodnie z Umową powinna być zatrudniona na podstawie umowy o pracę na podstawie innego stosunku prawnego niż umowa o pracę. W sytuacji jednorazowego stwierdzenia wykonywania prac objętych Obowiązkiem Zatrudnienia przez większą liczbę osób, które zgodnie z Umową powinny być zatrudnione na podstawie umowy o pracę, sytuacja taka będzie podstawą do naliczenia kar umownych odrębnie w stosunku do każdej z tych osób. </w:t>
      </w:r>
    </w:p>
    <w:p w14:paraId="6F170C6C" w14:textId="3D3E079B"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r>
      <w:r w:rsidR="0082301F" w:rsidRPr="0082301F">
        <w:rPr>
          <w:rFonts w:ascii="Cambria" w:hAnsi="Cambria" w:cs="Arial"/>
          <w:sz w:val="22"/>
          <w:szCs w:val="22"/>
          <w:lang w:eastAsia="pl-PL"/>
        </w:rPr>
        <w:t>W przypadku Odwołania Zlecenia z winy Wykonawcy, to wówczas Wykonawca zapłaci Zamawiającemu karę umowną w wysokości 10% wartości brutto prac objętych Pozycjami Zlecenia, których dotyczy Odwołanie Zlecenia z winy Wykonawcy, lecz nie mniej niż 3.500 zł</w:t>
      </w:r>
      <w:r>
        <w:rPr>
          <w:rFonts w:ascii="Cambria" w:hAnsi="Cambria" w:cs="Arial"/>
          <w:sz w:val="22"/>
          <w:szCs w:val="22"/>
          <w:lang w:eastAsia="pl-PL"/>
        </w:rPr>
        <w:t xml:space="preserve">. </w:t>
      </w:r>
    </w:p>
    <w:p w14:paraId="6244873D" w14:textId="6B0D1199"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82301F">
        <w:rPr>
          <w:rFonts w:ascii="Cambria" w:hAnsi="Cambria" w:cs="Arial"/>
          <w:sz w:val="22"/>
          <w:szCs w:val="22"/>
          <w:lang w:eastAsia="pl-PL"/>
        </w:rPr>
        <w:t>Wynagrodzenia należnego za część Przedmio</w:t>
      </w:r>
      <w:r w:rsidR="00122F58">
        <w:rPr>
          <w:rFonts w:ascii="Cambria" w:hAnsi="Cambria" w:cs="Arial"/>
          <w:sz w:val="22"/>
          <w:szCs w:val="22"/>
          <w:lang w:eastAsia="pl-PL"/>
        </w:rPr>
        <w:t>t</w:t>
      </w:r>
      <w:r w:rsidR="0082301F">
        <w:rPr>
          <w:rFonts w:ascii="Cambria" w:hAnsi="Cambria" w:cs="Arial"/>
          <w:sz w:val="22"/>
          <w:szCs w:val="22"/>
          <w:lang w:eastAsia="pl-PL"/>
        </w:rPr>
        <w:t>u Umow</w:t>
      </w:r>
      <w:r w:rsidR="00122F58">
        <w:rPr>
          <w:rFonts w:ascii="Cambria" w:hAnsi="Cambria" w:cs="Arial"/>
          <w:sz w:val="22"/>
          <w:szCs w:val="22"/>
          <w:lang w:eastAsia="pl-PL"/>
        </w:rPr>
        <w:t>y</w:t>
      </w:r>
      <w:r>
        <w:rPr>
          <w:rFonts w:ascii="Cambria" w:hAnsi="Cambria" w:cs="Arial"/>
          <w:sz w:val="22"/>
          <w:szCs w:val="22"/>
          <w:lang w:eastAsia="pl-PL"/>
        </w:rPr>
        <w:t xml:space="preserve"> niewykonan</w:t>
      </w:r>
      <w:r w:rsidR="00122F58">
        <w:rPr>
          <w:rFonts w:ascii="Cambria" w:hAnsi="Cambria" w:cs="Arial"/>
          <w:sz w:val="22"/>
          <w:szCs w:val="22"/>
          <w:lang w:eastAsia="pl-PL"/>
        </w:rPr>
        <w:t xml:space="preserve">ą </w:t>
      </w:r>
      <w:r>
        <w:rPr>
          <w:rFonts w:ascii="Cambria" w:hAnsi="Cambria" w:cs="Arial"/>
          <w:sz w:val="22"/>
          <w:szCs w:val="22"/>
          <w:lang w:eastAsia="pl-PL"/>
        </w:rPr>
        <w:t>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lastRenderedPageBreak/>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8691FCD" w14:textId="77777777" w:rsidR="0082301F" w:rsidRPr="004B3338" w:rsidRDefault="0082301F" w:rsidP="0082301F">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sz w:val="22"/>
          <w:szCs w:val="22"/>
          <w:lang w:eastAsia="pl-PL"/>
        </w:rPr>
        <w:t>6.</w:t>
      </w:r>
      <w:r w:rsidRPr="004B3338">
        <w:rPr>
          <w:rFonts w:ascii="Cambria" w:hAnsi="Cambria" w:cs="Arial"/>
          <w:sz w:val="22"/>
          <w:szCs w:val="22"/>
          <w:lang w:eastAsia="pl-PL"/>
        </w:rPr>
        <w:tab/>
        <w:t xml:space="preserve">Wykonawca jest uprawniony do naliczenia kary umownej za każdy rozpoczęty dzień zwłoki Zamawiającego </w:t>
      </w:r>
      <w:r w:rsidRPr="004B3338">
        <w:rPr>
          <w:rFonts w:ascii="Cambria" w:hAnsi="Cambria" w:cs="Arial"/>
          <w:bCs/>
          <w:sz w:val="22"/>
          <w:szCs w:val="22"/>
          <w:lang w:eastAsia="pl-PL"/>
        </w:rPr>
        <w:t xml:space="preserve">w odbiorze prac na danej pozycji objętej Zleceniem - w wysokości 1 % wartości </w:t>
      </w:r>
      <w:r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w stosunku do których Zamawiający pozostaje w zwłoce z odbiorem.</w:t>
      </w:r>
    </w:p>
    <w:p w14:paraId="33F5DF0E" w14:textId="77777777" w:rsidR="0082301F" w:rsidRPr="004B3338" w:rsidRDefault="0082301F" w:rsidP="0082301F">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bCs/>
          <w:sz w:val="22"/>
          <w:szCs w:val="22"/>
          <w:lang w:eastAsia="pl-PL"/>
        </w:rPr>
        <w:t>7.</w:t>
      </w:r>
      <w:r w:rsidRPr="004B3338">
        <w:rPr>
          <w:rFonts w:ascii="Cambria" w:hAnsi="Cambria" w:cs="Arial"/>
          <w:bCs/>
          <w:sz w:val="22"/>
          <w:szCs w:val="22"/>
          <w:lang w:eastAsia="pl-PL"/>
        </w:rPr>
        <w:tab/>
        <w:t xml:space="preserve">Strony określają limit kar umownych naliczonych na podstawie Umowy na 50% </w:t>
      </w:r>
      <w:r>
        <w:rPr>
          <w:rFonts w:ascii="Cambria" w:hAnsi="Cambria" w:cs="Arial"/>
          <w:bCs/>
          <w:sz w:val="22"/>
          <w:szCs w:val="22"/>
          <w:lang w:eastAsia="pl-PL"/>
        </w:rPr>
        <w:t>Wynagrodzenia</w:t>
      </w:r>
      <w:r w:rsidRPr="004B3338">
        <w:rPr>
          <w:rFonts w:ascii="Cambria" w:hAnsi="Cambria" w:cs="Arial"/>
          <w:bCs/>
          <w:sz w:val="22"/>
          <w:szCs w:val="22"/>
          <w:lang w:eastAsia="pl-PL"/>
        </w:rPr>
        <w:t xml:space="preserve">.  </w:t>
      </w:r>
    </w:p>
    <w:p w14:paraId="08788055" w14:textId="77777777" w:rsidR="000C69B9" w:rsidRDefault="000C69B9" w:rsidP="00225ACD">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1F0C214C"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w:t>
      </w:r>
      <w:bookmarkStart w:id="24" w:name="_Toc68356761"/>
      <w:r w:rsidR="00122F58">
        <w:rPr>
          <w:rFonts w:ascii="Cambria" w:hAnsi="Cambria" w:cs="Arial"/>
          <w:b/>
          <w:bCs/>
          <w:kern w:val="32"/>
          <w:sz w:val="22"/>
          <w:szCs w:val="22"/>
          <w:lang w:eastAsia="pl-PL"/>
        </w:rPr>
        <w:t>5</w:t>
      </w:r>
      <w:r>
        <w:rPr>
          <w:rFonts w:ascii="Cambria" w:hAnsi="Cambria" w:cs="Arial"/>
          <w:b/>
          <w:sz w:val="22"/>
          <w:szCs w:val="22"/>
          <w:lang w:eastAsia="pl-PL"/>
        </w:rPr>
        <w:br/>
        <w:t>Ubezpieczenia</w:t>
      </w:r>
      <w:bookmarkEnd w:id="24"/>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Pr="00056A98">
        <w:rPr>
          <w:rFonts w:ascii="Cambria" w:hAnsi="Cambria" w:cs="Arial"/>
          <w:sz w:val="22"/>
          <w:szCs w:val="22"/>
          <w:highlight w:val="yellow"/>
          <w:lang w:eastAsia="pl-PL"/>
        </w:rPr>
        <w:t>_________________________</w:t>
      </w:r>
      <w:r>
        <w:rPr>
          <w:rFonts w:ascii="Cambria" w:hAnsi="Cambria" w:cs="Arial"/>
          <w:sz w:val="22"/>
          <w:szCs w:val="22"/>
          <w:lang w:eastAsia="pl-PL"/>
        </w:rPr>
        <w:t xml:space="preserve">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5012474"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w:t>
      </w:r>
      <w:r w:rsidR="00122F58">
        <w:rPr>
          <w:rFonts w:ascii="Cambria" w:hAnsi="Cambria"/>
          <w:b/>
          <w:sz w:val="22"/>
          <w:szCs w:val="22"/>
          <w:lang w:eastAsia="pl-PL"/>
        </w:rPr>
        <w:t>6</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4B35395"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47E06808"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lastRenderedPageBreak/>
        <w:t>naliczenia Wykonawcy kar umownych na kwotę stanowiącą ponad 10 % W</w:t>
      </w:r>
      <w:r w:rsidR="00122F58">
        <w:rPr>
          <w:rFonts w:ascii="Cambria" w:hAnsi="Cambria" w:cs="Arial"/>
          <w:sz w:val="22"/>
          <w:szCs w:val="22"/>
          <w:lang w:eastAsia="pl-PL"/>
        </w:rPr>
        <w:t>ynagrodzenia</w:t>
      </w:r>
      <w:r>
        <w:rPr>
          <w:rFonts w:ascii="Cambria" w:hAnsi="Cambria" w:cs="Arial"/>
          <w:sz w:val="22"/>
          <w:szCs w:val="22"/>
          <w:lang w:eastAsia="pl-PL"/>
        </w:rPr>
        <w:t>;</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0703D858"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może nastąpić do końca terminu wskazanego w § </w:t>
      </w:r>
      <w:r w:rsidR="00122F58">
        <w:rPr>
          <w:rFonts w:ascii="Cambria" w:hAnsi="Cambria" w:cs="Arial"/>
          <w:sz w:val="22"/>
          <w:szCs w:val="22"/>
          <w:lang w:eastAsia="pl-PL"/>
        </w:rPr>
        <w:t xml:space="preserve">4 </w:t>
      </w:r>
      <w:r>
        <w:rPr>
          <w:rFonts w:ascii="Cambria" w:hAnsi="Cambria" w:cs="Arial"/>
          <w:sz w:val="22"/>
          <w:szCs w:val="22"/>
          <w:lang w:eastAsia="pl-PL"/>
        </w:rPr>
        <w:t>ust. 1.</w:t>
      </w:r>
    </w:p>
    <w:p w14:paraId="1DE968A4" w14:textId="22A5E416"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FA22B50"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w:t>
      </w:r>
      <w:r w:rsidR="00122F58">
        <w:rPr>
          <w:rFonts w:ascii="Cambria" w:hAnsi="Cambria" w:cs="Arial"/>
          <w:b/>
          <w:bCs/>
          <w:kern w:val="32"/>
          <w:sz w:val="22"/>
          <w:szCs w:val="22"/>
          <w:lang w:eastAsia="pl-PL"/>
        </w:rPr>
        <w:t>17</w:t>
      </w:r>
      <w:r>
        <w:rPr>
          <w:rFonts w:ascii="Cambria" w:hAnsi="Cambria" w:cs="Arial"/>
          <w:b/>
          <w:kern w:val="32"/>
          <w:sz w:val="22"/>
          <w:szCs w:val="22"/>
          <w:lang w:eastAsia="pl-PL"/>
        </w:rPr>
        <w:br/>
        <w:t>Zmiana Umowy</w:t>
      </w:r>
    </w:p>
    <w:p w14:paraId="58AFC0F2" w14:textId="51BECA2D" w:rsidR="00122F58" w:rsidRPr="004B3338" w:rsidRDefault="0013110C" w:rsidP="00122F58">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r>
      <w:r w:rsidR="00122F58" w:rsidRPr="004B3338">
        <w:rPr>
          <w:rFonts w:ascii="Cambria" w:hAnsi="Cambria" w:cs="Arial"/>
          <w:sz w:val="22"/>
          <w:szCs w:val="22"/>
          <w:lang w:eastAsia="pl-PL"/>
        </w:rPr>
        <w:t>Zamawiający, na podstawie art. 455 ust. 1 pkt 1 PZP,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6989E04C" w14:textId="77777777" w:rsidR="00122F58" w:rsidRPr="004B3338" w:rsidRDefault="00122F58" w:rsidP="00122F58">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696EC263" w14:textId="77777777" w:rsidR="00122F58" w:rsidRPr="004B3338" w:rsidRDefault="00122F58" w:rsidP="00122F58">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2436B1" w14:textId="77777777" w:rsidR="00122F58" w:rsidRPr="004B3338" w:rsidRDefault="00122F58" w:rsidP="00122F58">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Pr>
          <w:rFonts w:ascii="Cambria" w:hAnsi="Cambria" w:cs="Arial"/>
          <w:sz w:val="22"/>
          <w:szCs w:val="22"/>
          <w:lang w:eastAsia="pl-PL"/>
        </w:rPr>
        <w:t>Umowy;</w:t>
      </w:r>
    </w:p>
    <w:p w14:paraId="5D52FF43" w14:textId="77777777" w:rsidR="00122F58" w:rsidRPr="004B3338" w:rsidRDefault="00122F58" w:rsidP="00122F58">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lastRenderedPageBreak/>
        <w:t xml:space="preserve">konieczność zrealizowania Przedmiotu Umowy przy zastosowaniu innych technologii niż wskazane w Opisie Przedmiotu Zamówienia w szczególności </w:t>
      </w:r>
      <w:r>
        <w:rPr>
          <w:rFonts w:ascii="Cambria" w:hAnsi="Cambria" w:cs="Calibri"/>
          <w:sz w:val="22"/>
          <w:szCs w:val="22"/>
          <w:lang w:eastAsia="pl-PL"/>
        </w:rPr>
        <w:t xml:space="preserve">w </w:t>
      </w:r>
      <w:r w:rsidRPr="004B3338">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54179ACF" w14:textId="77777777" w:rsidR="00122F58" w:rsidRPr="004B3338" w:rsidRDefault="00122F58" w:rsidP="00122F58">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technologii albo innymi środkami ze względu na zmiany obowiązującego prawa lub regulacji obowiązujących w </w:t>
      </w:r>
      <w:r w:rsidRPr="004B3338">
        <w:rPr>
          <w:rFonts w:ascii="Cambria" w:hAnsi="Cambria" w:cs="Arial"/>
          <w:sz w:val="22"/>
          <w:szCs w:val="22"/>
          <w:lang w:eastAsia="pl-PL"/>
        </w:rPr>
        <w:t>Państwowym Gospodarstwie Leśnym Lasy Państwowe</w:t>
      </w:r>
      <w:r w:rsidRPr="004B3338">
        <w:rPr>
          <w:rFonts w:ascii="Cambria" w:hAnsi="Cambria" w:cs="Calibri"/>
          <w:sz w:val="22"/>
          <w:szCs w:val="22"/>
          <w:lang w:eastAsia="pl-PL"/>
        </w:rPr>
        <w:t>;</w:t>
      </w:r>
    </w:p>
    <w:p w14:paraId="289ADF80" w14:textId="77777777" w:rsidR="00122F58" w:rsidRPr="00721A58" w:rsidRDefault="00122F58" w:rsidP="00122F58">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eastAsia="Calibri" w:hAnsi="Cambria" w:cs="Verdana"/>
          <w:color w:val="000000"/>
          <w:sz w:val="22"/>
          <w:szCs w:val="22"/>
          <w:lang w:eastAsia="en-US"/>
        </w:rPr>
        <w:t xml:space="preserve">pojawienie się nowszych technologii wykonania prac gwarantujących co najmniej ten sam standard wykonania czynności wchodzących w skład Przedmiotu Umowy oraz </w:t>
      </w:r>
      <w:r w:rsidRPr="004B3338">
        <w:rPr>
          <w:rFonts w:ascii="Cambria" w:hAnsi="Cambria" w:cs="Arial"/>
          <w:color w:val="000000"/>
          <w:sz w:val="22"/>
          <w:szCs w:val="22"/>
          <w:lang w:eastAsia="pl-PL"/>
        </w:rPr>
        <w:t xml:space="preserve">niepowodujących większych strat i zanieczyszczeń w </w:t>
      </w:r>
      <w:r w:rsidRPr="00721A58">
        <w:rPr>
          <w:rFonts w:ascii="Cambria" w:hAnsi="Cambria" w:cs="Arial"/>
          <w:color w:val="000000"/>
          <w:sz w:val="22"/>
          <w:szCs w:val="22"/>
          <w:lang w:eastAsia="pl-PL"/>
        </w:rPr>
        <w:t xml:space="preserve">środowisku naturalnym niż te, które mogą powstać przy wykonywaniu Przedmiotu Umowy w sposób pierwotnie opisany. </w:t>
      </w:r>
    </w:p>
    <w:p w14:paraId="587D0558" w14:textId="77777777" w:rsidR="00122F58" w:rsidRPr="00721A58" w:rsidRDefault="00122F58" w:rsidP="00122F58">
      <w:pPr>
        <w:tabs>
          <w:tab w:val="left" w:pos="1701"/>
        </w:tabs>
        <w:suppressAutoHyphens w:val="0"/>
        <w:spacing w:before="120"/>
        <w:ind w:left="1134"/>
        <w:jc w:val="both"/>
        <w:rPr>
          <w:rFonts w:ascii="Cambria" w:hAnsi="Cambria" w:cs="Calibri"/>
          <w:sz w:val="22"/>
          <w:szCs w:val="22"/>
          <w:lang w:eastAsia="pl-PL"/>
        </w:rPr>
      </w:pPr>
      <w:r w:rsidRPr="00721A58">
        <w:rPr>
          <w:rFonts w:ascii="Cambria" w:hAnsi="Cambria" w:cs="Arial"/>
          <w:color w:val="000000"/>
          <w:sz w:val="22"/>
          <w:szCs w:val="22"/>
          <w:lang w:eastAsia="pl-PL"/>
        </w:rPr>
        <w:t>Żadna ze zmian wskazanych w lit. a) – d) nie może pociągnąć za sobą zwiększenia wynagrodzenia należnego Wykonawcy.</w:t>
      </w:r>
    </w:p>
    <w:p w14:paraId="4F42E49F" w14:textId="77777777" w:rsidR="00122F58" w:rsidRPr="00721A58" w:rsidRDefault="00122F58" w:rsidP="00122F58">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721A58">
        <w:rPr>
          <w:rFonts w:ascii="Cambria" w:eastAsia="Calibri" w:hAnsi="Cambria" w:cs="Verdana"/>
          <w:color w:val="000000"/>
          <w:sz w:val="22"/>
          <w:szCs w:val="22"/>
          <w:lang w:eastAsia="en-US"/>
        </w:rPr>
        <w:t xml:space="preserve">Zamawiający dopuszcza możliwość zmian wskazanych w SWZ ilości prac wchodzących w zakres Przedmiotu Umowy </w:t>
      </w:r>
      <w:r w:rsidRPr="00721A58">
        <w:rPr>
          <w:rFonts w:ascii="Cambria" w:hAnsi="Cambria" w:cs="Arial"/>
          <w:sz w:val="22"/>
          <w:szCs w:val="22"/>
        </w:rPr>
        <w:t xml:space="preserve">w przypadku: </w:t>
      </w:r>
    </w:p>
    <w:p w14:paraId="544997EE" w14:textId="692B0F57" w:rsidR="00122F58" w:rsidRPr="00721A58" w:rsidRDefault="00122F58" w:rsidP="00122F58">
      <w:pPr>
        <w:suppressAutoHyphens w:val="0"/>
        <w:spacing w:before="120"/>
        <w:ind w:left="1701" w:hanging="567"/>
        <w:jc w:val="both"/>
        <w:rPr>
          <w:rFonts w:ascii="Cambria" w:hAnsi="Cambria" w:cs="Arial"/>
          <w:sz w:val="22"/>
          <w:szCs w:val="22"/>
        </w:rPr>
      </w:pPr>
      <w:r w:rsidRPr="00721A58">
        <w:rPr>
          <w:rFonts w:ascii="Cambria" w:hAnsi="Cambria" w:cs="Arial"/>
          <w:sz w:val="22"/>
          <w:szCs w:val="22"/>
        </w:rPr>
        <w:t xml:space="preserve">a) </w:t>
      </w:r>
      <w:r w:rsidRPr="00721A58">
        <w:rPr>
          <w:rFonts w:ascii="Cambria" w:hAnsi="Cambria" w:cs="Arial"/>
          <w:sz w:val="22"/>
          <w:szCs w:val="22"/>
        </w:rPr>
        <w:tab/>
        <w:t xml:space="preserve">wystąpienia konieczności zwiększenia zakresu rzeczowego usług stanowiących przedmiot zamówienia </w:t>
      </w:r>
      <w:bookmarkStart w:id="25" w:name="_Hlk169165411"/>
      <w:r w:rsidRPr="00721A58">
        <w:rPr>
          <w:rFonts w:ascii="Cambria" w:hAnsi="Cambria" w:cs="Arial"/>
          <w:sz w:val="22"/>
          <w:szCs w:val="22"/>
        </w:rPr>
        <w:t xml:space="preserve">w następstwie przyczyn przyrodniczych, klimatycznych, atmosferycznych bądź związanych z prawidłowym prowadzeniem </w:t>
      </w:r>
      <w:r w:rsidR="00056524" w:rsidRPr="00721A58">
        <w:rPr>
          <w:rFonts w:ascii="Cambria" w:hAnsi="Cambria" w:cs="Arial"/>
          <w:sz w:val="22"/>
          <w:szCs w:val="22"/>
        </w:rPr>
        <w:t xml:space="preserve">gospodarki </w:t>
      </w:r>
      <w:r w:rsidRPr="00721A58">
        <w:rPr>
          <w:rFonts w:ascii="Cambria" w:hAnsi="Cambria" w:cs="Arial"/>
          <w:sz w:val="22"/>
          <w:szCs w:val="22"/>
        </w:rPr>
        <w:t>leśnej</w:t>
      </w:r>
      <w:bookmarkEnd w:id="25"/>
      <w:r w:rsidRPr="00721A58">
        <w:rPr>
          <w:rFonts w:ascii="Cambria" w:hAnsi="Cambria" w:cs="Arial"/>
          <w:sz w:val="22"/>
          <w:szCs w:val="22"/>
        </w:rPr>
        <w:t xml:space="preserve">, </w:t>
      </w:r>
    </w:p>
    <w:p w14:paraId="26565C14" w14:textId="77777777" w:rsidR="00122F58" w:rsidRPr="00721A58" w:rsidRDefault="00122F58" w:rsidP="00122F58">
      <w:pPr>
        <w:suppressAutoHyphens w:val="0"/>
        <w:spacing w:before="120"/>
        <w:ind w:left="1701" w:hanging="567"/>
        <w:jc w:val="both"/>
        <w:rPr>
          <w:rFonts w:ascii="Cambria" w:hAnsi="Cambria" w:cs="Arial"/>
          <w:sz w:val="22"/>
          <w:szCs w:val="22"/>
        </w:rPr>
      </w:pPr>
      <w:r w:rsidRPr="00721A58">
        <w:rPr>
          <w:rFonts w:ascii="Cambria" w:hAnsi="Cambria" w:cs="Arial"/>
          <w:sz w:val="22"/>
          <w:szCs w:val="22"/>
        </w:rPr>
        <w:t xml:space="preserve">b) </w:t>
      </w:r>
      <w:r w:rsidRPr="00721A58">
        <w:rPr>
          <w:rFonts w:ascii="Cambria" w:hAnsi="Cambria" w:cs="Arial"/>
          <w:sz w:val="22"/>
          <w:szCs w:val="22"/>
        </w:rPr>
        <w:tab/>
        <w:t xml:space="preserve">zmian na rynku sprzedaży drewna lub powierzenia Zamawiającemu nowych zadań gospodarczych lub publicznych, </w:t>
      </w:r>
    </w:p>
    <w:p w14:paraId="5A174434" w14:textId="41CFC873" w:rsidR="00122F58" w:rsidRPr="00721A58" w:rsidRDefault="00122F58" w:rsidP="00122F58">
      <w:pPr>
        <w:suppressAutoHyphens w:val="0"/>
        <w:spacing w:before="120"/>
        <w:ind w:left="1701" w:hanging="567"/>
        <w:jc w:val="both"/>
        <w:rPr>
          <w:rFonts w:ascii="Cambria" w:hAnsi="Cambria" w:cs="Arial"/>
          <w:sz w:val="22"/>
          <w:szCs w:val="22"/>
        </w:rPr>
      </w:pPr>
      <w:r w:rsidRPr="00721A58">
        <w:rPr>
          <w:rFonts w:ascii="Cambria" w:hAnsi="Cambria" w:cs="Arial"/>
          <w:sz w:val="22"/>
          <w:szCs w:val="22"/>
        </w:rPr>
        <w:t xml:space="preserve">c) </w:t>
      </w:r>
      <w:r w:rsidRPr="00721A58">
        <w:rPr>
          <w:rFonts w:ascii="Cambria" w:hAnsi="Cambria" w:cs="Arial"/>
          <w:sz w:val="22"/>
          <w:szCs w:val="22"/>
        </w:rPr>
        <w:tab/>
        <w:t xml:space="preserve">braku możliwości wyłonienia z przyczyn obiektywnych wykonawców usług </w:t>
      </w:r>
      <w:r w:rsidR="00721A58" w:rsidRPr="007A39DD">
        <w:rPr>
          <w:rFonts w:ascii="Cambria" w:hAnsi="Cambria" w:cs="Arial"/>
          <w:sz w:val="22"/>
          <w:szCs w:val="22"/>
        </w:rPr>
        <w:t xml:space="preserve">z zakresu gospodarki </w:t>
      </w:r>
      <w:r w:rsidR="00E466D4">
        <w:rPr>
          <w:rFonts w:ascii="Cambria" w:hAnsi="Cambria" w:cs="Arial"/>
          <w:sz w:val="22"/>
          <w:szCs w:val="22"/>
        </w:rPr>
        <w:t>leśnej</w:t>
      </w:r>
      <w:r w:rsidRPr="00721A58">
        <w:rPr>
          <w:rFonts w:ascii="Cambria" w:hAnsi="Cambria" w:cs="Arial"/>
          <w:sz w:val="22"/>
          <w:szCs w:val="22"/>
        </w:rPr>
        <w:t xml:space="preserve"> w ramach podstawowych trybów udzielania zamówień, celem zabezpieczenia niezbędnego wykonawstwa prac (na Obszarze Realizacji), </w:t>
      </w:r>
    </w:p>
    <w:p w14:paraId="49A07008" w14:textId="29B1CC88" w:rsidR="00122F58" w:rsidRPr="004B3338" w:rsidRDefault="00122F58" w:rsidP="00122F58">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721A58">
        <w:rPr>
          <w:rFonts w:ascii="Cambria" w:hAnsi="Cambria" w:cs="Arial"/>
          <w:sz w:val="22"/>
          <w:szCs w:val="22"/>
        </w:rPr>
        <w:t xml:space="preserve">d) </w:t>
      </w:r>
      <w:r w:rsidRPr="00721A58">
        <w:rPr>
          <w:rFonts w:ascii="Cambria" w:hAnsi="Cambria" w:cs="Arial"/>
          <w:sz w:val="22"/>
          <w:szCs w:val="22"/>
        </w:rPr>
        <w:tab/>
        <w:t>powierzania Wykonawcy prac stanowiących wykonawstwo</w:t>
      </w:r>
      <w:r w:rsidRPr="004B3338">
        <w:rPr>
          <w:rFonts w:ascii="Cambria" w:hAnsi="Cambria" w:cs="Arial"/>
          <w:sz w:val="22"/>
          <w:szCs w:val="22"/>
        </w:rPr>
        <w:t xml:space="preserve"> zastępcze w stosunku do prac realizowanych przez innego wykonawcę (na Obszarze Realizacji).</w:t>
      </w:r>
    </w:p>
    <w:p w14:paraId="2AF6C763" w14:textId="77777777" w:rsidR="00122F58" w:rsidRPr="004B3338" w:rsidRDefault="00122F58" w:rsidP="00122F58">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przy czym zmiana ta nastąpi na </w:t>
      </w:r>
      <w:r>
        <w:rPr>
          <w:rFonts w:ascii="Cambria" w:eastAsia="Calibri" w:hAnsi="Cambria" w:cs="Verdana"/>
          <w:color w:val="000000"/>
          <w:sz w:val="22"/>
          <w:szCs w:val="22"/>
          <w:lang w:eastAsia="en-US"/>
        </w:rPr>
        <w:t>n</w:t>
      </w:r>
      <w:r w:rsidRPr="004B3338">
        <w:rPr>
          <w:rFonts w:ascii="Cambria" w:eastAsia="Calibri" w:hAnsi="Cambria" w:cs="Verdana"/>
          <w:color w:val="000000"/>
          <w:sz w:val="22"/>
          <w:szCs w:val="22"/>
          <w:lang w:eastAsia="en-US"/>
        </w:rPr>
        <w:t>astępujących zasadach:</w:t>
      </w:r>
    </w:p>
    <w:p w14:paraId="584BEAB1" w14:textId="77777777" w:rsidR="00122F58" w:rsidRPr="004B3338" w:rsidRDefault="00122F58" w:rsidP="00122F58">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zwiększenie ilości prac w stosunku do ilości wskazanej w SWZ może nastąpić tylko pod warunkiem jednoczesnego zmniejszenia ilości innych prac w stosunku do ich ilości wskazanej w SWZ;</w:t>
      </w:r>
    </w:p>
    <w:p w14:paraId="73777E4F" w14:textId="77777777" w:rsidR="00122F58" w:rsidRPr="004B3338" w:rsidRDefault="00122F58" w:rsidP="00122F58">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zwiększenie ilości prac może nastąpić o wielkość stanowiącą równowartość prac objętych zmniejszeniem; </w:t>
      </w:r>
    </w:p>
    <w:p w14:paraId="4A35A020" w14:textId="77777777" w:rsidR="00122F58" w:rsidRPr="004B3338" w:rsidRDefault="00122F58" w:rsidP="00122F58">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na potrzeby określenia zakresu zmiany Umowy: (1) równowartość prac objętych zmniejszeniem oraz (2) ilość prac objętych zwiększeniem zostaną obliczone w oparciu o Ceny Jednostkowe bez uwzględniania ewentualnej Waloryzacji; </w:t>
      </w:r>
    </w:p>
    <w:p w14:paraId="064CB62F" w14:textId="77777777" w:rsidR="00122F58" w:rsidRPr="004B3338" w:rsidRDefault="00122F58" w:rsidP="00122F58">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zmiana, o której mowa w niniejszym pkt nie może prowadzić do zwiększenia kwoty </w:t>
      </w:r>
      <w:r w:rsidRPr="004B3338">
        <w:rPr>
          <w:rFonts w:ascii="Cambria" w:eastAsia="Calibri" w:hAnsi="Cambria" w:cs="Verdana"/>
          <w:bCs/>
          <w:color w:val="000000"/>
          <w:sz w:val="22"/>
          <w:szCs w:val="22"/>
          <w:lang w:eastAsia="en-US"/>
        </w:rPr>
        <w:t>Wartości Przedmiotu Umowy;</w:t>
      </w:r>
    </w:p>
    <w:p w14:paraId="47F5D249" w14:textId="77777777" w:rsidR="00122F58" w:rsidRPr="004B3338" w:rsidRDefault="00122F58" w:rsidP="00122F58">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w:t>
      </w:r>
      <w:r w:rsidRPr="004B3338">
        <w:rPr>
          <w:rFonts w:ascii="Cambria" w:hAnsi="Cambria" w:cs="Arial"/>
          <w:sz w:val="22"/>
          <w:szCs w:val="22"/>
          <w:lang w:eastAsia="pl-PL"/>
        </w:rPr>
        <w:lastRenderedPageBreak/>
        <w:t>złożonej przez siebie ofercie. Zmiana nie może pociągnąć za sobą zwiększenia wynagrodzenia należnego Wykonawcy.</w:t>
      </w:r>
    </w:p>
    <w:p w14:paraId="24372590" w14:textId="77777777" w:rsidR="00122F58" w:rsidRPr="004B3338" w:rsidRDefault="00122F58" w:rsidP="00122F58">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72A8C693" w14:textId="77777777" w:rsidR="00122F58" w:rsidRPr="004B3338" w:rsidRDefault="00122F58" w:rsidP="00122F58">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Ponadto Zamawiający dopuszcza wprowadzenie zmian w przypadku:</w:t>
      </w:r>
    </w:p>
    <w:p w14:paraId="4FD6D742" w14:textId="77777777" w:rsidR="00122F58" w:rsidRPr="004B3338" w:rsidRDefault="00122F58" w:rsidP="00122F58">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a)</w:t>
      </w:r>
      <w:r w:rsidRPr="004B3338">
        <w:rPr>
          <w:rFonts w:ascii="Cambria" w:hAnsi="Cambria" w:cs="Calibri"/>
          <w:sz w:val="22"/>
          <w:szCs w:val="22"/>
          <w:lang w:eastAsia="pl-PL"/>
        </w:rPr>
        <w:tab/>
        <w:t>wystąpienia siły wyższej, co uniemożliwia wykonanie co najmniej części Przedmiotu Umowy zgodnie z SWZ;</w:t>
      </w:r>
    </w:p>
    <w:p w14:paraId="000CE183" w14:textId="5FEB419F" w:rsidR="00122F58" w:rsidRPr="004B3338" w:rsidRDefault="00122F58" w:rsidP="00122F58">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b)</w:t>
      </w:r>
      <w:r w:rsidRPr="004B3338">
        <w:rPr>
          <w:rFonts w:ascii="Cambria" w:hAnsi="Cambria" w:cs="Calibri"/>
          <w:sz w:val="22"/>
          <w:szCs w:val="22"/>
          <w:lang w:eastAsia="pl-PL"/>
        </w:rPr>
        <w:tab/>
        <w:t xml:space="preserve">rezygnacji przez Zamawiającego z realizacji części Przedmiotu Umowy ponad zakres wskazany § 1 ust. 4. </w:t>
      </w:r>
      <w:r w:rsidR="00AD3EBB" w:rsidRPr="00AD3EBB">
        <w:rPr>
          <w:rFonts w:ascii="Cambria" w:hAnsi="Cambria" w:cs="Calibri"/>
          <w:sz w:val="22"/>
          <w:szCs w:val="22"/>
          <w:lang w:eastAsia="pl-PL"/>
        </w:rPr>
        <w:t xml:space="preserve">w </w:t>
      </w:r>
      <w:r w:rsidR="00AD3EBB">
        <w:rPr>
          <w:rFonts w:ascii="Cambria" w:hAnsi="Cambria" w:cs="Calibri"/>
          <w:sz w:val="22"/>
          <w:szCs w:val="22"/>
          <w:lang w:eastAsia="pl-PL"/>
        </w:rPr>
        <w:t>związku z wystąpieniem</w:t>
      </w:r>
      <w:r w:rsidR="00AD3EBB" w:rsidRPr="00AD3EBB">
        <w:rPr>
          <w:rFonts w:ascii="Cambria" w:hAnsi="Cambria" w:cs="Calibri"/>
          <w:sz w:val="22"/>
          <w:szCs w:val="22"/>
          <w:lang w:eastAsia="pl-PL"/>
        </w:rPr>
        <w:t xml:space="preserve"> przyczyn przyrodniczych, klimatycznych, atmosferycznych bądź związanych z prawidłowym prowadzeniem gospodarki leśnej</w:t>
      </w:r>
    </w:p>
    <w:p w14:paraId="09340C99" w14:textId="77777777" w:rsidR="00122F58" w:rsidRPr="004B3338" w:rsidRDefault="00122F58" w:rsidP="00122F58">
      <w:pPr>
        <w:tabs>
          <w:tab w:val="left" w:pos="1134"/>
        </w:tabs>
        <w:suppressAutoHyphens w:val="0"/>
        <w:spacing w:before="120"/>
        <w:ind w:left="1134"/>
        <w:jc w:val="both"/>
        <w:rPr>
          <w:rFonts w:ascii="Cambria" w:hAnsi="Cambria" w:cs="Calibri"/>
          <w:sz w:val="22"/>
          <w:szCs w:val="22"/>
          <w:lang w:eastAsia="pl-PL"/>
        </w:rPr>
      </w:pPr>
      <w:r w:rsidRPr="004B3338">
        <w:rPr>
          <w:rFonts w:ascii="Cambria" w:hAnsi="Cambria" w:cs="Calibri"/>
          <w:sz w:val="22"/>
          <w:szCs w:val="22"/>
          <w:lang w:eastAsia="pl-PL"/>
        </w:rPr>
        <w:t>W takim przypadku może zostać zmniejszony zakres Przedmiotu Umowy, a wynagrodzenie przysługujące Wykonawcy zostanie pomniejszone w oparciu</w:t>
      </w:r>
      <w:r>
        <w:rPr>
          <w:rFonts w:ascii="Cambria" w:hAnsi="Cambria" w:cs="Calibri"/>
          <w:sz w:val="22"/>
          <w:szCs w:val="22"/>
          <w:lang w:eastAsia="pl-PL"/>
        </w:rPr>
        <w:t xml:space="preserve"> o</w:t>
      </w:r>
      <w:r w:rsidRPr="004B3338">
        <w:rPr>
          <w:rFonts w:ascii="Cambria" w:hAnsi="Cambria" w:cs="Calibri"/>
          <w:sz w:val="22"/>
          <w:szCs w:val="22"/>
          <w:lang w:eastAsia="pl-PL"/>
        </w:rPr>
        <w:t xml:space="preserve"> Ceny Jednostkowe przy czym Zamawiający zapłaci wynagrodzenie za wszystkie odebrane świadczenia.</w:t>
      </w:r>
    </w:p>
    <w:p w14:paraId="2CD4114B" w14:textId="77777777" w:rsidR="00122F58" w:rsidRDefault="00122F58" w:rsidP="00122F58">
      <w:pPr>
        <w:numPr>
          <w:ilvl w:val="0"/>
          <w:numId w:val="27"/>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Wystąpienie którejkolwiek z okoliczności wskazanych w ust. 1 nie stanowi zobowiązania Stron do wprowadzenia zmiany.</w:t>
      </w:r>
    </w:p>
    <w:p w14:paraId="1B953304" w14:textId="4CDA878D" w:rsidR="00122F58" w:rsidRDefault="00122F58" w:rsidP="00122F58">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Strony potwierdzają sobie wzajemnie, iż podstawą określenia zmiany, o której mowa w art. 455 ust. 2 PZP jest Wartość Przedmiotu Umowy z dnia zawarcia Umowy.</w:t>
      </w:r>
    </w:p>
    <w:p w14:paraId="736D4BB4" w14:textId="3870C6AC" w:rsidR="0013110C" w:rsidRDefault="00122F58" w:rsidP="00122F58">
      <w:pPr>
        <w:suppressAutoHyphens w:val="0"/>
        <w:autoSpaceDE w:val="0"/>
        <w:autoSpaceDN w:val="0"/>
        <w:adjustRightInd w:val="0"/>
        <w:spacing w:before="120"/>
        <w:jc w:val="both"/>
        <w:rPr>
          <w:rFonts w:ascii="Cambria" w:hAnsi="Cambria" w:cs="Arial"/>
          <w:sz w:val="22"/>
          <w:szCs w:val="22"/>
          <w:lang w:eastAsia="pl-PL"/>
        </w:rPr>
      </w:pPr>
      <w:r>
        <w:rPr>
          <w:rFonts w:ascii="Cambria" w:hAnsi="Cambria" w:cs="Arial"/>
          <w:sz w:val="22"/>
          <w:szCs w:val="22"/>
          <w:lang w:eastAsia="pl-PL"/>
        </w:rPr>
        <w:t>.</w:t>
      </w:r>
    </w:p>
    <w:p w14:paraId="2D1C0EDF" w14:textId="2249A76B" w:rsidR="00126D7F" w:rsidRPr="004B3338" w:rsidRDefault="00126D7F" w:rsidP="00126D7F">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056A98">
        <w:rPr>
          <w:rFonts w:ascii="Cambria" w:hAnsi="Cambria" w:cs="Arial"/>
          <w:b/>
          <w:sz w:val="22"/>
          <w:szCs w:val="22"/>
          <w:lang w:eastAsia="pl-PL"/>
        </w:rPr>
        <w:t>8</w:t>
      </w:r>
      <w:r w:rsidRPr="004B3338">
        <w:rPr>
          <w:rFonts w:ascii="Cambria" w:hAnsi="Cambria" w:cs="Arial"/>
          <w:b/>
          <w:sz w:val="22"/>
          <w:szCs w:val="22"/>
          <w:lang w:eastAsia="pl-PL"/>
        </w:rPr>
        <w:br/>
        <w:t>Porozumiewanie się Stron</w:t>
      </w:r>
    </w:p>
    <w:p w14:paraId="28733B88" w14:textId="77777777" w:rsidR="00126D7F" w:rsidRPr="004B3338" w:rsidRDefault="00126D7F" w:rsidP="00126D7F">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Strony w sprawach dotyczących realizacji Przedmiotu Umowy porozumiewać się będą pisemnie, telefonicznie lub pocztą elektroniczną, chyba, że Umowa stanowi inaczej. Za datę otrzymania dokumentów, Strony uznają dzień ich przekazania pocztą elektroniczną.</w:t>
      </w:r>
    </w:p>
    <w:p w14:paraId="67BFA4EC" w14:textId="77777777" w:rsidR="00126D7F" w:rsidRPr="004B3338" w:rsidRDefault="00126D7F" w:rsidP="00126D7F">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Zamawiający niezwłocznie po zawarciu Umowy powiadomi Wykonawcę, na adres wskazan</w:t>
      </w:r>
      <w:r>
        <w:rPr>
          <w:rFonts w:ascii="Cambria" w:hAnsi="Cambria" w:cs="Arial"/>
          <w:sz w:val="22"/>
          <w:szCs w:val="22"/>
          <w:lang w:eastAsia="en-US"/>
        </w:rPr>
        <w:t>y</w:t>
      </w:r>
      <w:r w:rsidRPr="004B3338">
        <w:rPr>
          <w:rFonts w:ascii="Cambria" w:hAnsi="Cambria" w:cs="Arial"/>
          <w:sz w:val="22"/>
          <w:szCs w:val="22"/>
          <w:lang w:eastAsia="en-US"/>
        </w:rPr>
        <w:t xml:space="preserve"> w ust. </w:t>
      </w:r>
      <w:r>
        <w:rPr>
          <w:rFonts w:ascii="Cambria" w:hAnsi="Cambria" w:cs="Arial"/>
          <w:sz w:val="22"/>
          <w:szCs w:val="22"/>
          <w:lang w:eastAsia="en-US"/>
        </w:rPr>
        <w:t>8</w:t>
      </w:r>
      <w:r w:rsidRPr="004B3338">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26" w:name="_Hlk173877049"/>
      <w:r w:rsidRPr="004B3338">
        <w:rPr>
          <w:rFonts w:ascii="Cambria" w:hAnsi="Cambria" w:cs="Arial"/>
          <w:sz w:val="22"/>
          <w:szCs w:val="22"/>
          <w:lang w:eastAsia="en-US"/>
        </w:rPr>
        <w:t>Powiadomienie nastąpi, wedle wyboru Zamawiającego, pisemnie lub pocztą elektroniczną.</w:t>
      </w:r>
      <w:r>
        <w:rPr>
          <w:rFonts w:ascii="Cambria" w:hAnsi="Cambria" w:cs="Arial"/>
          <w:sz w:val="22"/>
          <w:szCs w:val="22"/>
          <w:lang w:eastAsia="en-US"/>
        </w:rPr>
        <w:t xml:space="preserve"> </w:t>
      </w:r>
      <w:bookmarkEnd w:id="26"/>
      <w:r>
        <w:rPr>
          <w:rFonts w:ascii="Cambria" w:hAnsi="Cambria" w:cs="Arial"/>
          <w:sz w:val="22"/>
          <w:szCs w:val="22"/>
          <w:lang w:eastAsia="en-US"/>
        </w:rPr>
        <w:t xml:space="preserve">Powiadomienie obejmować będzie informację o numerze telefonu oraz adres e-mail Przedstawiciela Zamawiającego. </w:t>
      </w:r>
    </w:p>
    <w:p w14:paraId="3E26EDBE" w14:textId="77777777" w:rsidR="00126D7F" w:rsidRDefault="00126D7F" w:rsidP="00126D7F">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Wykonawca niezwłocznie po zawarciu Umowy powiadomi Zamawiającego, na adres wskazany w ust. </w:t>
      </w:r>
      <w:r>
        <w:rPr>
          <w:rFonts w:ascii="Cambria" w:hAnsi="Cambria" w:cs="Arial"/>
          <w:sz w:val="22"/>
          <w:szCs w:val="22"/>
          <w:lang w:eastAsia="en-US"/>
        </w:rPr>
        <w:t>8</w:t>
      </w:r>
      <w:r w:rsidRPr="004B3338">
        <w:rPr>
          <w:rFonts w:ascii="Cambria" w:hAnsi="Cambria" w:cs="Arial"/>
          <w:sz w:val="22"/>
          <w:szCs w:val="22"/>
          <w:lang w:eastAsia="en-US"/>
        </w:rPr>
        <w:t>, o osobach uprawnionych z jego strony do reprezentacji przy wszystkich sprawach związanych z wykonywaniem Przedmiotu Umowy, w tym w szczególności do przyjmowania Zleceń oraz dokonywania Zgłoszeń Gotowości do Odbioru i uczestnictwa w Odbiorach prac („Przedstawiciel Wykonawcy”).</w:t>
      </w:r>
      <w:r w:rsidRPr="00B82C90">
        <w:rPr>
          <w:rFonts w:ascii="Cambria" w:hAnsi="Cambria" w:cs="Arial"/>
          <w:sz w:val="22"/>
          <w:szCs w:val="22"/>
          <w:lang w:eastAsia="en-US"/>
        </w:rPr>
        <w:t xml:space="preserve"> Powiadomienie nastąpi, wedle wyboru </w:t>
      </w:r>
      <w:r>
        <w:rPr>
          <w:rFonts w:ascii="Cambria" w:hAnsi="Cambria" w:cs="Arial"/>
          <w:sz w:val="22"/>
          <w:szCs w:val="22"/>
          <w:lang w:eastAsia="en-US"/>
        </w:rPr>
        <w:t>Wykonawcy</w:t>
      </w:r>
      <w:r w:rsidRPr="00B82C90">
        <w:rPr>
          <w:rFonts w:ascii="Cambria" w:hAnsi="Cambria" w:cs="Arial"/>
          <w:sz w:val="22"/>
          <w:szCs w:val="22"/>
          <w:lang w:eastAsia="en-US"/>
        </w:rPr>
        <w:t xml:space="preserve"> pisemnie lub pocztą elektroniczną.</w:t>
      </w:r>
      <w:r w:rsidRPr="004B3338">
        <w:rPr>
          <w:rFonts w:ascii="Cambria" w:hAnsi="Cambria" w:cs="Arial"/>
          <w:sz w:val="22"/>
          <w:szCs w:val="22"/>
          <w:lang w:eastAsia="en-US"/>
        </w:rPr>
        <w:t xml:space="preserve"> </w:t>
      </w:r>
      <w:r w:rsidRPr="00B82C90">
        <w:rPr>
          <w:rFonts w:ascii="Cambria" w:hAnsi="Cambria" w:cs="Arial"/>
          <w:sz w:val="22"/>
          <w:szCs w:val="22"/>
          <w:lang w:eastAsia="en-US"/>
        </w:rPr>
        <w:t xml:space="preserve">Powiadomienie obejmować będzie informację o numerze telefonu oraz adres e-mail Przedstawiciela </w:t>
      </w:r>
      <w:r>
        <w:rPr>
          <w:rFonts w:ascii="Cambria" w:hAnsi="Cambria" w:cs="Arial"/>
          <w:sz w:val="22"/>
          <w:szCs w:val="22"/>
          <w:lang w:eastAsia="en-US"/>
        </w:rPr>
        <w:t>Wykonawcy.</w:t>
      </w:r>
      <w:r w:rsidRPr="00B82C90">
        <w:rPr>
          <w:rFonts w:ascii="Cambria" w:hAnsi="Cambria" w:cs="Arial"/>
          <w:sz w:val="22"/>
          <w:szCs w:val="22"/>
          <w:lang w:eastAsia="en-US"/>
        </w:rPr>
        <w:t xml:space="preserve"> </w:t>
      </w:r>
    </w:p>
    <w:p w14:paraId="767B5D19" w14:textId="77777777" w:rsidR="00126D7F" w:rsidRDefault="00126D7F" w:rsidP="00126D7F">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W przypadku zaniechania</w:t>
      </w:r>
      <w:r>
        <w:rPr>
          <w:rFonts w:ascii="Cambria" w:hAnsi="Cambria" w:cs="Arial"/>
          <w:sz w:val="22"/>
          <w:szCs w:val="22"/>
          <w:lang w:eastAsia="en-US"/>
        </w:rPr>
        <w:t xml:space="preserve"> </w:t>
      </w:r>
      <w:r w:rsidRPr="004B3338">
        <w:rPr>
          <w:rFonts w:ascii="Cambria" w:hAnsi="Cambria" w:cs="Arial"/>
          <w:sz w:val="22"/>
          <w:szCs w:val="22"/>
          <w:lang w:eastAsia="en-US"/>
        </w:rPr>
        <w:t>obowiązku</w:t>
      </w:r>
      <w:r>
        <w:rPr>
          <w:rFonts w:ascii="Cambria" w:hAnsi="Cambria" w:cs="Arial"/>
          <w:sz w:val="22"/>
          <w:szCs w:val="22"/>
          <w:lang w:eastAsia="en-US"/>
        </w:rPr>
        <w:t>, o którym mowa w ust. 3</w:t>
      </w:r>
      <w:r w:rsidRPr="004B3338">
        <w:rPr>
          <w:rFonts w:ascii="Cambria" w:hAnsi="Cambria" w:cs="Arial"/>
          <w:sz w:val="22"/>
          <w:szCs w:val="22"/>
          <w:lang w:eastAsia="en-US"/>
        </w:rPr>
        <w:t xml:space="preserve"> wezwania do przyjęcia Zlecenia przekazane przez Zamawiającego na adres </w:t>
      </w:r>
      <w:r>
        <w:rPr>
          <w:rFonts w:ascii="Cambria" w:hAnsi="Cambria" w:cs="Arial"/>
          <w:sz w:val="22"/>
          <w:szCs w:val="22"/>
          <w:lang w:eastAsia="en-US"/>
        </w:rPr>
        <w:t xml:space="preserve">e-mail Wykonawcy </w:t>
      </w:r>
      <w:r w:rsidRPr="004B3338">
        <w:rPr>
          <w:rFonts w:ascii="Cambria" w:hAnsi="Cambria" w:cs="Arial"/>
          <w:sz w:val="22"/>
          <w:szCs w:val="22"/>
          <w:lang w:eastAsia="en-US"/>
        </w:rPr>
        <w:t>wskazany w ust.</w:t>
      </w:r>
      <w:r>
        <w:rPr>
          <w:rFonts w:ascii="Cambria" w:hAnsi="Cambria" w:cs="Arial"/>
          <w:sz w:val="22"/>
          <w:szCs w:val="22"/>
          <w:lang w:eastAsia="en-US"/>
        </w:rPr>
        <w:t xml:space="preserve"> 8</w:t>
      </w:r>
      <w:r w:rsidRPr="004B3338">
        <w:rPr>
          <w:rFonts w:ascii="Cambria" w:hAnsi="Cambria" w:cs="Arial"/>
          <w:sz w:val="22"/>
          <w:szCs w:val="22"/>
          <w:lang w:eastAsia="en-US"/>
        </w:rPr>
        <w:t xml:space="preserve"> będą uważane za przekazane zgodnie z Umową. </w:t>
      </w:r>
    </w:p>
    <w:p w14:paraId="75AF886E" w14:textId="77777777" w:rsidR="00126D7F" w:rsidRPr="004B3338" w:rsidRDefault="00126D7F" w:rsidP="00126D7F">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lastRenderedPageBreak/>
        <w:t xml:space="preserve">Przedstawiciel Wykonawcy będzie również prowadzić nadzór nad realizacją prac w zakresie bezpieczeństwa i higieny pracy oraz nad realizacją Przedmiotu Umowy zgodnie z opisem przedmiotu zamówienia i przyjętą technologią. </w:t>
      </w:r>
    </w:p>
    <w:p w14:paraId="6A11EA01" w14:textId="77777777" w:rsidR="00126D7F" w:rsidRPr="004B3338" w:rsidRDefault="00126D7F" w:rsidP="00126D7F">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pismem doręczonym Wykonawcy lub poprzez wysłanie wiadomości na adres </w:t>
      </w:r>
      <w:r>
        <w:rPr>
          <w:rFonts w:ascii="Cambria" w:hAnsi="Cambria" w:cs="Arial"/>
          <w:sz w:val="22"/>
          <w:szCs w:val="22"/>
          <w:lang w:eastAsia="pl-PL"/>
        </w:rPr>
        <w:t xml:space="preserve">e-mail </w:t>
      </w:r>
      <w:r w:rsidRPr="004B3338">
        <w:rPr>
          <w:rFonts w:ascii="Cambria" w:hAnsi="Cambria" w:cs="Arial"/>
          <w:sz w:val="22"/>
          <w:szCs w:val="22"/>
          <w:lang w:eastAsia="pl-PL"/>
        </w:rPr>
        <w:t>Wykonawcy</w:t>
      </w:r>
      <w:r>
        <w:rPr>
          <w:rFonts w:ascii="Cambria" w:hAnsi="Cambria" w:cs="Arial"/>
          <w:sz w:val="22"/>
          <w:szCs w:val="22"/>
          <w:lang w:eastAsia="pl-PL"/>
        </w:rPr>
        <w:t xml:space="preserve"> wskazany </w:t>
      </w:r>
      <w:r w:rsidRPr="004B3338">
        <w:rPr>
          <w:rFonts w:ascii="Cambria" w:hAnsi="Cambria" w:cs="Arial"/>
          <w:sz w:val="22"/>
          <w:szCs w:val="22"/>
          <w:lang w:eastAsia="pl-PL"/>
        </w:rPr>
        <w:t xml:space="preserve">w ust. </w:t>
      </w:r>
      <w:r>
        <w:rPr>
          <w:rFonts w:ascii="Cambria" w:hAnsi="Cambria" w:cs="Arial"/>
          <w:sz w:val="22"/>
          <w:szCs w:val="22"/>
          <w:lang w:eastAsia="pl-PL"/>
        </w:rPr>
        <w:t>8</w:t>
      </w:r>
      <w:r w:rsidRPr="004B3338">
        <w:rPr>
          <w:rFonts w:ascii="Cambria" w:hAnsi="Cambria" w:cs="Arial"/>
          <w:sz w:val="22"/>
          <w:szCs w:val="22"/>
          <w:lang w:eastAsia="pl-PL"/>
        </w:rPr>
        <w:t xml:space="preserve">. </w:t>
      </w:r>
    </w:p>
    <w:p w14:paraId="4C4B26EB" w14:textId="77777777" w:rsidR="00126D7F" w:rsidRDefault="00126D7F" w:rsidP="00126D7F">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pismem doręczonym Zamawiającemu lub poprzez wysłanie wiadomości na adres </w:t>
      </w:r>
      <w:r>
        <w:rPr>
          <w:rFonts w:ascii="Cambria" w:hAnsi="Cambria" w:cs="Arial"/>
          <w:sz w:val="22"/>
          <w:szCs w:val="22"/>
          <w:lang w:eastAsia="pl-PL"/>
        </w:rPr>
        <w:t xml:space="preserve">e-mail </w:t>
      </w:r>
      <w:r w:rsidRPr="004B3338">
        <w:rPr>
          <w:rFonts w:ascii="Cambria" w:hAnsi="Cambria" w:cs="Arial"/>
          <w:sz w:val="22"/>
          <w:szCs w:val="22"/>
          <w:lang w:eastAsia="pl-PL"/>
        </w:rPr>
        <w:t>Zamawiającego</w:t>
      </w:r>
      <w:r>
        <w:rPr>
          <w:rFonts w:ascii="Cambria" w:hAnsi="Cambria" w:cs="Arial"/>
          <w:sz w:val="22"/>
          <w:szCs w:val="22"/>
          <w:lang w:eastAsia="pl-PL"/>
        </w:rPr>
        <w:t xml:space="preserve"> wskazany w </w:t>
      </w:r>
      <w:r w:rsidRPr="004B3338">
        <w:rPr>
          <w:rFonts w:ascii="Cambria" w:hAnsi="Cambria" w:cs="Arial"/>
          <w:sz w:val="22"/>
          <w:szCs w:val="22"/>
          <w:lang w:eastAsia="pl-PL"/>
        </w:rPr>
        <w:t xml:space="preserve">ust. </w:t>
      </w:r>
      <w:r>
        <w:rPr>
          <w:rFonts w:ascii="Cambria" w:hAnsi="Cambria" w:cs="Arial"/>
          <w:sz w:val="22"/>
          <w:szCs w:val="22"/>
          <w:lang w:eastAsia="pl-PL"/>
        </w:rPr>
        <w:t>8</w:t>
      </w:r>
      <w:r w:rsidRPr="004B3338">
        <w:rPr>
          <w:rFonts w:ascii="Cambria" w:hAnsi="Cambria" w:cs="Arial"/>
          <w:sz w:val="22"/>
          <w:szCs w:val="22"/>
          <w:lang w:eastAsia="pl-PL"/>
        </w:rPr>
        <w:t>.</w:t>
      </w:r>
    </w:p>
    <w:p w14:paraId="7A20D731" w14:textId="77777777" w:rsidR="00126D7F" w:rsidRPr="004B3338" w:rsidRDefault="00126D7F" w:rsidP="00126D7F">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58EC5A20" w14:textId="77777777" w:rsidR="00126D7F" w:rsidRPr="00056A98" w:rsidRDefault="00126D7F" w:rsidP="00126D7F">
      <w:pPr>
        <w:suppressAutoHyphens w:val="0"/>
        <w:overflowPunct w:val="0"/>
        <w:autoSpaceDE w:val="0"/>
        <w:autoSpaceDN w:val="0"/>
        <w:adjustRightInd w:val="0"/>
        <w:spacing w:before="120"/>
        <w:ind w:left="567"/>
        <w:jc w:val="both"/>
        <w:textAlignment w:val="baseline"/>
        <w:rPr>
          <w:rFonts w:ascii="Cambria" w:hAnsi="Cambria" w:cs="Arial"/>
          <w:sz w:val="22"/>
          <w:szCs w:val="22"/>
          <w:highlight w:val="yellow"/>
          <w:lang w:eastAsia="en-US"/>
        </w:rPr>
      </w:pPr>
      <w:r w:rsidRPr="00056A98">
        <w:rPr>
          <w:rFonts w:ascii="Cambria" w:hAnsi="Cambria" w:cs="Arial"/>
          <w:sz w:val="22"/>
          <w:szCs w:val="22"/>
          <w:highlight w:val="yellow"/>
          <w:lang w:eastAsia="en-US"/>
        </w:rPr>
        <w:t>Zamawiający:</w:t>
      </w:r>
    </w:p>
    <w:p w14:paraId="7E4A6A0B" w14:textId="77777777" w:rsidR="00126D7F" w:rsidRPr="00056A98" w:rsidRDefault="00126D7F" w:rsidP="00126D7F">
      <w:pPr>
        <w:suppressAutoHyphens w:val="0"/>
        <w:spacing w:before="120"/>
        <w:ind w:left="567"/>
        <w:jc w:val="both"/>
        <w:rPr>
          <w:rFonts w:ascii="Cambria" w:hAnsi="Cambria" w:cs="Arial"/>
          <w:sz w:val="22"/>
          <w:szCs w:val="22"/>
          <w:highlight w:val="yellow"/>
          <w:lang w:eastAsia="pl-PL"/>
        </w:rPr>
      </w:pPr>
      <w:r w:rsidRPr="00056A98">
        <w:rPr>
          <w:rFonts w:ascii="Cambria" w:hAnsi="Cambria" w:cs="Arial"/>
          <w:sz w:val="22"/>
          <w:szCs w:val="22"/>
          <w:highlight w:val="yellow"/>
          <w:lang w:eastAsia="pl-PL"/>
        </w:rPr>
        <w:t xml:space="preserve">Adres do korespondencji:  </w:t>
      </w:r>
      <w:r w:rsidRPr="00056A98">
        <w:rPr>
          <w:rFonts w:ascii="Cambria" w:hAnsi="Cambria" w:cs="Arial"/>
          <w:sz w:val="22"/>
          <w:szCs w:val="22"/>
          <w:highlight w:val="yellow"/>
          <w:lang w:eastAsia="pl-PL"/>
        </w:rPr>
        <w:tab/>
      </w:r>
      <w:r w:rsidRPr="00056A98">
        <w:rPr>
          <w:rFonts w:ascii="Cambria" w:hAnsi="Cambria" w:cs="Arial"/>
          <w:sz w:val="22"/>
          <w:szCs w:val="22"/>
          <w:highlight w:val="yellow"/>
          <w:lang w:eastAsia="pl-PL"/>
        </w:rPr>
        <w:tab/>
        <w:t>_______________________________________________________</w:t>
      </w:r>
    </w:p>
    <w:p w14:paraId="07D321D5" w14:textId="77777777" w:rsidR="00126D7F" w:rsidRPr="00056A98" w:rsidRDefault="00126D7F" w:rsidP="00126D7F">
      <w:pPr>
        <w:suppressAutoHyphens w:val="0"/>
        <w:spacing w:before="120"/>
        <w:ind w:left="567"/>
        <w:jc w:val="both"/>
        <w:rPr>
          <w:rFonts w:ascii="Cambria" w:hAnsi="Cambria" w:cs="Arial"/>
          <w:sz w:val="22"/>
          <w:szCs w:val="22"/>
          <w:highlight w:val="yellow"/>
          <w:lang w:eastAsia="pl-PL"/>
        </w:rPr>
      </w:pPr>
      <w:r w:rsidRPr="00056A98">
        <w:rPr>
          <w:rFonts w:ascii="Cambria" w:hAnsi="Cambria" w:cs="Arial"/>
          <w:sz w:val="22"/>
          <w:szCs w:val="22"/>
          <w:highlight w:val="yellow"/>
          <w:lang w:eastAsia="pl-PL"/>
        </w:rPr>
        <w:t xml:space="preserve">e-mail: </w:t>
      </w:r>
      <w:r w:rsidRPr="00056A98">
        <w:rPr>
          <w:rFonts w:ascii="Cambria" w:hAnsi="Cambria" w:cs="Arial"/>
          <w:sz w:val="22"/>
          <w:szCs w:val="22"/>
          <w:highlight w:val="yellow"/>
          <w:lang w:eastAsia="pl-PL"/>
        </w:rPr>
        <w:tab/>
      </w:r>
      <w:r w:rsidRPr="00056A98">
        <w:rPr>
          <w:rFonts w:ascii="Cambria" w:hAnsi="Cambria" w:cs="Arial"/>
          <w:sz w:val="22"/>
          <w:szCs w:val="22"/>
          <w:highlight w:val="yellow"/>
          <w:lang w:eastAsia="pl-PL"/>
        </w:rPr>
        <w:tab/>
      </w:r>
      <w:r w:rsidRPr="00056A98">
        <w:rPr>
          <w:rFonts w:ascii="Cambria" w:hAnsi="Cambria" w:cs="Arial"/>
          <w:sz w:val="22"/>
          <w:szCs w:val="22"/>
          <w:highlight w:val="yellow"/>
          <w:lang w:eastAsia="pl-PL"/>
        </w:rPr>
        <w:tab/>
        <w:t>_______________________________________________________</w:t>
      </w:r>
    </w:p>
    <w:p w14:paraId="49C5A957" w14:textId="77777777" w:rsidR="00126D7F" w:rsidRPr="00056A98" w:rsidRDefault="00126D7F" w:rsidP="00126D7F">
      <w:pPr>
        <w:keepNext/>
        <w:suppressAutoHyphens w:val="0"/>
        <w:spacing w:before="120"/>
        <w:ind w:left="567"/>
        <w:jc w:val="both"/>
        <w:rPr>
          <w:rFonts w:ascii="Cambria" w:hAnsi="Cambria" w:cs="Arial"/>
          <w:sz w:val="22"/>
          <w:szCs w:val="22"/>
          <w:highlight w:val="yellow"/>
          <w:lang w:eastAsia="pl-PL"/>
        </w:rPr>
      </w:pPr>
      <w:r w:rsidRPr="00056A98">
        <w:rPr>
          <w:rFonts w:ascii="Cambria" w:hAnsi="Cambria" w:cs="Arial"/>
          <w:sz w:val="22"/>
          <w:szCs w:val="22"/>
          <w:highlight w:val="yellow"/>
          <w:lang w:eastAsia="pl-PL"/>
        </w:rPr>
        <w:t>Wykonawca:</w:t>
      </w:r>
    </w:p>
    <w:p w14:paraId="3EFE5AF4" w14:textId="77777777" w:rsidR="00126D7F" w:rsidRPr="00056A98" w:rsidRDefault="00126D7F" w:rsidP="00126D7F">
      <w:pPr>
        <w:suppressAutoHyphens w:val="0"/>
        <w:spacing w:before="120"/>
        <w:ind w:left="567"/>
        <w:jc w:val="both"/>
        <w:rPr>
          <w:rFonts w:ascii="Cambria" w:hAnsi="Cambria" w:cs="Arial"/>
          <w:sz w:val="22"/>
          <w:szCs w:val="22"/>
          <w:highlight w:val="yellow"/>
          <w:lang w:eastAsia="pl-PL"/>
        </w:rPr>
      </w:pPr>
      <w:r w:rsidRPr="00056A98">
        <w:rPr>
          <w:rFonts w:ascii="Cambria" w:hAnsi="Cambria" w:cs="Arial"/>
          <w:sz w:val="22"/>
          <w:szCs w:val="22"/>
          <w:highlight w:val="yellow"/>
          <w:lang w:eastAsia="pl-PL"/>
        </w:rPr>
        <w:t xml:space="preserve">Adres do korespondencji:  </w:t>
      </w:r>
      <w:r w:rsidRPr="00056A98">
        <w:rPr>
          <w:rFonts w:ascii="Cambria" w:hAnsi="Cambria" w:cs="Arial"/>
          <w:sz w:val="22"/>
          <w:szCs w:val="22"/>
          <w:highlight w:val="yellow"/>
          <w:lang w:eastAsia="pl-PL"/>
        </w:rPr>
        <w:tab/>
      </w:r>
      <w:r w:rsidRPr="00056A98">
        <w:rPr>
          <w:rFonts w:ascii="Cambria" w:hAnsi="Cambria" w:cs="Arial"/>
          <w:sz w:val="22"/>
          <w:szCs w:val="22"/>
          <w:highlight w:val="yellow"/>
          <w:lang w:eastAsia="pl-PL"/>
        </w:rPr>
        <w:tab/>
        <w:t>_______________________________________________________</w:t>
      </w:r>
    </w:p>
    <w:p w14:paraId="3EF40F25" w14:textId="77777777" w:rsidR="00126D7F" w:rsidRPr="004B3338" w:rsidRDefault="00126D7F" w:rsidP="00126D7F">
      <w:pPr>
        <w:suppressAutoHyphens w:val="0"/>
        <w:spacing w:before="120"/>
        <w:ind w:left="567"/>
        <w:jc w:val="both"/>
        <w:rPr>
          <w:rFonts w:ascii="Cambria" w:hAnsi="Cambria" w:cs="Arial"/>
          <w:sz w:val="22"/>
          <w:szCs w:val="22"/>
          <w:lang w:eastAsia="pl-PL"/>
        </w:rPr>
      </w:pPr>
      <w:r w:rsidRPr="00056A98">
        <w:rPr>
          <w:rFonts w:ascii="Cambria" w:hAnsi="Cambria" w:cs="Arial"/>
          <w:sz w:val="22"/>
          <w:szCs w:val="22"/>
          <w:highlight w:val="yellow"/>
          <w:lang w:eastAsia="pl-PL"/>
        </w:rPr>
        <w:t>e-mail:</w:t>
      </w:r>
      <w:r w:rsidRPr="00056A98">
        <w:rPr>
          <w:rFonts w:ascii="Cambria" w:hAnsi="Cambria" w:cs="Arial"/>
          <w:sz w:val="22"/>
          <w:szCs w:val="22"/>
          <w:highlight w:val="yellow"/>
          <w:lang w:eastAsia="pl-PL"/>
        </w:rPr>
        <w:tab/>
      </w:r>
      <w:r w:rsidRPr="00056A98">
        <w:rPr>
          <w:rFonts w:ascii="Cambria" w:hAnsi="Cambria" w:cs="Arial"/>
          <w:sz w:val="22"/>
          <w:szCs w:val="22"/>
          <w:highlight w:val="yellow"/>
          <w:lang w:eastAsia="pl-PL"/>
        </w:rPr>
        <w:tab/>
      </w:r>
      <w:r w:rsidRPr="00056A98">
        <w:rPr>
          <w:rFonts w:ascii="Cambria" w:hAnsi="Cambria" w:cs="Arial"/>
          <w:sz w:val="22"/>
          <w:szCs w:val="22"/>
          <w:highlight w:val="yellow"/>
          <w:lang w:eastAsia="pl-PL"/>
        </w:rPr>
        <w:tab/>
        <w:t>_______________________________________________________</w:t>
      </w:r>
    </w:p>
    <w:p w14:paraId="33F5C360" w14:textId="77777777" w:rsidR="00126D7F" w:rsidRDefault="00126D7F" w:rsidP="00126D7F">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B82C90">
        <w:rPr>
          <w:rFonts w:ascii="Cambria" w:hAnsi="Cambria" w:cs="Arial"/>
          <w:sz w:val="22"/>
          <w:szCs w:val="22"/>
          <w:lang w:eastAsia="pl-PL"/>
        </w:rPr>
        <w:t xml:space="preserve">Zmiana danych wskazanych w ust. </w:t>
      </w:r>
      <w:r>
        <w:rPr>
          <w:rFonts w:ascii="Cambria" w:hAnsi="Cambria" w:cs="Arial"/>
          <w:sz w:val="22"/>
          <w:szCs w:val="22"/>
          <w:lang w:eastAsia="pl-PL"/>
        </w:rPr>
        <w:t>8</w:t>
      </w:r>
      <w:r w:rsidRPr="00B82C90">
        <w:rPr>
          <w:rFonts w:ascii="Cambria" w:hAnsi="Cambria" w:cs="Arial"/>
          <w:sz w:val="22"/>
          <w:szCs w:val="22"/>
          <w:lang w:eastAsia="pl-PL"/>
        </w:rPr>
        <w:t xml:space="preserve"> nie stanowi zmiany Umowy i wymaga jedynie pisemnego powiadomienia drugiej Strony</w:t>
      </w:r>
      <w:r w:rsidRPr="004B3338" w:rsidDel="00B82C90">
        <w:rPr>
          <w:rFonts w:ascii="Cambria" w:hAnsi="Cambria" w:cs="Arial"/>
          <w:sz w:val="22"/>
          <w:szCs w:val="22"/>
          <w:lang w:eastAsia="pl-PL"/>
        </w:rPr>
        <w:t xml:space="preserve"> </w:t>
      </w:r>
    </w:p>
    <w:p w14:paraId="765517E8" w14:textId="77777777" w:rsidR="00126D7F" w:rsidRPr="004B3338" w:rsidRDefault="00126D7F" w:rsidP="00126D7F">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Pr>
          <w:rFonts w:ascii="Cambria" w:hAnsi="Cambria" w:cs="Arial"/>
          <w:sz w:val="22"/>
          <w:szCs w:val="22"/>
          <w:lang w:eastAsia="pl-PL"/>
        </w:rPr>
        <w:t>S</w:t>
      </w:r>
      <w:r w:rsidRPr="004B3338">
        <w:rPr>
          <w:rFonts w:ascii="Cambria" w:hAnsi="Cambria" w:cs="Arial"/>
          <w:sz w:val="22"/>
          <w:szCs w:val="22"/>
          <w:lang w:eastAsia="pl-PL"/>
        </w:rPr>
        <w:t>trony mogą ustalić, iż Zlecenia oraz Protokoły Odbioru Robót i Protokoły Zwrotu Powierzchni będą miały postać dokumentu sporządzonego w formie elektronicznej (tj. podpisanego przez każdą ze Stron przy pomocy kwalifikowanego podpisu elektronicznego,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39831DE9" w14:textId="77777777" w:rsidR="00126D7F" w:rsidRPr="004B3338" w:rsidRDefault="00126D7F" w:rsidP="00126D7F">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o którym mowa w ust. </w:t>
      </w:r>
      <w:r>
        <w:rPr>
          <w:rFonts w:ascii="Cambria" w:hAnsi="Cambria" w:cs="Arial"/>
          <w:sz w:val="22"/>
          <w:szCs w:val="22"/>
          <w:lang w:eastAsia="pl-PL"/>
        </w:rPr>
        <w:t>10</w:t>
      </w:r>
      <w:r w:rsidRPr="004B3338">
        <w:rPr>
          <w:rFonts w:ascii="Cambria" w:hAnsi="Cambria" w:cs="Arial"/>
          <w:sz w:val="22"/>
          <w:szCs w:val="22"/>
          <w:lang w:eastAsia="pl-PL"/>
        </w:rPr>
        <w:t xml:space="preserve">: </w:t>
      </w:r>
    </w:p>
    <w:p w14:paraId="761F4C95" w14:textId="77777777" w:rsidR="00126D7F" w:rsidRPr="004B3338" w:rsidRDefault="00126D7F" w:rsidP="00126D7F">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 xml:space="preserve">Zamawiający będzie przekazywał Zlecenia </w:t>
      </w:r>
      <w:r>
        <w:rPr>
          <w:rFonts w:ascii="Cambria" w:hAnsi="Cambria" w:cs="Arial"/>
          <w:sz w:val="22"/>
          <w:szCs w:val="22"/>
          <w:lang w:eastAsia="pl-PL"/>
        </w:rPr>
        <w:t xml:space="preserve">jako dokument </w:t>
      </w:r>
      <w:r w:rsidRPr="004B3338">
        <w:rPr>
          <w:rFonts w:ascii="Cambria" w:hAnsi="Cambria" w:cs="Arial"/>
          <w:sz w:val="22"/>
          <w:szCs w:val="22"/>
          <w:lang w:eastAsia="pl-PL"/>
        </w:rPr>
        <w:t>w postaci elektronicznej podpisan</w:t>
      </w:r>
      <w:r>
        <w:rPr>
          <w:rFonts w:ascii="Cambria" w:hAnsi="Cambria" w:cs="Arial"/>
          <w:sz w:val="22"/>
          <w:szCs w:val="22"/>
          <w:lang w:eastAsia="pl-PL"/>
        </w:rPr>
        <w:t>y</w:t>
      </w:r>
      <w:r w:rsidRPr="004B3338">
        <w:rPr>
          <w:rFonts w:ascii="Cambria" w:hAnsi="Cambria" w:cs="Arial"/>
          <w:sz w:val="22"/>
          <w:szCs w:val="22"/>
          <w:lang w:eastAsia="pl-PL"/>
        </w:rPr>
        <w:t xml:space="preserve"> kwalifikowanym podpisem elektronicznym przez Przedstawiciela Zamawiającego przesyłając je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Wykonawcy</w:t>
      </w:r>
      <w:r>
        <w:rPr>
          <w:rFonts w:ascii="Cambria" w:hAnsi="Cambria" w:cs="Arial"/>
          <w:sz w:val="22"/>
          <w:szCs w:val="22"/>
          <w:lang w:eastAsia="pl-PL"/>
        </w:rPr>
        <w:t xml:space="preserve"> </w:t>
      </w:r>
      <w:r w:rsidRPr="004B3338">
        <w:rPr>
          <w:rFonts w:ascii="Cambria" w:hAnsi="Cambria" w:cs="Arial"/>
          <w:sz w:val="22"/>
          <w:szCs w:val="22"/>
          <w:lang w:eastAsia="pl-PL"/>
        </w:rPr>
        <w:t>;</w:t>
      </w:r>
    </w:p>
    <w:p w14:paraId="29C9E146" w14:textId="77777777" w:rsidR="00126D7F" w:rsidRPr="004B3338" w:rsidRDefault="00126D7F" w:rsidP="00126D7F">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Wykonawca potwierdzi każdorazowo przyjęcie Zlecenia poprzez podpisanie go kwalifikowanym podpisem elektronicznym przez Przedstawiciela Wykonawcy. Zlecenie podpisane w sposób, o którym mowa w zdaniu poprzednim zostanie przesłane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Zamawiającego;</w:t>
      </w:r>
    </w:p>
    <w:p w14:paraId="40D3F8B2" w14:textId="77777777" w:rsidR="00126D7F" w:rsidRPr="004B3338" w:rsidRDefault="00126D7F" w:rsidP="00126D7F">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p>
    <w:p w14:paraId="1EF89C55" w14:textId="77777777" w:rsidR="00126D7F" w:rsidRPr="004B3338" w:rsidRDefault="00126D7F" w:rsidP="00126D7F">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4)</w:t>
      </w:r>
      <w:r w:rsidRPr="004B3338">
        <w:rPr>
          <w:rFonts w:ascii="Cambria" w:hAnsi="Cambria" w:cs="Arial"/>
          <w:sz w:val="22"/>
          <w:szCs w:val="22"/>
          <w:lang w:eastAsia="pl-PL"/>
        </w:rPr>
        <w:tab/>
        <w:t xml:space="preserve">Zamawiający będzie przekazywał Protokoły Odbioru Robót oraz Protokoły Zwrotu Powierzchni </w:t>
      </w:r>
      <w:r>
        <w:rPr>
          <w:rFonts w:ascii="Cambria" w:hAnsi="Cambria" w:cs="Arial"/>
          <w:sz w:val="22"/>
          <w:szCs w:val="22"/>
          <w:lang w:eastAsia="pl-PL"/>
        </w:rPr>
        <w:t xml:space="preserve">jako dokumenty </w:t>
      </w:r>
      <w:r w:rsidRPr="004B3338">
        <w:rPr>
          <w:rFonts w:ascii="Cambria" w:hAnsi="Cambria" w:cs="Arial"/>
          <w:sz w:val="22"/>
          <w:szCs w:val="22"/>
          <w:lang w:eastAsia="pl-PL"/>
        </w:rPr>
        <w:t xml:space="preserve">w postaci elektronicznej podpisane kwalifikowanym podpisem elektronicznym przez Przedstawiciela Zamawiającego przesyłając je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Wykonawcy. </w:t>
      </w:r>
    </w:p>
    <w:p w14:paraId="17AA94F4" w14:textId="3F14D883" w:rsidR="00122F58" w:rsidRPr="004B3338" w:rsidRDefault="00126D7F" w:rsidP="00122F58">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lastRenderedPageBreak/>
        <w:t>5)</w:t>
      </w:r>
      <w:r w:rsidRPr="004B3338">
        <w:rPr>
          <w:rFonts w:ascii="Cambria" w:hAnsi="Cambria" w:cs="Arial"/>
          <w:sz w:val="22"/>
          <w:szCs w:val="22"/>
          <w:lang w:eastAsia="pl-PL"/>
        </w:rPr>
        <w:tab/>
        <w:t xml:space="preserve">Wykonawca będzie podpisywać Protokoły Odbioru Robót oraz Protokoły Zwrotu Powierzchni kwalifikowanym podpisem elektronicznym Przedstawiciela Wykonawcy. Protokoły Odbioru Robót oraz Protokoły Zwrotu Powierzchni podpisane w sposób, o którym mowa w zdaniu poprzednim zostaną przesłane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Zamawiającego.</w:t>
      </w:r>
    </w:p>
    <w:p w14:paraId="0F0281DB" w14:textId="77777777" w:rsidR="002951B8" w:rsidRPr="004B3338" w:rsidRDefault="002951B8" w:rsidP="00122F58">
      <w:pPr>
        <w:suppressAutoHyphens w:val="0"/>
        <w:spacing w:before="120"/>
        <w:ind w:left="567"/>
        <w:jc w:val="both"/>
        <w:rPr>
          <w:rFonts w:ascii="Cambria" w:hAnsi="Cambria" w:cs="Arial"/>
          <w:sz w:val="22"/>
          <w:szCs w:val="22"/>
          <w:lang w:eastAsia="pl-PL"/>
        </w:rPr>
      </w:pPr>
    </w:p>
    <w:p w14:paraId="3FBC677C" w14:textId="720D1FD9" w:rsidR="00122F58" w:rsidRPr="004B3338" w:rsidRDefault="00122F58" w:rsidP="00122F58">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w:t>
      </w:r>
      <w:r w:rsidR="00056A98">
        <w:rPr>
          <w:rFonts w:ascii="Cambria" w:hAnsi="Cambria" w:cs="Arial"/>
          <w:b/>
          <w:sz w:val="22"/>
          <w:szCs w:val="22"/>
          <w:lang w:eastAsia="pl-PL"/>
        </w:rPr>
        <w:t>19</w:t>
      </w:r>
      <w:r w:rsidRPr="004B3338">
        <w:rPr>
          <w:rFonts w:ascii="Cambria" w:hAnsi="Cambria" w:cs="Arial"/>
          <w:b/>
          <w:sz w:val="22"/>
          <w:szCs w:val="22"/>
          <w:lang w:eastAsia="pl-PL"/>
        </w:rPr>
        <w:br/>
        <w:t>Rozstrzyganie sporów</w:t>
      </w:r>
    </w:p>
    <w:p w14:paraId="39DAC4D5" w14:textId="77777777" w:rsidR="00122F58" w:rsidRPr="004B3338" w:rsidRDefault="00122F58" w:rsidP="00122F58">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Zamawiający i Wykonawca podejmą starania, aby rozwiązać ugodowo ewentualne spory wynikające z Umowy poprzez bezpośrednie negocjacje lub w drodze mediacji, o której mowa w przepisach o postępowaniu cywilnym.</w:t>
      </w:r>
    </w:p>
    <w:p w14:paraId="0214B82B" w14:textId="2126DCB4" w:rsidR="0013110C" w:rsidRDefault="00122F58" w:rsidP="00225ACD">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Jeżeli Zamawiający i Wykonawca nie będą w stanie rozwiązać sporu ugodowo, wszelkie spory związane z Umową rozstrzygać będzie sąd powszechny właściwy miejscowo dla siedziby Zamawiającego.</w:t>
      </w:r>
    </w:p>
    <w:p w14:paraId="259283D0" w14:textId="77777777" w:rsidR="00AD3EBB" w:rsidRDefault="00AD3EBB" w:rsidP="00A56630">
      <w:pPr>
        <w:suppressAutoHyphens w:val="0"/>
        <w:spacing w:before="120"/>
        <w:ind w:left="567"/>
        <w:jc w:val="both"/>
        <w:rPr>
          <w:rFonts w:ascii="Cambria" w:hAnsi="Cambria" w:cs="Arial"/>
          <w:sz w:val="22"/>
          <w:szCs w:val="22"/>
          <w:lang w:eastAsia="pl-PL"/>
        </w:rPr>
      </w:pPr>
    </w:p>
    <w:p w14:paraId="7C6C131A" w14:textId="23D8E6CD"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w:t>
      </w:r>
      <w:r w:rsidR="00C95B42">
        <w:rPr>
          <w:rFonts w:ascii="Cambria" w:hAnsi="Cambria" w:cs="Arial"/>
          <w:b/>
          <w:bCs/>
          <w:kern w:val="32"/>
          <w:sz w:val="22"/>
          <w:szCs w:val="22"/>
          <w:lang w:eastAsia="pl-PL"/>
        </w:rPr>
        <w:t>2</w:t>
      </w:r>
      <w:r w:rsidR="00056A98">
        <w:rPr>
          <w:rFonts w:ascii="Cambria" w:hAnsi="Cambria" w:cs="Arial"/>
          <w:b/>
          <w:bCs/>
          <w:kern w:val="32"/>
          <w:sz w:val="22"/>
          <w:szCs w:val="22"/>
          <w:lang w:eastAsia="pl-PL"/>
        </w:rPr>
        <w:t>0</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1DBD8BF6" w14:textId="77777777" w:rsidR="00A77F6B" w:rsidRPr="009218CC" w:rsidRDefault="00A77F6B" w:rsidP="00A77F6B">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1 –SWZ wraz ze wszystkimi załącznikami (jako wydruk lub jako dokument na nośniku elektronicznym);</w:t>
      </w:r>
    </w:p>
    <w:p w14:paraId="0BAF22F4" w14:textId="77777777" w:rsidR="00A77F6B" w:rsidRPr="009218CC" w:rsidRDefault="00A77F6B" w:rsidP="00A77F6B">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2 – Wykaz zagrożeń występujących na Obszarze Realizacji Pakietu;</w:t>
      </w:r>
    </w:p>
    <w:p w14:paraId="5B21012C" w14:textId="69ABD766" w:rsidR="0013110C" w:rsidRDefault="00A77F6B"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3 – wydruk Oferty;</w:t>
      </w:r>
      <w:r w:rsidR="0013110C">
        <w:rPr>
          <w:rFonts w:ascii="Cambria" w:hAnsi="Cambria" w:cs="Arial"/>
          <w:sz w:val="22"/>
          <w:szCs w:val="22"/>
          <w:lang w:eastAsia="pl-PL"/>
        </w:rPr>
        <w:t>;</w:t>
      </w:r>
    </w:p>
    <w:p w14:paraId="67BDB2E2" w14:textId="007352A7" w:rsidR="0013110C" w:rsidRPr="00A77F6B" w:rsidRDefault="0013110C" w:rsidP="00A56630">
      <w:pPr>
        <w:numPr>
          <w:ilvl w:val="1"/>
          <w:numId w:val="32"/>
        </w:numPr>
        <w:tabs>
          <w:tab w:val="left" w:pos="1134"/>
        </w:tabs>
        <w:suppressAutoHyphens w:val="0"/>
        <w:spacing w:before="120"/>
        <w:ind w:left="1134" w:hanging="560"/>
        <w:jc w:val="both"/>
        <w:rPr>
          <w:rFonts w:ascii="Cambria" w:hAnsi="Cambria" w:cs="Arial"/>
          <w:color w:val="000000"/>
          <w:sz w:val="22"/>
          <w:szCs w:val="22"/>
          <w:lang w:eastAsia="pl-PL"/>
        </w:rPr>
      </w:pPr>
      <w:r w:rsidRPr="00A77F6B">
        <w:rPr>
          <w:rFonts w:ascii="Cambria" w:hAnsi="Cambria" w:cs="Arial"/>
          <w:color w:val="000000"/>
          <w:sz w:val="22"/>
          <w:szCs w:val="22"/>
          <w:lang w:eastAsia="pl-PL"/>
        </w:rPr>
        <w:t xml:space="preserve">Załącznik nr </w:t>
      </w:r>
      <w:r w:rsidR="00722963" w:rsidRPr="00A77F6B">
        <w:rPr>
          <w:rFonts w:ascii="Cambria" w:hAnsi="Cambria" w:cs="Arial"/>
          <w:color w:val="000000"/>
          <w:sz w:val="22"/>
          <w:szCs w:val="22"/>
          <w:lang w:eastAsia="pl-PL"/>
        </w:rPr>
        <w:t>4</w:t>
      </w:r>
      <w:r w:rsidRPr="00A77F6B">
        <w:rPr>
          <w:rFonts w:ascii="Cambria" w:hAnsi="Cambria" w:cs="Arial"/>
          <w:color w:val="000000"/>
          <w:sz w:val="22"/>
          <w:szCs w:val="22"/>
          <w:lang w:eastAsia="pl-PL"/>
        </w:rPr>
        <w:t xml:space="preserve"> – Wzór Protokołu Odbioru Robót</w:t>
      </w:r>
      <w:r w:rsidR="00102A36" w:rsidRPr="00A77F6B">
        <w:rPr>
          <w:rFonts w:ascii="Cambria" w:hAnsi="Cambria" w:cs="Arial"/>
          <w:color w:val="000000"/>
          <w:sz w:val="22"/>
          <w:szCs w:val="22"/>
          <w:lang w:eastAsia="pl-PL"/>
        </w:rPr>
        <w:t>.</w:t>
      </w: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23034D41"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xml:space="preserve">Wykaz zagrożeń występujących na Obszarze Realizacji </w:t>
      </w:r>
      <w:r>
        <w:rPr>
          <w:rFonts w:ascii="Cambria" w:hAnsi="Cambria" w:cs="Arial"/>
          <w:b/>
          <w:color w:val="000000"/>
          <w:sz w:val="22"/>
          <w:szCs w:val="22"/>
          <w:lang w:eastAsia="pl-PL"/>
        </w:rPr>
        <w:br/>
        <w:t>(terenie, na którym realizowany jest Przedmiot Umowy)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FB417B0" w14:textId="19DFAAA4" w:rsidR="0013110C" w:rsidRDefault="0013110C" w:rsidP="00722963">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sidR="00722963" w:rsidDel="00722963">
        <w:rPr>
          <w:rFonts w:ascii="Cambria" w:hAnsi="Cambria" w:cs="Arial"/>
          <w:b/>
          <w:color w:val="000000"/>
          <w:sz w:val="22"/>
          <w:szCs w:val="22"/>
          <w:lang w:eastAsia="pl-PL"/>
        </w:rPr>
        <w:lastRenderedPageBreak/>
        <w:t xml:space="preserve"> </w:t>
      </w:r>
      <w:r>
        <w:rPr>
          <w:rFonts w:ascii="Cambria" w:hAnsi="Cambria" w:cs="Arial"/>
          <w:b/>
          <w:color w:val="000000"/>
          <w:sz w:val="22"/>
          <w:szCs w:val="22"/>
          <w:lang w:eastAsia="pl-PL"/>
        </w:rPr>
        <w:t xml:space="preserve">Załącznik nr </w:t>
      </w:r>
      <w:r w:rsidR="00722963">
        <w:rPr>
          <w:rFonts w:ascii="Cambria" w:hAnsi="Cambria" w:cs="Arial"/>
          <w:b/>
          <w:color w:val="000000"/>
          <w:sz w:val="22"/>
          <w:szCs w:val="22"/>
          <w:lang w:eastAsia="pl-PL"/>
        </w:rPr>
        <w:t>4</w:t>
      </w:r>
      <w:r>
        <w:rPr>
          <w:rFonts w:ascii="Cambria" w:hAnsi="Cambria" w:cs="Arial"/>
          <w:b/>
          <w:color w:val="000000"/>
          <w:sz w:val="22"/>
          <w:szCs w:val="22"/>
          <w:lang w:eastAsia="pl-PL"/>
        </w:rPr>
        <w:t xml:space="preserve"> do Umowy</w:t>
      </w:r>
    </w:p>
    <w:p w14:paraId="20E27335" w14:textId="77777777" w:rsidR="00DC18F1" w:rsidRDefault="00DC18F1"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0D1DB614" w14:textId="13EA37DC" w:rsidR="0013110C" w:rsidRDefault="0013110C" w:rsidP="00644CD3">
      <w:pPr>
        <w:tabs>
          <w:tab w:val="left" w:pos="1134"/>
        </w:tabs>
        <w:suppressAutoHyphens w:val="0"/>
        <w:spacing w:before="120"/>
        <w:jc w:val="both"/>
        <w:rPr>
          <w:rFonts w:ascii="Cambria" w:hAnsi="Cambria" w:cs="Arial"/>
          <w:bCs/>
          <w:sz w:val="22"/>
          <w:szCs w:val="22"/>
        </w:rPr>
      </w:pPr>
    </w:p>
    <w:sectPr w:rsidR="0013110C">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3" w:author="Maciej Kiesler" w:date="2024-11-05T16:10:00Z" w:initials="MK">
    <w:p w14:paraId="40065C38" w14:textId="77777777" w:rsidR="009E75FE" w:rsidRDefault="009E75FE" w:rsidP="009E75FE">
      <w:pPr>
        <w:pStyle w:val="Tekstkomentarza"/>
      </w:pPr>
      <w:r>
        <w:rPr>
          <w:rStyle w:val="Odwoaniedokomentarza"/>
        </w:rPr>
        <w:annotationRef/>
      </w:r>
      <w:r>
        <w:t>Uwaga jak w SWZ - jak w SWZ</w:t>
      </w:r>
    </w:p>
  </w:comment>
  <w:comment w:id="6" w:author="Maciej Kiesler" w:date="2024-11-05T16:12:00Z" w:initials="MK">
    <w:p w14:paraId="41D4D0B3" w14:textId="77777777" w:rsidR="009E75FE" w:rsidRDefault="009E75FE" w:rsidP="009E75FE">
      <w:pPr>
        <w:pStyle w:val="Tekstkomentarza"/>
      </w:pPr>
      <w:r>
        <w:rPr>
          <w:rStyle w:val="Odwoaniedokomentarza"/>
        </w:rPr>
        <w:annotationRef/>
      </w:r>
      <w:r>
        <w:t>Uwagi jak w SWZ</w:t>
      </w:r>
    </w:p>
  </w:comment>
  <w:comment w:id="8" w:author="Maciej Kiesler" w:date="2024-11-05T16:16:00Z" w:initials="MK">
    <w:p w14:paraId="44C005D5" w14:textId="77777777" w:rsidR="009E75FE" w:rsidRDefault="009E75FE" w:rsidP="009E75FE">
      <w:pPr>
        <w:pStyle w:val="Tekstkomentarza"/>
      </w:pPr>
      <w:r>
        <w:rPr>
          <w:rStyle w:val="Odwoaniedokomentarza"/>
        </w:rPr>
        <w:annotationRef/>
      </w:r>
      <w:r>
        <w:t>Zgodnie z uwagami do SWZ - w mojej ocenie powinniśmy w tym postepowaniu wymagać zatrudnienia na umowę o prace osób skierowanych do realizacji prac z zakresu zrywki i pozyskania.</w:t>
      </w:r>
    </w:p>
    <w:p w14:paraId="15ACA728" w14:textId="77777777" w:rsidR="009E75FE" w:rsidRDefault="009E75FE" w:rsidP="009E75FE">
      <w:pPr>
        <w:pStyle w:val="Tekstkomentarza"/>
      </w:pPr>
      <w:r>
        <w:t>Jeśli się to zdecydujemy to w tym paragrafie należy wskazać sposób weryfikacji .</w:t>
      </w:r>
    </w:p>
    <w:p w14:paraId="1B9556CA" w14:textId="77777777" w:rsidR="009E75FE" w:rsidRDefault="009E75FE" w:rsidP="009E75FE">
      <w:pPr>
        <w:pStyle w:val="Tekstkomentarza"/>
      </w:pPr>
      <w:r>
        <w:t xml:space="preserve">Trzeba w takiej sytuacji tez pamiętać o każe umownej za naruszenie tego wymogu. </w:t>
      </w:r>
    </w:p>
    <w:p w14:paraId="49DBEBA4" w14:textId="77777777" w:rsidR="009E75FE" w:rsidRDefault="009E75FE" w:rsidP="009E75FE">
      <w:pPr>
        <w:pStyle w:val="Tekstkomentarza"/>
      </w:pPr>
      <w:r>
        <w:t xml:space="preserve">Te postanowienia proponuje zaczerpnąć z umów na usługi leśne. </w:t>
      </w:r>
    </w:p>
  </w:comment>
  <w:comment w:id="9" w:author="Łukasz Kurkowski" w:date="2024-12-05T13:48:00Z" w:initials="ŁK">
    <w:p w14:paraId="3604493F" w14:textId="6E056BEC" w:rsidR="00A17044" w:rsidRDefault="00A17044">
      <w:pPr>
        <w:pStyle w:val="Tekstkomentarza"/>
      </w:pPr>
      <w:bookmarkStart w:id="10" w:name="_GoBack"/>
      <w:bookmarkEnd w:id="10"/>
      <w:r>
        <w:rPr>
          <w:rStyle w:val="Odwoaniedokomentarza"/>
        </w:rPr>
        <w:annotationRef/>
      </w:r>
      <w:r>
        <w:t>„zaczerpnięte” i wklejone z wzorcowej dokumentacji 2025</w:t>
      </w:r>
    </w:p>
  </w:comment>
  <w:comment w:id="18" w:author="Maciej Kiesler" w:date="2024-11-05T16:18:00Z" w:initials="MK">
    <w:p w14:paraId="11303DB4" w14:textId="77777777" w:rsidR="008D1D34" w:rsidRDefault="008D1D34" w:rsidP="008D1D34">
      <w:pPr>
        <w:pStyle w:val="Tekstkomentarza"/>
      </w:pPr>
      <w:r>
        <w:rPr>
          <w:rStyle w:val="Odwoaniedokomentarza"/>
        </w:rPr>
        <w:annotationRef/>
      </w:r>
      <w:r>
        <w:t xml:space="preserve">Trzeba pamiętać o karze za naruszenie wymogu zatrudnienia na umowę o pracę </w:t>
      </w:r>
    </w:p>
  </w:comment>
  <w:comment w:id="19" w:author="Łukasz Kurkowski" w:date="2024-12-05T14:08:00Z" w:initials="ŁK">
    <w:p w14:paraId="5426FDF7" w14:textId="31C50353" w:rsidR="00672CF9" w:rsidRDefault="00672CF9">
      <w:pPr>
        <w:pStyle w:val="Tekstkomentarza"/>
      </w:pPr>
      <w:r>
        <w:rPr>
          <w:rStyle w:val="Odwoaniedokomentarza"/>
        </w:rPr>
        <w:annotationRef/>
      </w:r>
      <w:r>
        <w:t>Dopisany w 8)</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0065C38" w15:done="0"/>
  <w15:commentEx w15:paraId="41D4D0B3" w15:done="0"/>
  <w15:commentEx w15:paraId="49DBEBA4" w15:done="0"/>
  <w15:commentEx w15:paraId="3604493F" w15:paraIdParent="49DBEBA4" w15:done="0"/>
  <w15:commentEx w15:paraId="11303DB4" w15:done="0"/>
  <w15:commentEx w15:paraId="5426FDF7" w15:paraIdParent="11303DB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E1496E1" w16cex:dateUtc="2024-11-05T15:10:00Z"/>
  <w16cex:commentExtensible w16cex:durableId="6C318F0A" w16cex:dateUtc="2024-11-05T15:12:00Z"/>
  <w16cex:commentExtensible w16cex:durableId="41273130" w16cex:dateUtc="2024-11-05T15:16:00Z"/>
  <w16cex:commentExtensible w16cex:durableId="04E5C064" w16cex:dateUtc="2024-11-05T15: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0065C38" w16cid:durableId="7E1496E1"/>
  <w16cid:commentId w16cid:paraId="41D4D0B3" w16cid:durableId="6C318F0A"/>
  <w16cid:commentId w16cid:paraId="49DBEBA4" w16cid:durableId="41273130"/>
  <w16cid:commentId w16cid:paraId="11303DB4" w16cid:durableId="04E5C06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F2DDCA" w14:textId="77777777" w:rsidR="00532C54" w:rsidRDefault="00532C54">
      <w:r>
        <w:separator/>
      </w:r>
    </w:p>
  </w:endnote>
  <w:endnote w:type="continuationSeparator" w:id="0">
    <w:p w14:paraId="43B969D0" w14:textId="77777777" w:rsidR="00532C54" w:rsidRDefault="00532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C9308" w14:textId="77777777" w:rsidR="0013110C" w:rsidRDefault="0013110C">
    <w:pPr>
      <w:pStyle w:val="Stopka"/>
      <w:pBdr>
        <w:top w:val="single" w:sz="4" w:space="1" w:color="D9D9D9"/>
      </w:pBdr>
      <w:jc w:val="right"/>
      <w:rPr>
        <w:rFonts w:ascii="Cambria" w:hAnsi="Cambria"/>
      </w:rPr>
    </w:pPr>
  </w:p>
  <w:p w14:paraId="6D414A62" w14:textId="4357A1A9"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672CF9">
      <w:rPr>
        <w:rFonts w:ascii="Cambria" w:hAnsi="Cambria"/>
        <w:noProof/>
        <w:lang w:eastAsia="pl-PL"/>
      </w:rPr>
      <w:t>21</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AD1794" w14:textId="77777777" w:rsidR="00532C54" w:rsidRDefault="00532C54">
      <w:r>
        <w:separator/>
      </w:r>
    </w:p>
  </w:footnote>
  <w:footnote w:type="continuationSeparator" w:id="0">
    <w:p w14:paraId="1AA167CB" w14:textId="77777777" w:rsidR="00532C54" w:rsidRDefault="00532C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AA23405"/>
    <w:multiLevelType w:val="multilevel"/>
    <w:tmpl w:val="3C66746C"/>
    <w:lvl w:ilvl="0">
      <w:start w:val="1"/>
      <w:numFmt w:val="decimal"/>
      <w:lvlText w:val="%1."/>
      <w:lvlJc w:val="left"/>
      <w:pPr>
        <w:ind w:left="360" w:hanging="360"/>
      </w:pPr>
      <w:rPr>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6"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A314EDA"/>
    <w:multiLevelType w:val="hybridMultilevel"/>
    <w:tmpl w:val="836AD800"/>
    <w:lvl w:ilvl="0" w:tplc="F294DA20">
      <w:start w:val="1"/>
      <w:numFmt w:val="decimal"/>
      <w:lvlText w:val="%1)"/>
      <w:lvlJc w:val="left"/>
      <w:pPr>
        <w:ind w:left="1131" w:hanging="564"/>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4"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2954822"/>
    <w:multiLevelType w:val="hybridMultilevel"/>
    <w:tmpl w:val="E9CE1F96"/>
    <w:lvl w:ilvl="0" w:tplc="25C0849C">
      <w:start w:val="1"/>
      <w:numFmt w:val="decimal"/>
      <w:lvlText w:val="%1)"/>
      <w:lvlJc w:val="left"/>
      <w:pPr>
        <w:ind w:left="720" w:hanging="360"/>
      </w:pPr>
    </w:lvl>
    <w:lvl w:ilvl="1" w:tplc="F91E8A2E">
      <w:start w:val="1"/>
      <w:numFmt w:val="decimal"/>
      <w:lvlText w:val="%2)"/>
      <w:lvlJc w:val="left"/>
      <w:pPr>
        <w:ind w:left="720" w:hanging="360"/>
      </w:pPr>
    </w:lvl>
    <w:lvl w:ilvl="2" w:tplc="AF387548">
      <w:start w:val="1"/>
      <w:numFmt w:val="decimal"/>
      <w:lvlText w:val="%3)"/>
      <w:lvlJc w:val="left"/>
      <w:pPr>
        <w:ind w:left="720" w:hanging="360"/>
      </w:pPr>
    </w:lvl>
    <w:lvl w:ilvl="3" w:tplc="CF9C38E2">
      <w:start w:val="1"/>
      <w:numFmt w:val="decimal"/>
      <w:lvlText w:val="%4)"/>
      <w:lvlJc w:val="left"/>
      <w:pPr>
        <w:ind w:left="720" w:hanging="360"/>
      </w:pPr>
    </w:lvl>
    <w:lvl w:ilvl="4" w:tplc="878A2A1C">
      <w:start w:val="1"/>
      <w:numFmt w:val="decimal"/>
      <w:lvlText w:val="%5)"/>
      <w:lvlJc w:val="left"/>
      <w:pPr>
        <w:ind w:left="720" w:hanging="360"/>
      </w:pPr>
    </w:lvl>
    <w:lvl w:ilvl="5" w:tplc="F9584346">
      <w:start w:val="1"/>
      <w:numFmt w:val="decimal"/>
      <w:lvlText w:val="%6)"/>
      <w:lvlJc w:val="left"/>
      <w:pPr>
        <w:ind w:left="720" w:hanging="360"/>
      </w:pPr>
    </w:lvl>
    <w:lvl w:ilvl="6" w:tplc="68224128">
      <w:start w:val="1"/>
      <w:numFmt w:val="decimal"/>
      <w:lvlText w:val="%7)"/>
      <w:lvlJc w:val="left"/>
      <w:pPr>
        <w:ind w:left="720" w:hanging="360"/>
      </w:pPr>
    </w:lvl>
    <w:lvl w:ilvl="7" w:tplc="1E8667D6">
      <w:start w:val="1"/>
      <w:numFmt w:val="decimal"/>
      <w:lvlText w:val="%8)"/>
      <w:lvlJc w:val="left"/>
      <w:pPr>
        <w:ind w:left="720" w:hanging="360"/>
      </w:pPr>
    </w:lvl>
    <w:lvl w:ilvl="8" w:tplc="1C962ADA">
      <w:start w:val="1"/>
      <w:numFmt w:val="decimal"/>
      <w:lvlText w:val="%9)"/>
      <w:lvlJc w:val="left"/>
      <w:pPr>
        <w:ind w:left="720" w:hanging="360"/>
      </w:pPr>
    </w:lvl>
  </w:abstractNum>
  <w:abstractNum w:abstractNumId="26"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9"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0"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2" w15:restartNumberingAfterBreak="0">
    <w:nsid w:val="6CDE4104"/>
    <w:multiLevelType w:val="hybridMultilevel"/>
    <w:tmpl w:val="5A78192E"/>
    <w:lvl w:ilvl="0" w:tplc="734CC9C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4"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9"/>
    <w:lvlOverride w:ilvl="0">
      <w:startOverride w:val="1"/>
    </w:lvlOverride>
  </w:num>
  <w:num w:numId="2">
    <w:abstractNumId w:val="23"/>
    <w:lvlOverride w:ilvl="0">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1"/>
    </w:lvlOverride>
  </w:num>
  <w:num w:numId="5">
    <w:abstractNumId w:val="16"/>
  </w:num>
  <w:num w:numId="6">
    <w:abstractNumId w:val="9"/>
  </w:num>
  <w:num w:numId="7">
    <w:abstractNumId w:val="19"/>
  </w:num>
  <w:num w:numId="8">
    <w:abstractNumId w:val="28"/>
  </w:num>
  <w:num w:numId="9">
    <w:abstractNumId w:val="2"/>
  </w:num>
  <w:num w:numId="10">
    <w:abstractNumId w:val="3"/>
  </w:num>
  <w:num w:numId="11">
    <w:abstractNumId w:val="26"/>
  </w:num>
  <w:num w:numId="12">
    <w:abstractNumId w:val="21"/>
  </w:num>
  <w:num w:numId="13">
    <w:abstractNumId w:val="7"/>
  </w:num>
  <w:num w:numId="14">
    <w:abstractNumId w:val="24"/>
  </w:num>
  <w:num w:numId="15">
    <w:abstractNumId w:val="36"/>
  </w:num>
  <w:num w:numId="16">
    <w:abstractNumId w:val="14"/>
  </w:num>
  <w:num w:numId="17">
    <w:abstractNumId w:val="13"/>
  </w:num>
  <w:num w:numId="18">
    <w:abstractNumId w:val="17"/>
  </w:num>
  <w:num w:numId="19">
    <w:abstractNumId w:val="33"/>
  </w:num>
  <w:num w:numId="20">
    <w:abstractNumId w:val="12"/>
  </w:num>
  <w:num w:numId="21">
    <w:abstractNumId w:val="18"/>
  </w:num>
  <w:num w:numId="22">
    <w:abstractNumId w:val="10"/>
  </w:num>
  <w:num w:numId="23">
    <w:abstractNumId w:val="20"/>
  </w:num>
  <w:num w:numId="24">
    <w:abstractNumId w:val="37"/>
  </w:num>
  <w:num w:numId="25">
    <w:abstractNumId w:val="4"/>
  </w:num>
  <w:num w:numId="26">
    <w:abstractNumId w:val="30"/>
  </w:num>
  <w:num w:numId="27">
    <w:abstractNumId w:val="34"/>
  </w:num>
  <w:num w:numId="28">
    <w:abstractNumId w:val="0"/>
  </w:num>
  <w:num w:numId="29">
    <w:abstractNumId w:val="11"/>
  </w:num>
  <w:num w:numId="30">
    <w:abstractNumId w:val="1"/>
  </w:num>
  <w:num w:numId="31">
    <w:abstractNumId w:val="35"/>
  </w:num>
  <w:num w:numId="32">
    <w:abstractNumId w:val="27"/>
  </w:num>
  <w:num w:numId="33">
    <w:abstractNumId w:val="6"/>
  </w:num>
  <w:num w:numId="34">
    <w:abstractNumId w:val="31"/>
  </w:num>
  <w:num w:numId="35">
    <w:abstractNumId w:val="22"/>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num>
  <w:num w:numId="38">
    <w:abstractNumId w:val="5"/>
  </w:num>
  <w:num w:numId="39">
    <w:abstractNumId w:val="3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ciej Kiesler">
    <w15:presenceInfo w15:providerId="Windows Live" w15:userId="053474c652b554f5"/>
  </w15:person>
  <w15:person w15:author="Łukasz Kurkowski">
    <w15:presenceInfo w15:providerId="AD" w15:userId="S-1-5-21-1258824510-3303949563-3469234235-38314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0D09"/>
    <w:rsid w:val="00010ED2"/>
    <w:rsid w:val="0001156C"/>
    <w:rsid w:val="00011C75"/>
    <w:rsid w:val="0001289D"/>
    <w:rsid w:val="00014CA9"/>
    <w:rsid w:val="00015128"/>
    <w:rsid w:val="0001557A"/>
    <w:rsid w:val="000162F8"/>
    <w:rsid w:val="000201C1"/>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0D2D"/>
    <w:rsid w:val="0004242A"/>
    <w:rsid w:val="00043476"/>
    <w:rsid w:val="00044100"/>
    <w:rsid w:val="00045FA4"/>
    <w:rsid w:val="00046825"/>
    <w:rsid w:val="00046EBE"/>
    <w:rsid w:val="00047193"/>
    <w:rsid w:val="00047430"/>
    <w:rsid w:val="000478F5"/>
    <w:rsid w:val="0005216E"/>
    <w:rsid w:val="00052DB5"/>
    <w:rsid w:val="00052EE8"/>
    <w:rsid w:val="00053A11"/>
    <w:rsid w:val="00053ED7"/>
    <w:rsid w:val="000549F2"/>
    <w:rsid w:val="00056485"/>
    <w:rsid w:val="00056524"/>
    <w:rsid w:val="00056A98"/>
    <w:rsid w:val="00057230"/>
    <w:rsid w:val="00062F7C"/>
    <w:rsid w:val="00063AA5"/>
    <w:rsid w:val="0006486E"/>
    <w:rsid w:val="0006514F"/>
    <w:rsid w:val="00065BEA"/>
    <w:rsid w:val="00066459"/>
    <w:rsid w:val="000708CE"/>
    <w:rsid w:val="00070FDA"/>
    <w:rsid w:val="00073DC0"/>
    <w:rsid w:val="000740C8"/>
    <w:rsid w:val="000741F9"/>
    <w:rsid w:val="00075D8B"/>
    <w:rsid w:val="00075F2F"/>
    <w:rsid w:val="00081839"/>
    <w:rsid w:val="000819D8"/>
    <w:rsid w:val="00082197"/>
    <w:rsid w:val="0008241E"/>
    <w:rsid w:val="000829ED"/>
    <w:rsid w:val="00082E53"/>
    <w:rsid w:val="00083C1D"/>
    <w:rsid w:val="00084111"/>
    <w:rsid w:val="00084DF2"/>
    <w:rsid w:val="00084E71"/>
    <w:rsid w:val="00085ED1"/>
    <w:rsid w:val="000865A9"/>
    <w:rsid w:val="0009111C"/>
    <w:rsid w:val="00091135"/>
    <w:rsid w:val="00091245"/>
    <w:rsid w:val="00091AD2"/>
    <w:rsid w:val="00093224"/>
    <w:rsid w:val="00093225"/>
    <w:rsid w:val="00094084"/>
    <w:rsid w:val="0009497D"/>
    <w:rsid w:val="000956FA"/>
    <w:rsid w:val="00095983"/>
    <w:rsid w:val="000A0E0B"/>
    <w:rsid w:val="000A4391"/>
    <w:rsid w:val="000A57AB"/>
    <w:rsid w:val="000A61E6"/>
    <w:rsid w:val="000A68E5"/>
    <w:rsid w:val="000B0B4B"/>
    <w:rsid w:val="000B1038"/>
    <w:rsid w:val="000B17D4"/>
    <w:rsid w:val="000B285B"/>
    <w:rsid w:val="000B3248"/>
    <w:rsid w:val="000B33D6"/>
    <w:rsid w:val="000B5197"/>
    <w:rsid w:val="000B658C"/>
    <w:rsid w:val="000B6AD3"/>
    <w:rsid w:val="000B7C21"/>
    <w:rsid w:val="000B7C98"/>
    <w:rsid w:val="000C1D2D"/>
    <w:rsid w:val="000C2A22"/>
    <w:rsid w:val="000C2B75"/>
    <w:rsid w:val="000C3C7A"/>
    <w:rsid w:val="000C4801"/>
    <w:rsid w:val="000C4CDF"/>
    <w:rsid w:val="000C55A6"/>
    <w:rsid w:val="000C5993"/>
    <w:rsid w:val="000C69B9"/>
    <w:rsid w:val="000C7379"/>
    <w:rsid w:val="000D0B9D"/>
    <w:rsid w:val="000D16AA"/>
    <w:rsid w:val="000D5868"/>
    <w:rsid w:val="000D5A54"/>
    <w:rsid w:val="000D6136"/>
    <w:rsid w:val="000D6ABA"/>
    <w:rsid w:val="000E0A5D"/>
    <w:rsid w:val="000E0E45"/>
    <w:rsid w:val="000E1C61"/>
    <w:rsid w:val="000E2DE0"/>
    <w:rsid w:val="000E2ED1"/>
    <w:rsid w:val="000E3418"/>
    <w:rsid w:val="000E3C8A"/>
    <w:rsid w:val="000E49FF"/>
    <w:rsid w:val="000E565E"/>
    <w:rsid w:val="000E604A"/>
    <w:rsid w:val="000E6766"/>
    <w:rsid w:val="000E6A48"/>
    <w:rsid w:val="000E6FB1"/>
    <w:rsid w:val="000E746E"/>
    <w:rsid w:val="000F0E8D"/>
    <w:rsid w:val="000F2008"/>
    <w:rsid w:val="000F2AE3"/>
    <w:rsid w:val="000F44C7"/>
    <w:rsid w:val="000F768E"/>
    <w:rsid w:val="000F7C46"/>
    <w:rsid w:val="000F7F11"/>
    <w:rsid w:val="001002DA"/>
    <w:rsid w:val="00102A36"/>
    <w:rsid w:val="00102C61"/>
    <w:rsid w:val="00102E72"/>
    <w:rsid w:val="00102F78"/>
    <w:rsid w:val="00103609"/>
    <w:rsid w:val="00103989"/>
    <w:rsid w:val="001079A0"/>
    <w:rsid w:val="00111524"/>
    <w:rsid w:val="00111526"/>
    <w:rsid w:val="00112579"/>
    <w:rsid w:val="00113A41"/>
    <w:rsid w:val="00115A3E"/>
    <w:rsid w:val="001163A3"/>
    <w:rsid w:val="00122CD6"/>
    <w:rsid w:val="00122F58"/>
    <w:rsid w:val="0012412D"/>
    <w:rsid w:val="0012494C"/>
    <w:rsid w:val="00126835"/>
    <w:rsid w:val="00126CFA"/>
    <w:rsid w:val="00126D7F"/>
    <w:rsid w:val="00127C77"/>
    <w:rsid w:val="00127FA0"/>
    <w:rsid w:val="0013110C"/>
    <w:rsid w:val="0013283A"/>
    <w:rsid w:val="0013283C"/>
    <w:rsid w:val="00134853"/>
    <w:rsid w:val="00134BD2"/>
    <w:rsid w:val="00135B54"/>
    <w:rsid w:val="001402B5"/>
    <w:rsid w:val="001404BB"/>
    <w:rsid w:val="00141DBB"/>
    <w:rsid w:val="0014292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4932"/>
    <w:rsid w:val="00165653"/>
    <w:rsid w:val="001663C1"/>
    <w:rsid w:val="001665BD"/>
    <w:rsid w:val="001669CE"/>
    <w:rsid w:val="00166C21"/>
    <w:rsid w:val="00166D5C"/>
    <w:rsid w:val="0016752E"/>
    <w:rsid w:val="00167EC2"/>
    <w:rsid w:val="00174E66"/>
    <w:rsid w:val="00174F7C"/>
    <w:rsid w:val="00175321"/>
    <w:rsid w:val="001760FC"/>
    <w:rsid w:val="00177500"/>
    <w:rsid w:val="00177D0B"/>
    <w:rsid w:val="00180470"/>
    <w:rsid w:val="00181528"/>
    <w:rsid w:val="001815B3"/>
    <w:rsid w:val="001815E7"/>
    <w:rsid w:val="001816D8"/>
    <w:rsid w:val="001832EF"/>
    <w:rsid w:val="00183C4F"/>
    <w:rsid w:val="0018506A"/>
    <w:rsid w:val="001852A1"/>
    <w:rsid w:val="001859A6"/>
    <w:rsid w:val="00186667"/>
    <w:rsid w:val="001867DC"/>
    <w:rsid w:val="00187047"/>
    <w:rsid w:val="00187EB0"/>
    <w:rsid w:val="00190666"/>
    <w:rsid w:val="00193DD8"/>
    <w:rsid w:val="0019446E"/>
    <w:rsid w:val="001961A4"/>
    <w:rsid w:val="001A1590"/>
    <w:rsid w:val="001A3C3F"/>
    <w:rsid w:val="001A3E00"/>
    <w:rsid w:val="001A47EA"/>
    <w:rsid w:val="001A4AB7"/>
    <w:rsid w:val="001A67C1"/>
    <w:rsid w:val="001A7188"/>
    <w:rsid w:val="001B03C3"/>
    <w:rsid w:val="001B0701"/>
    <w:rsid w:val="001B0918"/>
    <w:rsid w:val="001B1E1E"/>
    <w:rsid w:val="001B224A"/>
    <w:rsid w:val="001B3E20"/>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6011"/>
    <w:rsid w:val="001D7446"/>
    <w:rsid w:val="001E009D"/>
    <w:rsid w:val="001E0209"/>
    <w:rsid w:val="001E0ADF"/>
    <w:rsid w:val="001E1D18"/>
    <w:rsid w:val="001E1EE2"/>
    <w:rsid w:val="001E2729"/>
    <w:rsid w:val="001E28E3"/>
    <w:rsid w:val="001E2E4F"/>
    <w:rsid w:val="001E334C"/>
    <w:rsid w:val="001E3CF4"/>
    <w:rsid w:val="001E569E"/>
    <w:rsid w:val="001E6E6E"/>
    <w:rsid w:val="001E7BC3"/>
    <w:rsid w:val="001F078A"/>
    <w:rsid w:val="001F0BB1"/>
    <w:rsid w:val="001F3EF9"/>
    <w:rsid w:val="001F4386"/>
    <w:rsid w:val="001F5A27"/>
    <w:rsid w:val="001F5A7E"/>
    <w:rsid w:val="001F7C14"/>
    <w:rsid w:val="001F7C83"/>
    <w:rsid w:val="00200EB3"/>
    <w:rsid w:val="002017AC"/>
    <w:rsid w:val="002022D1"/>
    <w:rsid w:val="0020334E"/>
    <w:rsid w:val="00203914"/>
    <w:rsid w:val="00203D74"/>
    <w:rsid w:val="00204572"/>
    <w:rsid w:val="00204987"/>
    <w:rsid w:val="00204F93"/>
    <w:rsid w:val="002066A3"/>
    <w:rsid w:val="0020742E"/>
    <w:rsid w:val="00207434"/>
    <w:rsid w:val="002123AC"/>
    <w:rsid w:val="0021391B"/>
    <w:rsid w:val="002168DD"/>
    <w:rsid w:val="002174DA"/>
    <w:rsid w:val="00220509"/>
    <w:rsid w:val="00220DA4"/>
    <w:rsid w:val="00221C1B"/>
    <w:rsid w:val="002237F6"/>
    <w:rsid w:val="00223922"/>
    <w:rsid w:val="00223AF8"/>
    <w:rsid w:val="00225ACD"/>
    <w:rsid w:val="00225AF8"/>
    <w:rsid w:val="00230609"/>
    <w:rsid w:val="00232661"/>
    <w:rsid w:val="00232662"/>
    <w:rsid w:val="002333A0"/>
    <w:rsid w:val="00234C12"/>
    <w:rsid w:val="00236C58"/>
    <w:rsid w:val="00240497"/>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410F"/>
    <w:rsid w:val="002951B8"/>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2924"/>
    <w:rsid w:val="002D4470"/>
    <w:rsid w:val="002D4E1B"/>
    <w:rsid w:val="002D5979"/>
    <w:rsid w:val="002D642D"/>
    <w:rsid w:val="002D7D66"/>
    <w:rsid w:val="002E12FB"/>
    <w:rsid w:val="002E1A8F"/>
    <w:rsid w:val="002E207D"/>
    <w:rsid w:val="002E416F"/>
    <w:rsid w:val="002E4E1C"/>
    <w:rsid w:val="002E4FAE"/>
    <w:rsid w:val="002F0344"/>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27917"/>
    <w:rsid w:val="00330F8C"/>
    <w:rsid w:val="00333E5C"/>
    <w:rsid w:val="00333E7A"/>
    <w:rsid w:val="003342DD"/>
    <w:rsid w:val="003358F3"/>
    <w:rsid w:val="00335FC7"/>
    <w:rsid w:val="00336101"/>
    <w:rsid w:val="00336F69"/>
    <w:rsid w:val="00343912"/>
    <w:rsid w:val="00345AC5"/>
    <w:rsid w:val="0034666D"/>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3024"/>
    <w:rsid w:val="00373219"/>
    <w:rsid w:val="00374140"/>
    <w:rsid w:val="00375777"/>
    <w:rsid w:val="00375D2F"/>
    <w:rsid w:val="00382ADA"/>
    <w:rsid w:val="00382DDB"/>
    <w:rsid w:val="00383A26"/>
    <w:rsid w:val="00383FAF"/>
    <w:rsid w:val="00384708"/>
    <w:rsid w:val="0038630B"/>
    <w:rsid w:val="00386856"/>
    <w:rsid w:val="0038748A"/>
    <w:rsid w:val="00387771"/>
    <w:rsid w:val="003901A4"/>
    <w:rsid w:val="003923AA"/>
    <w:rsid w:val="003936C7"/>
    <w:rsid w:val="00393AB9"/>
    <w:rsid w:val="00394846"/>
    <w:rsid w:val="0039598F"/>
    <w:rsid w:val="003A1567"/>
    <w:rsid w:val="003A188D"/>
    <w:rsid w:val="003A2397"/>
    <w:rsid w:val="003A48C9"/>
    <w:rsid w:val="003A5945"/>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0FBB"/>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471D"/>
    <w:rsid w:val="0042547A"/>
    <w:rsid w:val="004255F5"/>
    <w:rsid w:val="00425EEF"/>
    <w:rsid w:val="0042693B"/>
    <w:rsid w:val="00427960"/>
    <w:rsid w:val="00427ECC"/>
    <w:rsid w:val="004302A4"/>
    <w:rsid w:val="004303BE"/>
    <w:rsid w:val="00430AA6"/>
    <w:rsid w:val="00432F55"/>
    <w:rsid w:val="00433300"/>
    <w:rsid w:val="00433CC3"/>
    <w:rsid w:val="00433FD3"/>
    <w:rsid w:val="00434F0C"/>
    <w:rsid w:val="00437288"/>
    <w:rsid w:val="004374C2"/>
    <w:rsid w:val="0044061C"/>
    <w:rsid w:val="00441CA4"/>
    <w:rsid w:val="00441D3D"/>
    <w:rsid w:val="00442432"/>
    <w:rsid w:val="00443576"/>
    <w:rsid w:val="00443F67"/>
    <w:rsid w:val="00444DCF"/>
    <w:rsid w:val="004453A8"/>
    <w:rsid w:val="00447B6F"/>
    <w:rsid w:val="00450C99"/>
    <w:rsid w:val="00451A44"/>
    <w:rsid w:val="0045242F"/>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45E2"/>
    <w:rsid w:val="0047504B"/>
    <w:rsid w:val="00475762"/>
    <w:rsid w:val="004774AC"/>
    <w:rsid w:val="00477DC7"/>
    <w:rsid w:val="00481873"/>
    <w:rsid w:val="00482159"/>
    <w:rsid w:val="00482529"/>
    <w:rsid w:val="00482BC8"/>
    <w:rsid w:val="004843DA"/>
    <w:rsid w:val="00484456"/>
    <w:rsid w:val="00485FA2"/>
    <w:rsid w:val="00486165"/>
    <w:rsid w:val="00486997"/>
    <w:rsid w:val="00487923"/>
    <w:rsid w:val="00487B66"/>
    <w:rsid w:val="0049008A"/>
    <w:rsid w:val="0049024A"/>
    <w:rsid w:val="0049113F"/>
    <w:rsid w:val="004918C6"/>
    <w:rsid w:val="00493FE8"/>
    <w:rsid w:val="00494F88"/>
    <w:rsid w:val="00495154"/>
    <w:rsid w:val="004953A2"/>
    <w:rsid w:val="00495F9D"/>
    <w:rsid w:val="004972D5"/>
    <w:rsid w:val="00497771"/>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07635"/>
    <w:rsid w:val="00510C12"/>
    <w:rsid w:val="00510F9A"/>
    <w:rsid w:val="00511815"/>
    <w:rsid w:val="005138EE"/>
    <w:rsid w:val="0051469D"/>
    <w:rsid w:val="00514A3A"/>
    <w:rsid w:val="0051535E"/>
    <w:rsid w:val="005168F6"/>
    <w:rsid w:val="00517D73"/>
    <w:rsid w:val="005202DC"/>
    <w:rsid w:val="00521F24"/>
    <w:rsid w:val="005232EA"/>
    <w:rsid w:val="00524193"/>
    <w:rsid w:val="005271AF"/>
    <w:rsid w:val="0052759D"/>
    <w:rsid w:val="00527F76"/>
    <w:rsid w:val="00530022"/>
    <w:rsid w:val="005303AF"/>
    <w:rsid w:val="005318C9"/>
    <w:rsid w:val="005326C1"/>
    <w:rsid w:val="00532C54"/>
    <w:rsid w:val="00533623"/>
    <w:rsid w:val="00533D0D"/>
    <w:rsid w:val="005349F9"/>
    <w:rsid w:val="0053605A"/>
    <w:rsid w:val="00537139"/>
    <w:rsid w:val="005408ED"/>
    <w:rsid w:val="00541162"/>
    <w:rsid w:val="00541166"/>
    <w:rsid w:val="00541289"/>
    <w:rsid w:val="00545755"/>
    <w:rsid w:val="00546655"/>
    <w:rsid w:val="005472D4"/>
    <w:rsid w:val="00547430"/>
    <w:rsid w:val="00550FEE"/>
    <w:rsid w:val="00551FC6"/>
    <w:rsid w:val="00552F10"/>
    <w:rsid w:val="005534B7"/>
    <w:rsid w:val="005547FD"/>
    <w:rsid w:val="00554F11"/>
    <w:rsid w:val="00555363"/>
    <w:rsid w:val="00557B13"/>
    <w:rsid w:val="00560123"/>
    <w:rsid w:val="0056051E"/>
    <w:rsid w:val="00561994"/>
    <w:rsid w:val="00561CF5"/>
    <w:rsid w:val="00564741"/>
    <w:rsid w:val="00565177"/>
    <w:rsid w:val="00566245"/>
    <w:rsid w:val="0056719D"/>
    <w:rsid w:val="005671C6"/>
    <w:rsid w:val="005678C4"/>
    <w:rsid w:val="005714DC"/>
    <w:rsid w:val="00571AC3"/>
    <w:rsid w:val="005722A1"/>
    <w:rsid w:val="005728D9"/>
    <w:rsid w:val="00573C0B"/>
    <w:rsid w:val="00573DE7"/>
    <w:rsid w:val="005755D5"/>
    <w:rsid w:val="00581CB7"/>
    <w:rsid w:val="005833D6"/>
    <w:rsid w:val="005839A0"/>
    <w:rsid w:val="00584942"/>
    <w:rsid w:val="00584BA0"/>
    <w:rsid w:val="00586070"/>
    <w:rsid w:val="005901E2"/>
    <w:rsid w:val="00590AFA"/>
    <w:rsid w:val="00590EA1"/>
    <w:rsid w:val="00592D31"/>
    <w:rsid w:val="00593216"/>
    <w:rsid w:val="005946DE"/>
    <w:rsid w:val="00596825"/>
    <w:rsid w:val="00596F86"/>
    <w:rsid w:val="005978CC"/>
    <w:rsid w:val="005A2030"/>
    <w:rsid w:val="005A2A02"/>
    <w:rsid w:val="005A31E9"/>
    <w:rsid w:val="005A3609"/>
    <w:rsid w:val="005A4AB5"/>
    <w:rsid w:val="005A57F0"/>
    <w:rsid w:val="005A6726"/>
    <w:rsid w:val="005A780A"/>
    <w:rsid w:val="005A7CE1"/>
    <w:rsid w:val="005A7FEC"/>
    <w:rsid w:val="005B05E6"/>
    <w:rsid w:val="005B2771"/>
    <w:rsid w:val="005B357E"/>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6A12"/>
    <w:rsid w:val="005D7041"/>
    <w:rsid w:val="005D7321"/>
    <w:rsid w:val="005E3428"/>
    <w:rsid w:val="005E4345"/>
    <w:rsid w:val="005E5EEF"/>
    <w:rsid w:val="005E5F85"/>
    <w:rsid w:val="005E703D"/>
    <w:rsid w:val="005F0482"/>
    <w:rsid w:val="005F0C51"/>
    <w:rsid w:val="005F11B7"/>
    <w:rsid w:val="005F18D0"/>
    <w:rsid w:val="005F1E91"/>
    <w:rsid w:val="005F2C5C"/>
    <w:rsid w:val="005F318A"/>
    <w:rsid w:val="005F3F35"/>
    <w:rsid w:val="005F72E9"/>
    <w:rsid w:val="005F7333"/>
    <w:rsid w:val="005F761B"/>
    <w:rsid w:val="005F7FB7"/>
    <w:rsid w:val="00600B7A"/>
    <w:rsid w:val="00602933"/>
    <w:rsid w:val="0060398C"/>
    <w:rsid w:val="006041FD"/>
    <w:rsid w:val="006044A9"/>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4CE2"/>
    <w:rsid w:val="00625EC0"/>
    <w:rsid w:val="006261A7"/>
    <w:rsid w:val="00626981"/>
    <w:rsid w:val="00626E43"/>
    <w:rsid w:val="00627EA4"/>
    <w:rsid w:val="0063078D"/>
    <w:rsid w:val="00633D2F"/>
    <w:rsid w:val="0063483B"/>
    <w:rsid w:val="006433CA"/>
    <w:rsid w:val="00643EBA"/>
    <w:rsid w:val="00644329"/>
    <w:rsid w:val="00644A6D"/>
    <w:rsid w:val="00644CD3"/>
    <w:rsid w:val="00645DEB"/>
    <w:rsid w:val="00645E69"/>
    <w:rsid w:val="00653E88"/>
    <w:rsid w:val="00653E9C"/>
    <w:rsid w:val="006540E1"/>
    <w:rsid w:val="006544C9"/>
    <w:rsid w:val="0065644F"/>
    <w:rsid w:val="006622DD"/>
    <w:rsid w:val="00663C1A"/>
    <w:rsid w:val="00664B67"/>
    <w:rsid w:val="0066543D"/>
    <w:rsid w:val="00665743"/>
    <w:rsid w:val="00670D42"/>
    <w:rsid w:val="00671374"/>
    <w:rsid w:val="00671403"/>
    <w:rsid w:val="00672B21"/>
    <w:rsid w:val="00672CF9"/>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6E44"/>
    <w:rsid w:val="006A77AF"/>
    <w:rsid w:val="006B1F78"/>
    <w:rsid w:val="006B1FA8"/>
    <w:rsid w:val="006B34A1"/>
    <w:rsid w:val="006B47FD"/>
    <w:rsid w:val="006B4933"/>
    <w:rsid w:val="006B543D"/>
    <w:rsid w:val="006B6D06"/>
    <w:rsid w:val="006B6DE5"/>
    <w:rsid w:val="006B7367"/>
    <w:rsid w:val="006B7412"/>
    <w:rsid w:val="006B75AB"/>
    <w:rsid w:val="006B7C9C"/>
    <w:rsid w:val="006C00E7"/>
    <w:rsid w:val="006C117D"/>
    <w:rsid w:val="006C1C50"/>
    <w:rsid w:val="006C1E57"/>
    <w:rsid w:val="006C26F9"/>
    <w:rsid w:val="006C32B4"/>
    <w:rsid w:val="006C6F5D"/>
    <w:rsid w:val="006C72A4"/>
    <w:rsid w:val="006C7883"/>
    <w:rsid w:val="006D076E"/>
    <w:rsid w:val="006D0D50"/>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3B8"/>
    <w:rsid w:val="006E5A0B"/>
    <w:rsid w:val="006F0066"/>
    <w:rsid w:val="006F0AF3"/>
    <w:rsid w:val="006F0CAD"/>
    <w:rsid w:val="006F2BC2"/>
    <w:rsid w:val="006F30F5"/>
    <w:rsid w:val="006F59F5"/>
    <w:rsid w:val="006F6DAE"/>
    <w:rsid w:val="006F76A2"/>
    <w:rsid w:val="00700A45"/>
    <w:rsid w:val="00701168"/>
    <w:rsid w:val="007020DC"/>
    <w:rsid w:val="007026AE"/>
    <w:rsid w:val="00703020"/>
    <w:rsid w:val="007032EF"/>
    <w:rsid w:val="007052AF"/>
    <w:rsid w:val="00706E45"/>
    <w:rsid w:val="00707F9F"/>
    <w:rsid w:val="00712B9D"/>
    <w:rsid w:val="00714053"/>
    <w:rsid w:val="00714513"/>
    <w:rsid w:val="00715258"/>
    <w:rsid w:val="0071780B"/>
    <w:rsid w:val="007203E1"/>
    <w:rsid w:val="00720AAD"/>
    <w:rsid w:val="00721626"/>
    <w:rsid w:val="007217B2"/>
    <w:rsid w:val="007218A9"/>
    <w:rsid w:val="00721A58"/>
    <w:rsid w:val="007221AB"/>
    <w:rsid w:val="00722963"/>
    <w:rsid w:val="00723C7F"/>
    <w:rsid w:val="00724122"/>
    <w:rsid w:val="00725C30"/>
    <w:rsid w:val="00726784"/>
    <w:rsid w:val="007307DB"/>
    <w:rsid w:val="00730C1C"/>
    <w:rsid w:val="0073244D"/>
    <w:rsid w:val="00732F6C"/>
    <w:rsid w:val="00733E35"/>
    <w:rsid w:val="00737DFB"/>
    <w:rsid w:val="007413CC"/>
    <w:rsid w:val="00741AC4"/>
    <w:rsid w:val="00743FAF"/>
    <w:rsid w:val="0074524D"/>
    <w:rsid w:val="007467DF"/>
    <w:rsid w:val="00746BFA"/>
    <w:rsid w:val="00747786"/>
    <w:rsid w:val="00750438"/>
    <w:rsid w:val="0075068C"/>
    <w:rsid w:val="00751047"/>
    <w:rsid w:val="0075113B"/>
    <w:rsid w:val="00751894"/>
    <w:rsid w:val="00751E51"/>
    <w:rsid w:val="007539CA"/>
    <w:rsid w:val="00753AC4"/>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000D"/>
    <w:rsid w:val="00771E88"/>
    <w:rsid w:val="00772DEB"/>
    <w:rsid w:val="007731AD"/>
    <w:rsid w:val="007741B1"/>
    <w:rsid w:val="0077572C"/>
    <w:rsid w:val="007757F6"/>
    <w:rsid w:val="00775EDD"/>
    <w:rsid w:val="00776763"/>
    <w:rsid w:val="007816DE"/>
    <w:rsid w:val="00782E08"/>
    <w:rsid w:val="00783B4E"/>
    <w:rsid w:val="00784104"/>
    <w:rsid w:val="00784147"/>
    <w:rsid w:val="00784A2F"/>
    <w:rsid w:val="00786559"/>
    <w:rsid w:val="00786B61"/>
    <w:rsid w:val="00787FDE"/>
    <w:rsid w:val="00790955"/>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39DD"/>
    <w:rsid w:val="007A50FF"/>
    <w:rsid w:val="007A6989"/>
    <w:rsid w:val="007A6EC6"/>
    <w:rsid w:val="007B0978"/>
    <w:rsid w:val="007B0A22"/>
    <w:rsid w:val="007B1D1D"/>
    <w:rsid w:val="007B1D52"/>
    <w:rsid w:val="007B2647"/>
    <w:rsid w:val="007B4395"/>
    <w:rsid w:val="007B5B46"/>
    <w:rsid w:val="007B6BB1"/>
    <w:rsid w:val="007B6EF9"/>
    <w:rsid w:val="007B7C22"/>
    <w:rsid w:val="007C2A98"/>
    <w:rsid w:val="007C3390"/>
    <w:rsid w:val="007C3483"/>
    <w:rsid w:val="007C3B7B"/>
    <w:rsid w:val="007C5721"/>
    <w:rsid w:val="007C7122"/>
    <w:rsid w:val="007C7D78"/>
    <w:rsid w:val="007D0940"/>
    <w:rsid w:val="007D1905"/>
    <w:rsid w:val="007D2884"/>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108F"/>
    <w:rsid w:val="00812D81"/>
    <w:rsid w:val="008131BD"/>
    <w:rsid w:val="008157E4"/>
    <w:rsid w:val="00815A95"/>
    <w:rsid w:val="00815C51"/>
    <w:rsid w:val="00815EE0"/>
    <w:rsid w:val="0082001F"/>
    <w:rsid w:val="008208F5"/>
    <w:rsid w:val="00821399"/>
    <w:rsid w:val="0082301F"/>
    <w:rsid w:val="00824406"/>
    <w:rsid w:val="00830059"/>
    <w:rsid w:val="008306E7"/>
    <w:rsid w:val="00831653"/>
    <w:rsid w:val="00831EBC"/>
    <w:rsid w:val="00833FC6"/>
    <w:rsid w:val="00834F95"/>
    <w:rsid w:val="00835433"/>
    <w:rsid w:val="00835796"/>
    <w:rsid w:val="008360DC"/>
    <w:rsid w:val="008360F2"/>
    <w:rsid w:val="0083611F"/>
    <w:rsid w:val="0083746F"/>
    <w:rsid w:val="0083776A"/>
    <w:rsid w:val="00837C5A"/>
    <w:rsid w:val="00842D83"/>
    <w:rsid w:val="0084315D"/>
    <w:rsid w:val="00847E39"/>
    <w:rsid w:val="00852D07"/>
    <w:rsid w:val="008556B5"/>
    <w:rsid w:val="00855995"/>
    <w:rsid w:val="0086082F"/>
    <w:rsid w:val="00862CBB"/>
    <w:rsid w:val="008636FA"/>
    <w:rsid w:val="00865AFD"/>
    <w:rsid w:val="00866222"/>
    <w:rsid w:val="008669EA"/>
    <w:rsid w:val="00866F26"/>
    <w:rsid w:val="00867957"/>
    <w:rsid w:val="00870084"/>
    <w:rsid w:val="008701D5"/>
    <w:rsid w:val="00870A49"/>
    <w:rsid w:val="0087114C"/>
    <w:rsid w:val="00871632"/>
    <w:rsid w:val="008726D2"/>
    <w:rsid w:val="00872D9E"/>
    <w:rsid w:val="00873BBB"/>
    <w:rsid w:val="00875FDC"/>
    <w:rsid w:val="00876000"/>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96921"/>
    <w:rsid w:val="008A0E00"/>
    <w:rsid w:val="008B0B73"/>
    <w:rsid w:val="008B11C0"/>
    <w:rsid w:val="008B1785"/>
    <w:rsid w:val="008B2008"/>
    <w:rsid w:val="008B3F9E"/>
    <w:rsid w:val="008B57E9"/>
    <w:rsid w:val="008B58AB"/>
    <w:rsid w:val="008B59EA"/>
    <w:rsid w:val="008B6D4C"/>
    <w:rsid w:val="008B7A0D"/>
    <w:rsid w:val="008B7D6B"/>
    <w:rsid w:val="008C0FC8"/>
    <w:rsid w:val="008C14B6"/>
    <w:rsid w:val="008C339C"/>
    <w:rsid w:val="008C716F"/>
    <w:rsid w:val="008C7724"/>
    <w:rsid w:val="008D0586"/>
    <w:rsid w:val="008D07D3"/>
    <w:rsid w:val="008D1D34"/>
    <w:rsid w:val="008D1FB8"/>
    <w:rsid w:val="008D234E"/>
    <w:rsid w:val="008D26B1"/>
    <w:rsid w:val="008D3466"/>
    <w:rsid w:val="008D4478"/>
    <w:rsid w:val="008D533A"/>
    <w:rsid w:val="008D5E50"/>
    <w:rsid w:val="008D6C4F"/>
    <w:rsid w:val="008E0C38"/>
    <w:rsid w:val="008E179D"/>
    <w:rsid w:val="008E4439"/>
    <w:rsid w:val="008E5456"/>
    <w:rsid w:val="008E6820"/>
    <w:rsid w:val="008E6D0D"/>
    <w:rsid w:val="008E7152"/>
    <w:rsid w:val="008E7DB7"/>
    <w:rsid w:val="008F0B20"/>
    <w:rsid w:val="008F1E0F"/>
    <w:rsid w:val="008F22B6"/>
    <w:rsid w:val="008F2C3C"/>
    <w:rsid w:val="008F41CD"/>
    <w:rsid w:val="009018D6"/>
    <w:rsid w:val="00903584"/>
    <w:rsid w:val="00904AAE"/>
    <w:rsid w:val="00906DC6"/>
    <w:rsid w:val="009079C3"/>
    <w:rsid w:val="009109B6"/>
    <w:rsid w:val="009112AD"/>
    <w:rsid w:val="00911E5C"/>
    <w:rsid w:val="00912787"/>
    <w:rsid w:val="00912B79"/>
    <w:rsid w:val="00912C8F"/>
    <w:rsid w:val="009132F0"/>
    <w:rsid w:val="00914187"/>
    <w:rsid w:val="00914294"/>
    <w:rsid w:val="00914F38"/>
    <w:rsid w:val="00916821"/>
    <w:rsid w:val="0091720D"/>
    <w:rsid w:val="0091770A"/>
    <w:rsid w:val="0092047D"/>
    <w:rsid w:val="0092099B"/>
    <w:rsid w:val="0092247B"/>
    <w:rsid w:val="009225CF"/>
    <w:rsid w:val="00922622"/>
    <w:rsid w:val="009228BB"/>
    <w:rsid w:val="009234C8"/>
    <w:rsid w:val="00923530"/>
    <w:rsid w:val="00924451"/>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2C3"/>
    <w:rsid w:val="00955FBA"/>
    <w:rsid w:val="00955FDC"/>
    <w:rsid w:val="00956463"/>
    <w:rsid w:val="00957022"/>
    <w:rsid w:val="009572FE"/>
    <w:rsid w:val="00957377"/>
    <w:rsid w:val="00957A6E"/>
    <w:rsid w:val="009605F8"/>
    <w:rsid w:val="00960889"/>
    <w:rsid w:val="009618D7"/>
    <w:rsid w:val="009618EE"/>
    <w:rsid w:val="009633B8"/>
    <w:rsid w:val="00964B4B"/>
    <w:rsid w:val="00965592"/>
    <w:rsid w:val="009663BC"/>
    <w:rsid w:val="00966618"/>
    <w:rsid w:val="00967E90"/>
    <w:rsid w:val="00973BE5"/>
    <w:rsid w:val="00974959"/>
    <w:rsid w:val="00974FC1"/>
    <w:rsid w:val="00975BBB"/>
    <w:rsid w:val="0097661C"/>
    <w:rsid w:val="009768E6"/>
    <w:rsid w:val="00980331"/>
    <w:rsid w:val="009806E0"/>
    <w:rsid w:val="00982138"/>
    <w:rsid w:val="00982F9D"/>
    <w:rsid w:val="009835BB"/>
    <w:rsid w:val="00983873"/>
    <w:rsid w:val="009859CE"/>
    <w:rsid w:val="00986210"/>
    <w:rsid w:val="00991790"/>
    <w:rsid w:val="00992D76"/>
    <w:rsid w:val="00993368"/>
    <w:rsid w:val="0099465E"/>
    <w:rsid w:val="00994C6F"/>
    <w:rsid w:val="00997246"/>
    <w:rsid w:val="009A1A27"/>
    <w:rsid w:val="009A217D"/>
    <w:rsid w:val="009A2364"/>
    <w:rsid w:val="009A2E7C"/>
    <w:rsid w:val="009A42CB"/>
    <w:rsid w:val="009A4503"/>
    <w:rsid w:val="009A566E"/>
    <w:rsid w:val="009A69DA"/>
    <w:rsid w:val="009B0AC3"/>
    <w:rsid w:val="009B2886"/>
    <w:rsid w:val="009B2F6B"/>
    <w:rsid w:val="009B3A35"/>
    <w:rsid w:val="009B52FC"/>
    <w:rsid w:val="009B5D25"/>
    <w:rsid w:val="009C08E7"/>
    <w:rsid w:val="009C0CCC"/>
    <w:rsid w:val="009C2D8A"/>
    <w:rsid w:val="009C3C15"/>
    <w:rsid w:val="009C63FD"/>
    <w:rsid w:val="009C6CAD"/>
    <w:rsid w:val="009D18D5"/>
    <w:rsid w:val="009D25DD"/>
    <w:rsid w:val="009D39D0"/>
    <w:rsid w:val="009D3A68"/>
    <w:rsid w:val="009D3ED5"/>
    <w:rsid w:val="009D5680"/>
    <w:rsid w:val="009D5E96"/>
    <w:rsid w:val="009D5FE4"/>
    <w:rsid w:val="009D601C"/>
    <w:rsid w:val="009D6B98"/>
    <w:rsid w:val="009D7FED"/>
    <w:rsid w:val="009E08E3"/>
    <w:rsid w:val="009E3FF2"/>
    <w:rsid w:val="009E4481"/>
    <w:rsid w:val="009E4F98"/>
    <w:rsid w:val="009E75FE"/>
    <w:rsid w:val="009F0CB1"/>
    <w:rsid w:val="009F10C3"/>
    <w:rsid w:val="009F39F1"/>
    <w:rsid w:val="009F54FC"/>
    <w:rsid w:val="009F60DE"/>
    <w:rsid w:val="00A0223A"/>
    <w:rsid w:val="00A02B79"/>
    <w:rsid w:val="00A0492F"/>
    <w:rsid w:val="00A05268"/>
    <w:rsid w:val="00A0743B"/>
    <w:rsid w:val="00A12108"/>
    <w:rsid w:val="00A13269"/>
    <w:rsid w:val="00A1463E"/>
    <w:rsid w:val="00A1615F"/>
    <w:rsid w:val="00A17044"/>
    <w:rsid w:val="00A1707E"/>
    <w:rsid w:val="00A17459"/>
    <w:rsid w:val="00A17691"/>
    <w:rsid w:val="00A22732"/>
    <w:rsid w:val="00A23B17"/>
    <w:rsid w:val="00A242F5"/>
    <w:rsid w:val="00A249A3"/>
    <w:rsid w:val="00A2618D"/>
    <w:rsid w:val="00A26643"/>
    <w:rsid w:val="00A27A43"/>
    <w:rsid w:val="00A31726"/>
    <w:rsid w:val="00A31A27"/>
    <w:rsid w:val="00A32918"/>
    <w:rsid w:val="00A34435"/>
    <w:rsid w:val="00A3447F"/>
    <w:rsid w:val="00A352B5"/>
    <w:rsid w:val="00A3555F"/>
    <w:rsid w:val="00A36DA6"/>
    <w:rsid w:val="00A379F2"/>
    <w:rsid w:val="00A40BD0"/>
    <w:rsid w:val="00A43531"/>
    <w:rsid w:val="00A43AE0"/>
    <w:rsid w:val="00A44C49"/>
    <w:rsid w:val="00A46063"/>
    <w:rsid w:val="00A461F5"/>
    <w:rsid w:val="00A475FF"/>
    <w:rsid w:val="00A53A05"/>
    <w:rsid w:val="00A54999"/>
    <w:rsid w:val="00A55ADA"/>
    <w:rsid w:val="00A56630"/>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77F6B"/>
    <w:rsid w:val="00A803CB"/>
    <w:rsid w:val="00A81695"/>
    <w:rsid w:val="00A8243B"/>
    <w:rsid w:val="00A82A05"/>
    <w:rsid w:val="00A85F90"/>
    <w:rsid w:val="00A85FCE"/>
    <w:rsid w:val="00A87009"/>
    <w:rsid w:val="00A90F58"/>
    <w:rsid w:val="00A9143F"/>
    <w:rsid w:val="00A91969"/>
    <w:rsid w:val="00A9326F"/>
    <w:rsid w:val="00A9561C"/>
    <w:rsid w:val="00A95D2D"/>
    <w:rsid w:val="00A961B2"/>
    <w:rsid w:val="00AA3E41"/>
    <w:rsid w:val="00AA728F"/>
    <w:rsid w:val="00AB05FA"/>
    <w:rsid w:val="00AB0C55"/>
    <w:rsid w:val="00AB30E6"/>
    <w:rsid w:val="00AB47F1"/>
    <w:rsid w:val="00AB5F27"/>
    <w:rsid w:val="00AB62C4"/>
    <w:rsid w:val="00AB67DB"/>
    <w:rsid w:val="00AB75E4"/>
    <w:rsid w:val="00AB7DE9"/>
    <w:rsid w:val="00AC05CD"/>
    <w:rsid w:val="00AC1693"/>
    <w:rsid w:val="00AC46D5"/>
    <w:rsid w:val="00AC4AC9"/>
    <w:rsid w:val="00AC4EB1"/>
    <w:rsid w:val="00AC562D"/>
    <w:rsid w:val="00AC5BE2"/>
    <w:rsid w:val="00AC7E35"/>
    <w:rsid w:val="00AC7FEF"/>
    <w:rsid w:val="00AD1541"/>
    <w:rsid w:val="00AD1626"/>
    <w:rsid w:val="00AD19FC"/>
    <w:rsid w:val="00AD33AE"/>
    <w:rsid w:val="00AD3EBB"/>
    <w:rsid w:val="00AD44A9"/>
    <w:rsid w:val="00AD5724"/>
    <w:rsid w:val="00AD6583"/>
    <w:rsid w:val="00AD7731"/>
    <w:rsid w:val="00AE11A5"/>
    <w:rsid w:val="00AE2C3D"/>
    <w:rsid w:val="00AE335D"/>
    <w:rsid w:val="00AE5391"/>
    <w:rsid w:val="00AE55E8"/>
    <w:rsid w:val="00AE56CB"/>
    <w:rsid w:val="00AE6AB5"/>
    <w:rsid w:val="00AE778B"/>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1AC6"/>
    <w:rsid w:val="00B11F31"/>
    <w:rsid w:val="00B1508F"/>
    <w:rsid w:val="00B15198"/>
    <w:rsid w:val="00B15E44"/>
    <w:rsid w:val="00B1689B"/>
    <w:rsid w:val="00B17CCD"/>
    <w:rsid w:val="00B21AA3"/>
    <w:rsid w:val="00B221B2"/>
    <w:rsid w:val="00B22248"/>
    <w:rsid w:val="00B232CB"/>
    <w:rsid w:val="00B24DFA"/>
    <w:rsid w:val="00B2580E"/>
    <w:rsid w:val="00B259EC"/>
    <w:rsid w:val="00B2696A"/>
    <w:rsid w:val="00B270AC"/>
    <w:rsid w:val="00B27F68"/>
    <w:rsid w:val="00B3034B"/>
    <w:rsid w:val="00B30B7A"/>
    <w:rsid w:val="00B31076"/>
    <w:rsid w:val="00B331F5"/>
    <w:rsid w:val="00B33422"/>
    <w:rsid w:val="00B341B9"/>
    <w:rsid w:val="00B36B8D"/>
    <w:rsid w:val="00B40316"/>
    <w:rsid w:val="00B418C3"/>
    <w:rsid w:val="00B427B4"/>
    <w:rsid w:val="00B440DF"/>
    <w:rsid w:val="00B44177"/>
    <w:rsid w:val="00B44276"/>
    <w:rsid w:val="00B4645F"/>
    <w:rsid w:val="00B46AEC"/>
    <w:rsid w:val="00B5048D"/>
    <w:rsid w:val="00B51EEA"/>
    <w:rsid w:val="00B5209F"/>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22BA"/>
    <w:rsid w:val="00B73F4D"/>
    <w:rsid w:val="00B74957"/>
    <w:rsid w:val="00B75185"/>
    <w:rsid w:val="00B755E1"/>
    <w:rsid w:val="00B759DB"/>
    <w:rsid w:val="00B76BE6"/>
    <w:rsid w:val="00B77C3D"/>
    <w:rsid w:val="00B81E97"/>
    <w:rsid w:val="00B821D5"/>
    <w:rsid w:val="00B83303"/>
    <w:rsid w:val="00B84683"/>
    <w:rsid w:val="00B84A9F"/>
    <w:rsid w:val="00B87552"/>
    <w:rsid w:val="00B91AE8"/>
    <w:rsid w:val="00B91B38"/>
    <w:rsid w:val="00B94484"/>
    <w:rsid w:val="00B96929"/>
    <w:rsid w:val="00B97707"/>
    <w:rsid w:val="00BA0D37"/>
    <w:rsid w:val="00BA10AC"/>
    <w:rsid w:val="00BA1C8E"/>
    <w:rsid w:val="00BA2A1B"/>
    <w:rsid w:val="00BA301C"/>
    <w:rsid w:val="00BA44C8"/>
    <w:rsid w:val="00BA577B"/>
    <w:rsid w:val="00BA5B16"/>
    <w:rsid w:val="00BA6BCE"/>
    <w:rsid w:val="00BB0327"/>
    <w:rsid w:val="00BB13A6"/>
    <w:rsid w:val="00BB2403"/>
    <w:rsid w:val="00BB3924"/>
    <w:rsid w:val="00BB4CD6"/>
    <w:rsid w:val="00BB4E59"/>
    <w:rsid w:val="00BB6F8D"/>
    <w:rsid w:val="00BB7ACB"/>
    <w:rsid w:val="00BB7BE5"/>
    <w:rsid w:val="00BC02F7"/>
    <w:rsid w:val="00BC0FFF"/>
    <w:rsid w:val="00BC1204"/>
    <w:rsid w:val="00BC478E"/>
    <w:rsid w:val="00BC4AAA"/>
    <w:rsid w:val="00BD0E36"/>
    <w:rsid w:val="00BD377B"/>
    <w:rsid w:val="00BD37AF"/>
    <w:rsid w:val="00BD3FF4"/>
    <w:rsid w:val="00BD418A"/>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B0E"/>
    <w:rsid w:val="00BF7C5C"/>
    <w:rsid w:val="00C00488"/>
    <w:rsid w:val="00C00F77"/>
    <w:rsid w:val="00C0253D"/>
    <w:rsid w:val="00C04B40"/>
    <w:rsid w:val="00C05792"/>
    <w:rsid w:val="00C062FD"/>
    <w:rsid w:val="00C0720A"/>
    <w:rsid w:val="00C106E4"/>
    <w:rsid w:val="00C11D10"/>
    <w:rsid w:val="00C128DF"/>
    <w:rsid w:val="00C13415"/>
    <w:rsid w:val="00C13433"/>
    <w:rsid w:val="00C14D33"/>
    <w:rsid w:val="00C15AAA"/>
    <w:rsid w:val="00C16891"/>
    <w:rsid w:val="00C17CF8"/>
    <w:rsid w:val="00C22380"/>
    <w:rsid w:val="00C243CF"/>
    <w:rsid w:val="00C25F13"/>
    <w:rsid w:val="00C26C36"/>
    <w:rsid w:val="00C27D66"/>
    <w:rsid w:val="00C30247"/>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2F6F"/>
    <w:rsid w:val="00C84326"/>
    <w:rsid w:val="00C844B8"/>
    <w:rsid w:val="00C84AA9"/>
    <w:rsid w:val="00C90F95"/>
    <w:rsid w:val="00C93D58"/>
    <w:rsid w:val="00C943F4"/>
    <w:rsid w:val="00C94726"/>
    <w:rsid w:val="00C947C9"/>
    <w:rsid w:val="00C95132"/>
    <w:rsid w:val="00C95287"/>
    <w:rsid w:val="00C95B42"/>
    <w:rsid w:val="00C95C5C"/>
    <w:rsid w:val="00C96373"/>
    <w:rsid w:val="00C967FC"/>
    <w:rsid w:val="00C97A3C"/>
    <w:rsid w:val="00CA0C66"/>
    <w:rsid w:val="00CA1768"/>
    <w:rsid w:val="00CA1F54"/>
    <w:rsid w:val="00CA23ED"/>
    <w:rsid w:val="00CA24DC"/>
    <w:rsid w:val="00CA326A"/>
    <w:rsid w:val="00CA582F"/>
    <w:rsid w:val="00CA58F3"/>
    <w:rsid w:val="00CA5A67"/>
    <w:rsid w:val="00CB018B"/>
    <w:rsid w:val="00CB066E"/>
    <w:rsid w:val="00CB1486"/>
    <w:rsid w:val="00CB1ABB"/>
    <w:rsid w:val="00CB246B"/>
    <w:rsid w:val="00CB48D3"/>
    <w:rsid w:val="00CB57A4"/>
    <w:rsid w:val="00CB5FE4"/>
    <w:rsid w:val="00CC00F3"/>
    <w:rsid w:val="00CC0710"/>
    <w:rsid w:val="00CC0C1F"/>
    <w:rsid w:val="00CC0CF9"/>
    <w:rsid w:val="00CC100A"/>
    <w:rsid w:val="00CC4E51"/>
    <w:rsid w:val="00CC5409"/>
    <w:rsid w:val="00CD0792"/>
    <w:rsid w:val="00CD1033"/>
    <w:rsid w:val="00CD1651"/>
    <w:rsid w:val="00CD1FB7"/>
    <w:rsid w:val="00CD3EDA"/>
    <w:rsid w:val="00CD46EE"/>
    <w:rsid w:val="00CD487F"/>
    <w:rsid w:val="00CD4B08"/>
    <w:rsid w:val="00CD4F21"/>
    <w:rsid w:val="00CD592B"/>
    <w:rsid w:val="00CD6AFF"/>
    <w:rsid w:val="00CD6E41"/>
    <w:rsid w:val="00CE0076"/>
    <w:rsid w:val="00CE03E5"/>
    <w:rsid w:val="00CE0976"/>
    <w:rsid w:val="00CE1DE8"/>
    <w:rsid w:val="00CE3297"/>
    <w:rsid w:val="00CE405E"/>
    <w:rsid w:val="00CE4E5B"/>
    <w:rsid w:val="00CE5AF3"/>
    <w:rsid w:val="00CE6F7D"/>
    <w:rsid w:val="00CE70CD"/>
    <w:rsid w:val="00CF03F2"/>
    <w:rsid w:val="00CF1504"/>
    <w:rsid w:val="00CF249B"/>
    <w:rsid w:val="00CF2E96"/>
    <w:rsid w:val="00CF47D9"/>
    <w:rsid w:val="00CF4B94"/>
    <w:rsid w:val="00CF57A9"/>
    <w:rsid w:val="00CF59B1"/>
    <w:rsid w:val="00CF76F8"/>
    <w:rsid w:val="00D01B7C"/>
    <w:rsid w:val="00D03EBE"/>
    <w:rsid w:val="00D04424"/>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1724"/>
    <w:rsid w:val="00D232DB"/>
    <w:rsid w:val="00D233A0"/>
    <w:rsid w:val="00D25066"/>
    <w:rsid w:val="00D254F6"/>
    <w:rsid w:val="00D265A9"/>
    <w:rsid w:val="00D272E7"/>
    <w:rsid w:val="00D30303"/>
    <w:rsid w:val="00D30365"/>
    <w:rsid w:val="00D306B1"/>
    <w:rsid w:val="00D30FAB"/>
    <w:rsid w:val="00D31503"/>
    <w:rsid w:val="00D31FFE"/>
    <w:rsid w:val="00D32DE9"/>
    <w:rsid w:val="00D343BF"/>
    <w:rsid w:val="00D364F8"/>
    <w:rsid w:val="00D367D1"/>
    <w:rsid w:val="00D406D2"/>
    <w:rsid w:val="00D40862"/>
    <w:rsid w:val="00D40F7B"/>
    <w:rsid w:val="00D43EA9"/>
    <w:rsid w:val="00D441A2"/>
    <w:rsid w:val="00D441AB"/>
    <w:rsid w:val="00D451E0"/>
    <w:rsid w:val="00D45980"/>
    <w:rsid w:val="00D461EB"/>
    <w:rsid w:val="00D47A42"/>
    <w:rsid w:val="00D519BA"/>
    <w:rsid w:val="00D52AE1"/>
    <w:rsid w:val="00D54569"/>
    <w:rsid w:val="00D55D27"/>
    <w:rsid w:val="00D60038"/>
    <w:rsid w:val="00D61342"/>
    <w:rsid w:val="00D613DE"/>
    <w:rsid w:val="00D619C1"/>
    <w:rsid w:val="00D61DB8"/>
    <w:rsid w:val="00D62F9B"/>
    <w:rsid w:val="00D630B3"/>
    <w:rsid w:val="00D64C87"/>
    <w:rsid w:val="00D66283"/>
    <w:rsid w:val="00D66774"/>
    <w:rsid w:val="00D67CCF"/>
    <w:rsid w:val="00D67E10"/>
    <w:rsid w:val="00D70396"/>
    <w:rsid w:val="00D70852"/>
    <w:rsid w:val="00D70A6E"/>
    <w:rsid w:val="00D74124"/>
    <w:rsid w:val="00D74E29"/>
    <w:rsid w:val="00D750C8"/>
    <w:rsid w:val="00D761E3"/>
    <w:rsid w:val="00D76588"/>
    <w:rsid w:val="00D77831"/>
    <w:rsid w:val="00D77903"/>
    <w:rsid w:val="00D81191"/>
    <w:rsid w:val="00D8130E"/>
    <w:rsid w:val="00D822F2"/>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BA7"/>
    <w:rsid w:val="00DB2E89"/>
    <w:rsid w:val="00DB2F10"/>
    <w:rsid w:val="00DB50D3"/>
    <w:rsid w:val="00DB55B1"/>
    <w:rsid w:val="00DB5952"/>
    <w:rsid w:val="00DB69A4"/>
    <w:rsid w:val="00DC1316"/>
    <w:rsid w:val="00DC18F1"/>
    <w:rsid w:val="00DC28A0"/>
    <w:rsid w:val="00DC30C7"/>
    <w:rsid w:val="00DC50C5"/>
    <w:rsid w:val="00DC7528"/>
    <w:rsid w:val="00DC7B7D"/>
    <w:rsid w:val="00DD0092"/>
    <w:rsid w:val="00DD0960"/>
    <w:rsid w:val="00DD255C"/>
    <w:rsid w:val="00DD2583"/>
    <w:rsid w:val="00DD29F5"/>
    <w:rsid w:val="00DD7B2E"/>
    <w:rsid w:val="00DD7F89"/>
    <w:rsid w:val="00DE0F61"/>
    <w:rsid w:val="00DE17D3"/>
    <w:rsid w:val="00DE1823"/>
    <w:rsid w:val="00DE2D25"/>
    <w:rsid w:val="00DE3ADD"/>
    <w:rsid w:val="00DE3CDD"/>
    <w:rsid w:val="00DE597B"/>
    <w:rsid w:val="00DE5EC2"/>
    <w:rsid w:val="00DE5FEE"/>
    <w:rsid w:val="00DE7188"/>
    <w:rsid w:val="00DF034D"/>
    <w:rsid w:val="00DF0B6D"/>
    <w:rsid w:val="00DF14F8"/>
    <w:rsid w:val="00DF209E"/>
    <w:rsid w:val="00DF20E9"/>
    <w:rsid w:val="00DF2639"/>
    <w:rsid w:val="00DF41FD"/>
    <w:rsid w:val="00DF46A0"/>
    <w:rsid w:val="00DF4E29"/>
    <w:rsid w:val="00DF5A2E"/>
    <w:rsid w:val="00DF659D"/>
    <w:rsid w:val="00DF6C30"/>
    <w:rsid w:val="00DF76A6"/>
    <w:rsid w:val="00DF79E0"/>
    <w:rsid w:val="00E01AF2"/>
    <w:rsid w:val="00E02E5E"/>
    <w:rsid w:val="00E036D1"/>
    <w:rsid w:val="00E0419C"/>
    <w:rsid w:val="00E06572"/>
    <w:rsid w:val="00E07216"/>
    <w:rsid w:val="00E07860"/>
    <w:rsid w:val="00E1000E"/>
    <w:rsid w:val="00E104DB"/>
    <w:rsid w:val="00E10CE2"/>
    <w:rsid w:val="00E110CB"/>
    <w:rsid w:val="00E11323"/>
    <w:rsid w:val="00E11DB5"/>
    <w:rsid w:val="00E12087"/>
    <w:rsid w:val="00E1247D"/>
    <w:rsid w:val="00E12EC8"/>
    <w:rsid w:val="00E137EF"/>
    <w:rsid w:val="00E13D34"/>
    <w:rsid w:val="00E13EAE"/>
    <w:rsid w:val="00E155CE"/>
    <w:rsid w:val="00E169B8"/>
    <w:rsid w:val="00E21968"/>
    <w:rsid w:val="00E24DEA"/>
    <w:rsid w:val="00E25959"/>
    <w:rsid w:val="00E261B0"/>
    <w:rsid w:val="00E26811"/>
    <w:rsid w:val="00E26E7D"/>
    <w:rsid w:val="00E27727"/>
    <w:rsid w:val="00E308B0"/>
    <w:rsid w:val="00E314EE"/>
    <w:rsid w:val="00E334F0"/>
    <w:rsid w:val="00E35CC2"/>
    <w:rsid w:val="00E40D27"/>
    <w:rsid w:val="00E4183B"/>
    <w:rsid w:val="00E4284C"/>
    <w:rsid w:val="00E432FA"/>
    <w:rsid w:val="00E436A9"/>
    <w:rsid w:val="00E43708"/>
    <w:rsid w:val="00E44855"/>
    <w:rsid w:val="00E44A03"/>
    <w:rsid w:val="00E466D4"/>
    <w:rsid w:val="00E46E9B"/>
    <w:rsid w:val="00E47C15"/>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0ABA"/>
    <w:rsid w:val="00E91537"/>
    <w:rsid w:val="00E92506"/>
    <w:rsid w:val="00E94389"/>
    <w:rsid w:val="00E94D4E"/>
    <w:rsid w:val="00E963B8"/>
    <w:rsid w:val="00E965F0"/>
    <w:rsid w:val="00E9732C"/>
    <w:rsid w:val="00EA2A65"/>
    <w:rsid w:val="00EA3623"/>
    <w:rsid w:val="00EA45E8"/>
    <w:rsid w:val="00EA5703"/>
    <w:rsid w:val="00EA7261"/>
    <w:rsid w:val="00EB1024"/>
    <w:rsid w:val="00EB1FD5"/>
    <w:rsid w:val="00EB28AB"/>
    <w:rsid w:val="00EB491F"/>
    <w:rsid w:val="00EB5DE3"/>
    <w:rsid w:val="00EB630C"/>
    <w:rsid w:val="00EB7616"/>
    <w:rsid w:val="00EC00B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2021D"/>
    <w:rsid w:val="00F22A34"/>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6F1C"/>
    <w:rsid w:val="00F6748A"/>
    <w:rsid w:val="00F677FD"/>
    <w:rsid w:val="00F70466"/>
    <w:rsid w:val="00F704E6"/>
    <w:rsid w:val="00F705CD"/>
    <w:rsid w:val="00F73C73"/>
    <w:rsid w:val="00F75AF0"/>
    <w:rsid w:val="00F76DA3"/>
    <w:rsid w:val="00F774C4"/>
    <w:rsid w:val="00F80659"/>
    <w:rsid w:val="00F82AFD"/>
    <w:rsid w:val="00F8346D"/>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B6BA8"/>
    <w:rsid w:val="00FC028C"/>
    <w:rsid w:val="00FC0C2D"/>
    <w:rsid w:val="00FC122C"/>
    <w:rsid w:val="00FC1485"/>
    <w:rsid w:val="00FC1C5F"/>
    <w:rsid w:val="00FC20A1"/>
    <w:rsid w:val="00FC2C82"/>
    <w:rsid w:val="00FC6E46"/>
    <w:rsid w:val="00FC7143"/>
    <w:rsid w:val="00FD24C4"/>
    <w:rsid w:val="00FD2863"/>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635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docId w15:val="{28108550-C8AF-41FC-B267-BFC5D832C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0056655">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156278839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faktury.klczbork@katowice.lasy.gov.pl" TargetMode="External"/><Relationship Id="rId19" Type="http://schemas.microsoft.com/office/2018/08/relationships/commentsExtensible" Target="commentsExtensib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9B286B-3178-4213-BE70-623A1A3E0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25</Pages>
  <Words>8235</Words>
  <Characters>49415</Characters>
  <Application>Microsoft Office Word</Application>
  <DocSecurity>0</DocSecurity>
  <Lines>411</Lines>
  <Paragraphs>115</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57535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Łukasz Kurkowski</cp:lastModifiedBy>
  <cp:revision>2</cp:revision>
  <cp:lastPrinted>2023-08-17T13:30:00Z</cp:lastPrinted>
  <dcterms:created xsi:type="dcterms:W3CDTF">2024-12-05T13:09:00Z</dcterms:created>
  <dcterms:modified xsi:type="dcterms:W3CDTF">2024-12-05T13:09:00Z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