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0CDA" w:rsidRDefault="00F40CDA" w:rsidP="005C306E">
      <w:pPr>
        <w:jc w:val="right"/>
        <w:rPr>
          <w:rFonts w:ascii="Arial" w:hAnsi="Arial" w:cs="Arial"/>
          <w:b/>
        </w:rPr>
      </w:pPr>
    </w:p>
    <w:p w:rsidR="00BC6E87" w:rsidRPr="0011096F" w:rsidRDefault="00CA7C1D" w:rsidP="0011096F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 xml:space="preserve">Załącznik nr 1 do </w:t>
      </w:r>
      <w:r w:rsidR="00AE45C3">
        <w:rPr>
          <w:rFonts w:ascii="Arial" w:hAnsi="Arial" w:cs="Arial"/>
          <w:b/>
        </w:rPr>
        <w:t>Zaproszenia</w:t>
      </w:r>
    </w:p>
    <w:p w:rsidR="00EB3B11" w:rsidRDefault="00EB3B11" w:rsidP="00EB3B11">
      <w:pPr>
        <w:ind w:right="6804"/>
        <w:rPr>
          <w:rFonts w:ascii="Arial" w:hAnsi="Arial" w:cs="Arial"/>
          <w:kern w:val="0"/>
          <w:sz w:val="22"/>
          <w:szCs w:val="22"/>
          <w:lang w:eastAsia="pl-PL" w:bidi="ar-SA"/>
        </w:rPr>
      </w:pPr>
      <w:r>
        <w:rPr>
          <w:rFonts w:ascii="Arial" w:hAnsi="Arial" w:cs="Arial"/>
          <w:b/>
          <w:color w:val="000000"/>
          <w:sz w:val="22"/>
          <w:szCs w:val="22"/>
        </w:rPr>
        <w:t>RGK.GK</w:t>
      </w:r>
      <w:r w:rsidRPr="005D0A79">
        <w:rPr>
          <w:rFonts w:ascii="Arial" w:hAnsi="Arial" w:cs="Arial"/>
          <w:b/>
          <w:color w:val="000000"/>
          <w:sz w:val="22"/>
          <w:szCs w:val="22"/>
        </w:rPr>
        <w:t>.70</w:t>
      </w:r>
      <w:r w:rsidR="00EC313A" w:rsidRPr="005D0A79">
        <w:rPr>
          <w:rFonts w:ascii="Arial" w:hAnsi="Arial" w:cs="Arial"/>
          <w:b/>
          <w:color w:val="000000"/>
          <w:sz w:val="22"/>
          <w:szCs w:val="22"/>
        </w:rPr>
        <w:t>3</w:t>
      </w:r>
      <w:r w:rsidRPr="005D0A79">
        <w:rPr>
          <w:rFonts w:ascii="Arial" w:hAnsi="Arial" w:cs="Arial"/>
          <w:b/>
          <w:color w:val="000000"/>
          <w:sz w:val="22"/>
          <w:szCs w:val="22"/>
        </w:rPr>
        <w:t>1.</w:t>
      </w:r>
      <w:r w:rsidR="00AE45C3">
        <w:rPr>
          <w:rFonts w:ascii="Arial" w:hAnsi="Arial" w:cs="Arial"/>
          <w:b/>
          <w:color w:val="000000"/>
          <w:sz w:val="22"/>
          <w:szCs w:val="22"/>
        </w:rPr>
        <w:t>2</w:t>
      </w:r>
      <w:r w:rsidRPr="005D0A79">
        <w:rPr>
          <w:rFonts w:ascii="Arial" w:hAnsi="Arial" w:cs="Arial"/>
          <w:b/>
          <w:color w:val="000000"/>
          <w:sz w:val="22"/>
          <w:szCs w:val="22"/>
        </w:rPr>
        <w:t>.202</w:t>
      </w:r>
      <w:r w:rsidR="00753A40" w:rsidRPr="005D0A79">
        <w:rPr>
          <w:rFonts w:ascii="Arial" w:hAnsi="Arial" w:cs="Arial"/>
          <w:b/>
          <w:color w:val="000000"/>
          <w:sz w:val="22"/>
          <w:szCs w:val="22"/>
        </w:rPr>
        <w:t>4</w:t>
      </w:r>
    </w:p>
    <w:p w:rsidR="00CA7C1D" w:rsidRDefault="00CA7C1D">
      <w:pPr>
        <w:rPr>
          <w:rFonts w:ascii="Arial" w:hAnsi="Arial" w:cs="Arial"/>
        </w:rPr>
      </w:pPr>
    </w:p>
    <w:p w:rsidR="00D20715" w:rsidRDefault="00D20715">
      <w:pPr>
        <w:rPr>
          <w:rFonts w:ascii="Arial" w:hAnsi="Arial" w:cs="Arial"/>
        </w:rPr>
      </w:pPr>
    </w:p>
    <w:p w:rsidR="00B42210" w:rsidRDefault="00B42210" w:rsidP="00B42210">
      <w:pPr>
        <w:jc w:val="center"/>
        <w:rPr>
          <w:rFonts w:ascii="Arial" w:hAnsi="Arial" w:cs="Arial"/>
          <w:b/>
          <w:sz w:val="24"/>
        </w:rPr>
      </w:pPr>
      <w:r w:rsidRPr="00C7431E">
        <w:rPr>
          <w:rFonts w:ascii="Arial" w:hAnsi="Arial" w:cs="Arial"/>
          <w:b/>
          <w:sz w:val="24"/>
        </w:rPr>
        <w:t xml:space="preserve">Zamówienie w trybie zamówienia z wolnej ręki na podstawie </w:t>
      </w:r>
      <w:r>
        <w:rPr>
          <w:rFonts w:ascii="Arial" w:hAnsi="Arial" w:cs="Arial"/>
          <w:b/>
          <w:sz w:val="24"/>
        </w:rPr>
        <w:t>art. 305 pkt 1 w zw.</w:t>
      </w:r>
      <w:r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z </w:t>
      </w:r>
      <w:r w:rsidRPr="00C7431E">
        <w:rPr>
          <w:rFonts w:ascii="Arial" w:hAnsi="Arial" w:cs="Arial"/>
          <w:b/>
          <w:sz w:val="24"/>
        </w:rPr>
        <w:t xml:space="preserve">art. </w:t>
      </w:r>
      <w:r>
        <w:rPr>
          <w:rFonts w:ascii="Arial" w:hAnsi="Arial" w:cs="Arial"/>
          <w:b/>
          <w:sz w:val="24"/>
        </w:rPr>
        <w:t>214</w:t>
      </w:r>
      <w:r w:rsidRPr="00C7431E">
        <w:rPr>
          <w:rFonts w:ascii="Arial" w:hAnsi="Arial" w:cs="Arial"/>
          <w:b/>
          <w:sz w:val="24"/>
        </w:rPr>
        <w:t xml:space="preserve"> ust. 1 pkt </w:t>
      </w:r>
      <w:r w:rsidR="003234A3">
        <w:rPr>
          <w:rFonts w:ascii="Arial" w:hAnsi="Arial" w:cs="Arial"/>
          <w:b/>
          <w:sz w:val="24"/>
        </w:rPr>
        <w:t>7</w:t>
      </w:r>
      <w:r w:rsidRPr="00C7431E">
        <w:rPr>
          <w:rFonts w:ascii="Arial" w:hAnsi="Arial" w:cs="Arial"/>
          <w:b/>
          <w:sz w:val="24"/>
        </w:rPr>
        <w:t xml:space="preserve"> ustawy z </w:t>
      </w:r>
      <w:r>
        <w:rPr>
          <w:rFonts w:ascii="Arial" w:hAnsi="Arial" w:cs="Arial"/>
          <w:b/>
          <w:sz w:val="24"/>
        </w:rPr>
        <w:t>11</w:t>
      </w:r>
      <w:r w:rsidRPr="00C7431E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września 2019</w:t>
      </w:r>
      <w:r w:rsidRPr="00C7431E">
        <w:rPr>
          <w:rFonts w:ascii="Arial" w:hAnsi="Arial" w:cs="Arial"/>
          <w:b/>
          <w:sz w:val="24"/>
        </w:rPr>
        <w:t xml:space="preserve"> r. - Prawo zamówień publicznych </w:t>
      </w:r>
    </w:p>
    <w:p w:rsidR="00C61DC6" w:rsidRPr="00D20715" w:rsidRDefault="00C61DC6">
      <w:pPr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F40CDA" w:rsidRPr="005B1D8F" w:rsidRDefault="00F40CDA">
      <w:pPr>
        <w:rPr>
          <w:rFonts w:ascii="Arial" w:hAnsi="Arial" w:cs="Arial"/>
        </w:rPr>
      </w:pPr>
    </w:p>
    <w:tbl>
      <w:tblPr>
        <w:tblW w:w="9781" w:type="dxa"/>
        <w:tblInd w:w="-72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237"/>
      </w:tblGrid>
      <w:tr w:rsidR="00F26EB1" w:rsidRPr="00D51DE1" w:rsidTr="005E774B">
        <w:trPr>
          <w:trHeight w:val="925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26EB1" w:rsidRPr="00F26EB1" w:rsidRDefault="00F26EB1" w:rsidP="00F26EB1">
            <w:pPr>
              <w:spacing w:line="360" w:lineRule="auto"/>
              <w:ind w:left="-18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64FAF">
              <w:rPr>
                <w:rFonts w:ascii="Arial" w:hAnsi="Arial" w:cs="Arial"/>
                <w:b/>
                <w:sz w:val="28"/>
                <w:szCs w:val="28"/>
              </w:rPr>
              <w:t>F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O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M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U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L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Z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 xml:space="preserve"> O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F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T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O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W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Y</w:t>
            </w:r>
          </w:p>
        </w:tc>
      </w:tr>
      <w:tr w:rsidR="00CA7C1D" w:rsidRPr="00D51DE1" w:rsidTr="00F40CDA">
        <w:trPr>
          <w:trHeight w:val="340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CA7C1D" w:rsidRPr="00C573B9" w:rsidRDefault="00CA7C1D" w:rsidP="00F31418">
            <w:pPr>
              <w:rPr>
                <w:rFonts w:ascii="Arial" w:hAnsi="Arial" w:cs="Arial"/>
                <w:lang w:val="de-DE"/>
              </w:rPr>
            </w:pPr>
          </w:p>
          <w:p w:rsidR="00CA7C1D" w:rsidRDefault="00CA7C1D" w:rsidP="00F31418">
            <w:pPr>
              <w:rPr>
                <w:rFonts w:ascii="Arial" w:hAnsi="Arial" w:cs="Arial"/>
              </w:rPr>
            </w:pPr>
            <w:r w:rsidRPr="008E3D30">
              <w:rPr>
                <w:rFonts w:ascii="Arial" w:hAnsi="Arial" w:cs="Arial"/>
                <w:b/>
              </w:rPr>
              <w:t xml:space="preserve">WYKONAWCA: </w:t>
            </w:r>
            <w:r w:rsidRPr="00C573B9"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 xml:space="preserve">   </w:t>
            </w:r>
            <w:r w:rsidRPr="00C573B9">
              <w:rPr>
                <w:rFonts w:ascii="Arial" w:hAnsi="Arial" w:cs="Arial"/>
              </w:rPr>
              <w:t xml:space="preserve">  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                                </w:t>
            </w:r>
            <w:r w:rsidRPr="00C573B9">
              <w:rPr>
                <w:rFonts w:ascii="Arial" w:hAnsi="Arial" w:cs="Arial"/>
              </w:rPr>
              <w:t>pełna nazwa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                         adres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                         telefon / fax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                         e-mail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  <w:p w:rsidR="00CA7C1D" w:rsidRDefault="00CA7C1D" w:rsidP="00F31418">
            <w:pPr>
              <w:rPr>
                <w:rFonts w:ascii="Arial" w:hAnsi="Arial" w:cs="Arial"/>
                <w:b/>
              </w:rPr>
            </w:pPr>
          </w:p>
          <w:p w:rsidR="00CA7C1D" w:rsidRDefault="00CA7C1D" w:rsidP="00F31418">
            <w:pPr>
              <w:rPr>
                <w:rFonts w:ascii="Arial" w:hAnsi="Arial" w:cs="Arial"/>
                <w:b/>
              </w:rPr>
            </w:pPr>
          </w:p>
          <w:p w:rsidR="00CA7C1D" w:rsidRDefault="00CA7C1D" w:rsidP="00F31418">
            <w:pPr>
              <w:rPr>
                <w:rFonts w:ascii="Arial" w:hAnsi="Arial" w:cs="Arial"/>
                <w:b/>
              </w:rPr>
            </w:pPr>
          </w:p>
          <w:p w:rsidR="00CA7C1D" w:rsidRDefault="00CA7C1D" w:rsidP="00F31418">
            <w:pPr>
              <w:rPr>
                <w:rFonts w:ascii="Arial" w:hAnsi="Arial" w:cs="Arial"/>
                <w:b/>
              </w:rPr>
            </w:pPr>
          </w:p>
          <w:p w:rsidR="00CA7C1D" w:rsidRDefault="00CA7C1D" w:rsidP="00F31418">
            <w:pPr>
              <w:rPr>
                <w:rFonts w:ascii="Arial" w:hAnsi="Arial" w:cs="Arial"/>
                <w:b/>
              </w:rPr>
            </w:pPr>
          </w:p>
          <w:p w:rsidR="00CA7C1D" w:rsidRDefault="00CA7C1D" w:rsidP="00F31418">
            <w:pPr>
              <w:rPr>
                <w:rFonts w:ascii="Arial" w:hAnsi="Arial" w:cs="Arial"/>
              </w:rPr>
            </w:pPr>
            <w:r w:rsidRPr="008E3D30">
              <w:rPr>
                <w:rFonts w:ascii="Arial" w:hAnsi="Arial" w:cs="Arial"/>
                <w:b/>
              </w:rPr>
              <w:t>CZŁONEK KONSORCJUM / CZŁONKOWIE</w:t>
            </w:r>
            <w:r>
              <w:rPr>
                <w:rFonts w:ascii="Arial" w:hAnsi="Arial" w:cs="Arial"/>
              </w:rPr>
              <w:t xml:space="preserve"> (jeżeli dotyczy):</w:t>
            </w:r>
          </w:p>
          <w:p w:rsidR="00CA7C1D" w:rsidRDefault="00CA7C1D" w:rsidP="00F31418">
            <w:pPr>
              <w:rPr>
                <w:rFonts w:ascii="Arial" w:hAnsi="Arial" w:cs="Arial"/>
              </w:rPr>
            </w:pP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                                </w:t>
            </w:r>
            <w:r w:rsidRPr="00C573B9">
              <w:rPr>
                <w:rFonts w:ascii="Arial" w:hAnsi="Arial" w:cs="Arial"/>
              </w:rPr>
              <w:t>pełna nazwa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                         adres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                         telefon / fax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                         e-mail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  <w:p w:rsidR="00CA7C1D" w:rsidRDefault="00CA7C1D" w:rsidP="00F31418">
            <w:pPr>
              <w:jc w:val="both"/>
              <w:rPr>
                <w:rFonts w:ascii="Arial" w:hAnsi="Arial" w:cs="Arial"/>
              </w:rPr>
            </w:pP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</w:t>
            </w:r>
            <w:r w:rsidR="000C2D4D">
              <w:rPr>
                <w:rFonts w:ascii="Arial" w:hAnsi="Arial" w:cs="Arial"/>
              </w:rPr>
              <w:t>.</w:t>
            </w:r>
            <w:r w:rsidRPr="00C573B9">
              <w:rPr>
                <w:rFonts w:ascii="Arial" w:hAnsi="Arial" w:cs="Arial"/>
              </w:rPr>
              <w:t>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</w:t>
            </w:r>
            <w:r w:rsidRPr="00C573B9">
              <w:rPr>
                <w:rFonts w:ascii="Arial" w:hAnsi="Arial" w:cs="Arial"/>
              </w:rPr>
              <w:t>...............................................</w:t>
            </w:r>
            <w:r>
              <w:rPr>
                <w:rFonts w:ascii="Arial" w:hAnsi="Arial" w:cs="Arial"/>
              </w:rPr>
              <w:t>..............................………..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telefon  </w:t>
            </w:r>
            <w:r>
              <w:rPr>
                <w:rFonts w:ascii="Arial" w:hAnsi="Arial" w:cs="Arial"/>
              </w:rPr>
              <w:t xml:space="preserve"> ....</w:t>
            </w:r>
            <w:r w:rsidRPr="00C573B9">
              <w:rPr>
                <w:rFonts w:ascii="Arial" w:hAnsi="Arial" w:cs="Arial"/>
              </w:rPr>
              <w:t>...........................       fax   ...........</w:t>
            </w:r>
            <w:r>
              <w:rPr>
                <w:rFonts w:ascii="Arial" w:hAnsi="Arial" w:cs="Arial"/>
              </w:rPr>
              <w:t>.........................</w:t>
            </w:r>
          </w:p>
          <w:p w:rsidR="00CA7C1D" w:rsidRPr="007359B0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eastAsia="pl-PL"/>
              </w:rPr>
            </w:pPr>
            <w:r w:rsidRPr="007359B0">
              <w:rPr>
                <w:rFonts w:ascii="Arial" w:hAnsi="Arial" w:cs="Arial"/>
                <w:lang w:eastAsia="pl-PL"/>
              </w:rPr>
              <w:t xml:space="preserve">...........................@............................................   </w:t>
            </w:r>
          </w:p>
          <w:p w:rsidR="00CA7C1D" w:rsidRPr="007359B0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eastAsia="pl-PL"/>
              </w:rPr>
            </w:pPr>
          </w:p>
          <w:p w:rsidR="00CA7C1D" w:rsidRPr="007359B0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lang w:eastAsia="pl-PL"/>
              </w:rPr>
            </w:pPr>
            <w:r w:rsidRPr="007359B0">
              <w:rPr>
                <w:rFonts w:ascii="Arial" w:hAnsi="Arial" w:cs="Arial"/>
                <w:b/>
                <w:lang w:eastAsia="pl-PL"/>
              </w:rPr>
              <w:t>Osoba upoważniona do kontaktów z Zamawiającym: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CA7C1D" w:rsidRDefault="00CA7C1D" w:rsidP="00F31418">
            <w:pPr>
              <w:jc w:val="center"/>
              <w:rPr>
                <w:rFonts w:ascii="Arial" w:hAnsi="Arial" w:cs="Arial"/>
                <w:i/>
                <w:sz w:val="16"/>
              </w:rPr>
            </w:pPr>
            <w:r w:rsidRPr="00FC31E6">
              <w:rPr>
                <w:rFonts w:ascii="Arial" w:hAnsi="Arial" w:cs="Arial"/>
                <w:i/>
                <w:sz w:val="16"/>
              </w:rPr>
              <w:t>(Imię i nazwisko)</w:t>
            </w:r>
          </w:p>
          <w:p w:rsidR="00CA7C1D" w:rsidRPr="00B47053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telefon  </w:t>
            </w:r>
            <w:r>
              <w:rPr>
                <w:rFonts w:ascii="Arial" w:hAnsi="Arial" w:cs="Arial"/>
              </w:rPr>
              <w:t xml:space="preserve"> ....</w:t>
            </w:r>
            <w:r w:rsidRPr="00C573B9">
              <w:rPr>
                <w:rFonts w:ascii="Arial" w:hAnsi="Arial" w:cs="Arial"/>
              </w:rPr>
              <w:t xml:space="preserve">...........................       </w:t>
            </w:r>
            <w:r w:rsidR="00C61DC6">
              <w:rPr>
                <w:rFonts w:ascii="Arial" w:hAnsi="Arial" w:cs="Arial"/>
              </w:rPr>
              <w:t xml:space="preserve"> </w:t>
            </w:r>
          </w:p>
          <w:p w:rsidR="00CA7C1D" w:rsidRPr="007359B0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eastAsia="pl-PL"/>
              </w:rPr>
            </w:pPr>
            <w:r w:rsidRPr="007359B0">
              <w:rPr>
                <w:rFonts w:ascii="Arial" w:hAnsi="Arial" w:cs="Arial"/>
                <w:lang w:eastAsia="pl-PL"/>
              </w:rPr>
              <w:t xml:space="preserve">e-mail ...........................@............................................   </w:t>
            </w:r>
          </w:p>
          <w:p w:rsidR="002A4D46" w:rsidRPr="00C61DC6" w:rsidRDefault="002A4D46" w:rsidP="002A4D46">
            <w:pPr>
              <w:rPr>
                <w:rFonts w:ascii="Arial" w:hAnsi="Arial" w:cs="Arial"/>
                <w:sz w:val="18"/>
                <w:lang w:val="de-DE"/>
              </w:rPr>
            </w:pPr>
            <w:r w:rsidRPr="004D0397">
              <w:rPr>
                <w:rFonts w:ascii="Arial" w:hAnsi="Arial" w:cs="Arial"/>
                <w:color w:val="000000"/>
              </w:rPr>
              <w:t>adres poczty elektronicznej:</w:t>
            </w:r>
            <w:r w:rsidRPr="004D0397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r w:rsidRPr="00C61DC6">
              <w:rPr>
                <w:rFonts w:ascii="Arial" w:hAnsi="Arial" w:cs="Arial"/>
                <w:sz w:val="18"/>
                <w:lang w:val="de-DE"/>
              </w:rPr>
              <w:t xml:space="preserve">……………………………………………… </w:t>
            </w:r>
          </w:p>
          <w:p w:rsidR="002A4D46" w:rsidRPr="002A4D46" w:rsidRDefault="002A4D46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val="de-DE" w:eastAsia="pl-PL"/>
              </w:rPr>
            </w:pPr>
          </w:p>
          <w:p w:rsidR="00CA7C1D" w:rsidRPr="007359B0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eastAsia="pl-PL"/>
              </w:rPr>
            </w:pPr>
          </w:p>
          <w:p w:rsidR="00CA7C1D" w:rsidRPr="007359B0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eastAsia="pl-PL"/>
              </w:rPr>
            </w:pPr>
          </w:p>
          <w:p w:rsidR="00CA7C1D" w:rsidRPr="007359B0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eastAsia="pl-PL"/>
              </w:rPr>
            </w:pPr>
          </w:p>
          <w:p w:rsidR="00CA7C1D" w:rsidRPr="000C2D4D" w:rsidRDefault="00CA7C1D" w:rsidP="00F31418">
            <w:pPr>
              <w:rPr>
                <w:rFonts w:ascii="Arial" w:hAnsi="Arial" w:cs="Arial"/>
              </w:rPr>
            </w:pPr>
            <w:r w:rsidRPr="000C2D4D">
              <w:rPr>
                <w:rFonts w:ascii="Arial" w:hAnsi="Arial" w:cs="Arial"/>
              </w:rPr>
              <w:t>.........................................................................................……</w:t>
            </w:r>
          </w:p>
          <w:p w:rsidR="00CA7C1D" w:rsidRPr="000C2D4D" w:rsidRDefault="00CA7C1D" w:rsidP="00F31418">
            <w:pPr>
              <w:rPr>
                <w:rFonts w:ascii="Arial" w:hAnsi="Arial" w:cs="Arial"/>
              </w:rPr>
            </w:pPr>
            <w:r w:rsidRPr="000C2D4D">
              <w:rPr>
                <w:rFonts w:ascii="Arial" w:hAnsi="Arial" w:cs="Arial"/>
              </w:rPr>
              <w:t>.........................................................................................……</w:t>
            </w:r>
          </w:p>
          <w:p w:rsidR="00CA7C1D" w:rsidRPr="000C2D4D" w:rsidRDefault="00CA7C1D" w:rsidP="00F31418">
            <w:pPr>
              <w:rPr>
                <w:rFonts w:ascii="Arial" w:hAnsi="Arial" w:cs="Arial"/>
              </w:rPr>
            </w:pPr>
            <w:r w:rsidRPr="000C2D4D">
              <w:rPr>
                <w:rFonts w:ascii="Arial" w:hAnsi="Arial" w:cs="Arial"/>
              </w:rPr>
              <w:t>.........................................................................................……</w:t>
            </w:r>
          </w:p>
          <w:p w:rsidR="00CA7C1D" w:rsidRPr="000C2D4D" w:rsidRDefault="00CA7C1D" w:rsidP="00F31418">
            <w:pPr>
              <w:rPr>
                <w:rFonts w:ascii="Arial" w:hAnsi="Arial" w:cs="Arial"/>
              </w:rPr>
            </w:pPr>
            <w:r w:rsidRPr="000C2D4D">
              <w:rPr>
                <w:rFonts w:ascii="Arial" w:hAnsi="Arial" w:cs="Arial"/>
              </w:rPr>
              <w:t>.........................................................................................……</w:t>
            </w:r>
          </w:p>
          <w:p w:rsidR="00CA7C1D" w:rsidRPr="000C2D4D" w:rsidRDefault="00CA7C1D" w:rsidP="00F31418">
            <w:pPr>
              <w:rPr>
                <w:rFonts w:ascii="Arial" w:hAnsi="Arial" w:cs="Arial"/>
              </w:rPr>
            </w:pPr>
            <w:r w:rsidRPr="000C2D4D">
              <w:rPr>
                <w:rFonts w:ascii="Arial" w:hAnsi="Arial" w:cs="Arial"/>
              </w:rPr>
              <w:t>telefon   ...............................       fax   .....................................</w:t>
            </w:r>
          </w:p>
          <w:p w:rsidR="00CA7C1D" w:rsidRPr="007359B0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eastAsia="pl-PL"/>
              </w:rPr>
            </w:pPr>
            <w:r w:rsidRPr="007359B0">
              <w:rPr>
                <w:rFonts w:ascii="Arial" w:hAnsi="Arial" w:cs="Arial"/>
                <w:lang w:eastAsia="pl-PL"/>
              </w:rPr>
              <w:t xml:space="preserve">...........................@............................................   </w:t>
            </w:r>
          </w:p>
          <w:p w:rsidR="00CA7C1D" w:rsidRPr="007359B0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eastAsia="pl-PL"/>
              </w:rPr>
            </w:pPr>
          </w:p>
        </w:tc>
      </w:tr>
    </w:tbl>
    <w:p w:rsidR="00CA7C1D" w:rsidRPr="005B1D8F" w:rsidRDefault="00CA7C1D" w:rsidP="00D64FAF">
      <w:pPr>
        <w:spacing w:line="360" w:lineRule="auto"/>
        <w:rPr>
          <w:rFonts w:ascii="Arial" w:hAnsi="Arial" w:cs="Arial"/>
          <w:b/>
        </w:rPr>
      </w:pPr>
    </w:p>
    <w:p w:rsidR="00CA7C1D" w:rsidRDefault="00CA7C1D" w:rsidP="00F3407A">
      <w:pPr>
        <w:pStyle w:val="Lista"/>
        <w:spacing w:line="360" w:lineRule="auto"/>
        <w:ind w:left="0" w:firstLine="0"/>
        <w:jc w:val="both"/>
        <w:rPr>
          <w:rFonts w:ascii="Arial" w:hAnsi="Arial" w:cs="Arial"/>
        </w:rPr>
      </w:pPr>
      <w:r w:rsidRPr="005B1D8F">
        <w:rPr>
          <w:rFonts w:ascii="Arial" w:hAnsi="Arial" w:cs="Arial"/>
        </w:rPr>
        <w:t xml:space="preserve">Odpowiadając na </w:t>
      </w:r>
      <w:r w:rsidR="00420615">
        <w:rPr>
          <w:rFonts w:ascii="Arial" w:hAnsi="Arial" w:cs="Arial"/>
        </w:rPr>
        <w:t>Zaproszen</w:t>
      </w:r>
      <w:r w:rsidR="003234A3">
        <w:rPr>
          <w:rFonts w:ascii="Arial" w:hAnsi="Arial" w:cs="Arial"/>
        </w:rPr>
        <w:t xml:space="preserve">ie </w:t>
      </w:r>
      <w:r w:rsidR="00420615">
        <w:rPr>
          <w:rFonts w:ascii="Arial" w:hAnsi="Arial" w:cs="Arial"/>
        </w:rPr>
        <w:t>do negocjacji</w:t>
      </w:r>
      <w:r w:rsidRPr="005B1D8F">
        <w:rPr>
          <w:rFonts w:ascii="Arial" w:hAnsi="Arial" w:cs="Arial"/>
        </w:rPr>
        <w:t xml:space="preserve"> na</w:t>
      </w:r>
      <w:r w:rsidR="00F40CDA">
        <w:rPr>
          <w:rFonts w:ascii="Arial" w:hAnsi="Arial" w:cs="Arial"/>
        </w:rPr>
        <w:t xml:space="preserve"> zadanie pod nazwą</w:t>
      </w:r>
      <w:r w:rsidRPr="005B1D8F">
        <w:rPr>
          <w:rFonts w:ascii="Arial" w:hAnsi="Arial" w:cs="Arial"/>
        </w:rPr>
        <w:t xml:space="preserve"> :</w:t>
      </w:r>
    </w:p>
    <w:p w:rsidR="00CA7C1D" w:rsidRPr="005B1D8F" w:rsidRDefault="00CA7C1D" w:rsidP="00F3407A">
      <w:pPr>
        <w:pStyle w:val="Lista"/>
        <w:spacing w:line="360" w:lineRule="auto"/>
        <w:ind w:left="0" w:firstLine="0"/>
        <w:jc w:val="both"/>
        <w:rPr>
          <w:rFonts w:ascii="Arial" w:hAnsi="Arial" w:cs="Arial"/>
        </w:rPr>
      </w:pPr>
    </w:p>
    <w:p w:rsidR="00CA7C1D" w:rsidRDefault="00CA7C1D" w:rsidP="00D20715">
      <w:pPr>
        <w:spacing w:line="360" w:lineRule="auto"/>
        <w:jc w:val="center"/>
        <w:rPr>
          <w:rFonts w:ascii="Arial" w:eastAsia="ArialNarrow" w:hAnsi="Arial" w:cs="Arial"/>
          <w:b/>
          <w:bCs/>
          <w:sz w:val="24"/>
          <w:szCs w:val="24"/>
        </w:rPr>
      </w:pPr>
      <w:r w:rsidRPr="00D20715">
        <w:rPr>
          <w:rFonts w:ascii="Arial" w:hAnsi="Arial" w:cs="Arial"/>
          <w:b/>
          <w:sz w:val="24"/>
          <w:szCs w:val="24"/>
        </w:rPr>
        <w:t>„</w:t>
      </w:r>
      <w:r w:rsidR="00B64398" w:rsidRPr="00D20715">
        <w:rPr>
          <w:rFonts w:ascii="Arial" w:eastAsia="ArialNarrow" w:hAnsi="Arial" w:cs="Arial"/>
          <w:b/>
          <w:bCs/>
          <w:sz w:val="24"/>
          <w:szCs w:val="24"/>
        </w:rPr>
        <w:t>Odbiór i zagospodarowanie odpadów komunalnych z nieruchomości zamieszkałych</w:t>
      </w:r>
      <w:r w:rsidR="00D20715">
        <w:rPr>
          <w:rFonts w:ascii="Arial" w:eastAsia="ArialNarrow" w:hAnsi="Arial" w:cs="Arial"/>
          <w:b/>
          <w:bCs/>
          <w:sz w:val="24"/>
          <w:szCs w:val="24"/>
        </w:rPr>
        <w:t xml:space="preserve"> </w:t>
      </w:r>
      <w:r w:rsidR="00B64398" w:rsidRPr="00D20715">
        <w:rPr>
          <w:rFonts w:ascii="Arial" w:eastAsia="ArialNarrow" w:hAnsi="Arial" w:cs="Arial"/>
          <w:b/>
          <w:bCs/>
          <w:sz w:val="24"/>
          <w:szCs w:val="24"/>
        </w:rPr>
        <w:t xml:space="preserve">na terenie Gminy </w:t>
      </w:r>
      <w:r w:rsidR="00B64398" w:rsidRPr="00D20715">
        <w:rPr>
          <w:rFonts w:ascii="Arial" w:hAnsi="Arial" w:cs="Arial"/>
          <w:b/>
          <w:bCs/>
          <w:sz w:val="24"/>
          <w:szCs w:val="24"/>
        </w:rPr>
        <w:t>Ciasna</w:t>
      </w:r>
      <w:r w:rsidRPr="00D20715">
        <w:rPr>
          <w:rFonts w:ascii="Arial" w:hAnsi="Arial" w:cs="Arial"/>
          <w:b/>
          <w:bCs/>
          <w:sz w:val="24"/>
          <w:szCs w:val="24"/>
        </w:rPr>
        <w:t>”</w:t>
      </w:r>
    </w:p>
    <w:p w:rsidR="00D20715" w:rsidRPr="00D20715" w:rsidRDefault="00D20715" w:rsidP="00D20715">
      <w:pPr>
        <w:spacing w:line="360" w:lineRule="auto"/>
        <w:jc w:val="center"/>
        <w:rPr>
          <w:rFonts w:ascii="Arial" w:eastAsia="ArialNarrow" w:hAnsi="Arial" w:cs="Arial"/>
          <w:b/>
          <w:bCs/>
          <w:sz w:val="24"/>
          <w:szCs w:val="24"/>
        </w:rPr>
      </w:pPr>
    </w:p>
    <w:p w:rsidR="003234A3" w:rsidRPr="00F679F0" w:rsidRDefault="003234A3" w:rsidP="003234A3">
      <w:pPr>
        <w:shd w:val="clear" w:color="auto" w:fill="D9D9D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PRPOZYCJA </w:t>
      </w:r>
      <w:r w:rsidRPr="00F679F0">
        <w:rPr>
          <w:rFonts w:ascii="Arial" w:hAnsi="Arial" w:cs="Arial"/>
          <w:b/>
        </w:rPr>
        <w:t>CEN</w:t>
      </w:r>
      <w:r>
        <w:rPr>
          <w:rFonts w:ascii="Arial" w:hAnsi="Arial" w:cs="Arial"/>
          <w:b/>
        </w:rPr>
        <w:t>Y</w:t>
      </w:r>
      <w:r w:rsidRPr="00F679F0">
        <w:rPr>
          <w:rFonts w:ascii="Arial" w:hAnsi="Arial" w:cs="Arial"/>
          <w:b/>
        </w:rPr>
        <w:t xml:space="preserve"> OFERTOW</w:t>
      </w:r>
      <w:r>
        <w:rPr>
          <w:rFonts w:ascii="Arial" w:hAnsi="Arial" w:cs="Arial"/>
          <w:b/>
        </w:rPr>
        <w:t>EJ</w:t>
      </w:r>
      <w:r w:rsidRPr="00F679F0">
        <w:rPr>
          <w:rFonts w:ascii="Arial" w:hAnsi="Arial" w:cs="Arial"/>
          <w:b/>
        </w:rPr>
        <w:t xml:space="preserve">  brutto:</w:t>
      </w:r>
    </w:p>
    <w:p w:rsidR="003234A3" w:rsidRPr="004C029D" w:rsidRDefault="003234A3" w:rsidP="003234A3">
      <w:pPr>
        <w:jc w:val="both"/>
        <w:rPr>
          <w:rFonts w:ascii="Arial" w:hAnsi="Arial" w:cs="Arial"/>
        </w:rPr>
      </w:pPr>
    </w:p>
    <w:p w:rsidR="003234A3" w:rsidRPr="004E7BA8" w:rsidRDefault="003234A3" w:rsidP="003234A3">
      <w:pPr>
        <w:jc w:val="both"/>
        <w:rPr>
          <w:rFonts w:ascii="Arial" w:hAnsi="Arial" w:cs="Arial"/>
        </w:rPr>
      </w:pPr>
      <w:r w:rsidRPr="004E7BA8">
        <w:rPr>
          <w:rFonts w:ascii="Arial" w:hAnsi="Arial" w:cs="Arial"/>
        </w:rPr>
        <w:t>Proponujemy wykonać opisany w Zaproszeniu przedmiot zamówienia za kwotę brutto:</w:t>
      </w:r>
    </w:p>
    <w:p w:rsidR="003234A3" w:rsidRPr="004E7BA8" w:rsidRDefault="003234A3" w:rsidP="003234A3">
      <w:pPr>
        <w:jc w:val="both"/>
        <w:rPr>
          <w:rFonts w:ascii="Arial" w:hAnsi="Arial" w:cs="Arial"/>
        </w:rPr>
      </w:pPr>
    </w:p>
    <w:p w:rsidR="003234A3" w:rsidRPr="004E7BA8" w:rsidRDefault="003234A3" w:rsidP="003234A3">
      <w:pPr>
        <w:jc w:val="both"/>
        <w:rPr>
          <w:rFonts w:ascii="Arial" w:hAnsi="Arial" w:cs="Arial"/>
        </w:rPr>
      </w:pPr>
      <w:r w:rsidRPr="004E7BA8">
        <w:rPr>
          <w:rFonts w:ascii="Arial" w:hAnsi="Arial" w:cs="Arial"/>
        </w:rPr>
        <w:t>- cyfrowo: ................................................  zł brutto</w:t>
      </w:r>
    </w:p>
    <w:p w:rsidR="003234A3" w:rsidRPr="004E7BA8" w:rsidRDefault="003234A3" w:rsidP="003234A3">
      <w:pPr>
        <w:jc w:val="both"/>
        <w:rPr>
          <w:rFonts w:ascii="Arial" w:hAnsi="Arial" w:cs="Arial"/>
        </w:rPr>
      </w:pPr>
    </w:p>
    <w:p w:rsidR="003234A3" w:rsidRDefault="003234A3" w:rsidP="003234A3">
      <w:pPr>
        <w:jc w:val="both"/>
        <w:rPr>
          <w:rFonts w:ascii="Arial" w:hAnsi="Arial" w:cs="Arial"/>
        </w:rPr>
      </w:pPr>
      <w:r w:rsidRPr="004E7BA8">
        <w:rPr>
          <w:rFonts w:ascii="Arial" w:hAnsi="Arial" w:cs="Arial"/>
        </w:rPr>
        <w:t>- słownie: ................................................</w:t>
      </w:r>
    </w:p>
    <w:p w:rsidR="003234A3" w:rsidRPr="0051307E" w:rsidRDefault="003234A3" w:rsidP="003234A3">
      <w:pPr>
        <w:jc w:val="both"/>
        <w:rPr>
          <w:rFonts w:ascii="Arial" w:hAnsi="Arial" w:cs="Arial"/>
        </w:rPr>
      </w:pPr>
    </w:p>
    <w:p w:rsidR="005C306E" w:rsidRPr="003234A3" w:rsidRDefault="003234A3" w:rsidP="003234A3">
      <w:pPr>
        <w:jc w:val="both"/>
        <w:rPr>
          <w:rFonts w:ascii="Arial" w:hAnsi="Arial" w:cs="Arial"/>
        </w:rPr>
      </w:pPr>
      <w:r w:rsidRPr="0051307E">
        <w:rPr>
          <w:rFonts w:ascii="Arial" w:hAnsi="Arial" w:cs="Arial"/>
        </w:rPr>
        <w:t>Szczegółową wycenę zamówienia określa załączony formularz cenowy – załącznik nr 2 do Zaproszenia.</w:t>
      </w:r>
    </w:p>
    <w:p w:rsidR="00F40CDA" w:rsidRDefault="00F40CDA" w:rsidP="00F209B8">
      <w:pPr>
        <w:pStyle w:val="Tekstpodstawowy"/>
        <w:spacing w:line="360" w:lineRule="auto"/>
        <w:rPr>
          <w:rFonts w:ascii="Arial" w:hAnsi="Arial" w:cs="Arial"/>
          <w:b/>
        </w:rPr>
      </w:pPr>
    </w:p>
    <w:tbl>
      <w:tblPr>
        <w:tblW w:w="9639" w:type="dxa"/>
        <w:tblInd w:w="70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8E0E5C" w:rsidRPr="00C573B9" w:rsidTr="00702AB2">
        <w:trPr>
          <w:trHeight w:val="473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0B4A74" w:rsidRDefault="000B4A74" w:rsidP="000B4A74">
            <w:pPr>
              <w:jc w:val="center"/>
              <w:rPr>
                <w:rFonts w:ascii="Arial" w:hAnsi="Arial" w:cs="Arial"/>
                <w:b/>
              </w:rPr>
            </w:pPr>
          </w:p>
          <w:p w:rsidR="003234A3" w:rsidRDefault="003234A3" w:rsidP="000B4A74">
            <w:pPr>
              <w:jc w:val="center"/>
              <w:rPr>
                <w:rFonts w:ascii="Arial" w:hAnsi="Arial" w:cs="Arial"/>
                <w:b/>
              </w:rPr>
            </w:pPr>
            <w:r w:rsidRPr="008E3D30">
              <w:rPr>
                <w:rFonts w:ascii="Arial" w:hAnsi="Arial" w:cs="Arial"/>
                <w:b/>
              </w:rPr>
              <w:t>TERMIN  WYKONANIA PRZEDMIOTU ZAMÓWIENIA</w:t>
            </w:r>
          </w:p>
          <w:p w:rsidR="008E0E5C" w:rsidRPr="00D20715" w:rsidRDefault="008E0E5C" w:rsidP="00EC24E5">
            <w:pPr>
              <w:jc w:val="center"/>
              <w:rPr>
                <w:rFonts w:ascii="Arial" w:hAnsi="Arial" w:cs="Arial"/>
                <w:b/>
                <w:i/>
                <w:sz w:val="16"/>
              </w:rPr>
            </w:pPr>
          </w:p>
        </w:tc>
      </w:tr>
      <w:tr w:rsidR="00474C73" w:rsidRPr="00C573B9" w:rsidTr="00474C73">
        <w:trPr>
          <w:trHeight w:val="834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A74" w:rsidRDefault="000B4A74" w:rsidP="003234A3">
            <w:pPr>
              <w:rPr>
                <w:rFonts w:ascii="Arial" w:hAnsi="Arial" w:cs="Arial"/>
                <w:b/>
              </w:rPr>
            </w:pPr>
          </w:p>
          <w:p w:rsidR="000B4A74" w:rsidRDefault="000B4A74" w:rsidP="003234A3">
            <w:pPr>
              <w:rPr>
                <w:rFonts w:ascii="Arial" w:hAnsi="Arial" w:cs="Arial"/>
                <w:b/>
              </w:rPr>
            </w:pPr>
            <w:bookmarkStart w:id="0" w:name="_GoBack"/>
            <w:bookmarkEnd w:id="0"/>
          </w:p>
          <w:p w:rsidR="003234A3" w:rsidRDefault="003234A3" w:rsidP="003234A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Termin rozpoczęcia: </w:t>
            </w:r>
            <w:r>
              <w:rPr>
                <w:rFonts w:ascii="Arial" w:hAnsi="Arial" w:cs="Arial"/>
              </w:rPr>
              <w:t>od dnia zawarcia umowy nie wcześniej niż 1.01.2025 r.</w:t>
            </w:r>
          </w:p>
          <w:p w:rsidR="003234A3" w:rsidRDefault="003234A3" w:rsidP="003234A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Termin zakończenia: </w:t>
            </w:r>
            <w:r>
              <w:rPr>
                <w:rFonts w:ascii="Arial" w:hAnsi="Arial" w:cs="Arial"/>
              </w:rPr>
              <w:t>do dnia poprzedzającego dzień rozpoczęcia świadczenia usługi przez Wykonawcę wyłonionego w drodze przetargu nieograniczonego lub nie dłużej niż do 31 stycznia  2025 r.</w:t>
            </w:r>
          </w:p>
          <w:p w:rsidR="000B4A74" w:rsidRDefault="000B4A74" w:rsidP="003234A3">
            <w:pPr>
              <w:jc w:val="both"/>
              <w:rPr>
                <w:rFonts w:ascii="Arial" w:hAnsi="Arial" w:cs="Arial"/>
                <w:b/>
              </w:rPr>
            </w:pPr>
          </w:p>
          <w:p w:rsidR="00474C73" w:rsidRPr="007F734B" w:rsidRDefault="00474C73" w:rsidP="00CD00F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0E5C" w:rsidRPr="00C573B9" w:rsidTr="00C813AB">
        <w:trPr>
          <w:trHeight w:val="441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8E0E5C" w:rsidRPr="005B0C33" w:rsidRDefault="008E0E5C" w:rsidP="000B4A74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</w:rPr>
              <w:t>PODWYKONAWCY</w:t>
            </w:r>
          </w:p>
        </w:tc>
      </w:tr>
      <w:tr w:rsidR="008E0E5C" w:rsidRPr="00C573B9" w:rsidTr="00C813AB">
        <w:trPr>
          <w:trHeight w:val="559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946636" w:rsidRPr="00CC55D5" w:rsidRDefault="00946636" w:rsidP="00946636">
            <w:pPr>
              <w:jc w:val="both"/>
              <w:rPr>
                <w:rFonts w:ascii="Arial" w:hAnsi="Arial" w:cs="Arial"/>
              </w:rPr>
            </w:pPr>
            <w:r w:rsidRPr="00CC55D5">
              <w:rPr>
                <w:rFonts w:ascii="Arial" w:hAnsi="Arial" w:cs="Arial"/>
              </w:rPr>
              <w:t>Oświadczamy, że (właściwe zaznaczyć):</w:t>
            </w:r>
          </w:p>
          <w:p w:rsidR="00946636" w:rsidRPr="00CC55D5" w:rsidRDefault="00946636" w:rsidP="0094663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946636" w:rsidRDefault="00946636" w:rsidP="0094663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Pr="00CC55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55D5">
              <w:rPr>
                <w:rFonts w:ascii="Arial" w:hAnsi="Arial" w:cs="Arial"/>
                <w:b/>
                <w:bCs/>
                <w:sz w:val="20"/>
                <w:szCs w:val="20"/>
              </w:rPr>
              <w:t>nie polegam</w:t>
            </w:r>
            <w:r w:rsidRPr="00CC55D5">
              <w:rPr>
                <w:rFonts w:ascii="Arial" w:hAnsi="Arial" w:cs="Arial"/>
                <w:sz w:val="20"/>
                <w:szCs w:val="20"/>
              </w:rPr>
              <w:t xml:space="preserve">/my </w:t>
            </w:r>
            <w:r w:rsidRPr="00CC55D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 zasobach innych podmiotów </w:t>
            </w:r>
            <w:r w:rsidRPr="00CC55D5">
              <w:rPr>
                <w:rFonts w:ascii="Arial" w:hAnsi="Arial" w:cs="Arial"/>
                <w:sz w:val="20"/>
                <w:szCs w:val="20"/>
              </w:rPr>
              <w:t xml:space="preserve">i będę/my samodzielnie wykazywać spełnianie warunków udziału w postępowaniu; </w:t>
            </w:r>
          </w:p>
          <w:p w:rsidR="00946636" w:rsidRPr="00CC55D5" w:rsidRDefault="00946636" w:rsidP="0094663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946636" w:rsidRDefault="00946636" w:rsidP="0094663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C55D5">
              <w:rPr>
                <w:rFonts w:ascii="Arial" w:hAnsi="Arial" w:cs="Arial"/>
                <w:sz w:val="20"/>
                <w:szCs w:val="20"/>
              </w:rPr>
              <w:t xml:space="preserve">lub </w:t>
            </w:r>
          </w:p>
          <w:p w:rsidR="00946636" w:rsidRPr="00CC55D5" w:rsidRDefault="00946636" w:rsidP="0094663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946636" w:rsidRPr="00CC55D5" w:rsidRDefault="00946636" w:rsidP="00946636">
            <w:pPr>
              <w:jc w:val="both"/>
              <w:rPr>
                <w:rFonts w:ascii="Arial" w:hAnsi="Arial" w:cs="Arial"/>
              </w:rPr>
            </w:pPr>
            <w:r w:rsidRPr="00744FF6">
              <w:rPr>
                <w:rFonts w:ascii="Arial" w:hAnsi="Arial" w:cs="Arial"/>
              </w:rPr>
              <w:sym w:font="Wingdings 2" w:char="F0A3"/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CC55D5">
              <w:rPr>
                <w:rFonts w:ascii="Arial" w:hAnsi="Arial" w:cs="Arial"/>
                <w:b/>
                <w:bCs/>
              </w:rPr>
              <w:t>polegam</w:t>
            </w:r>
            <w:r w:rsidRPr="00CC55D5">
              <w:rPr>
                <w:rFonts w:ascii="Arial" w:hAnsi="Arial" w:cs="Arial"/>
              </w:rPr>
              <w:t xml:space="preserve">/my </w:t>
            </w:r>
            <w:r w:rsidRPr="00CC55D5">
              <w:rPr>
                <w:rFonts w:ascii="Arial" w:hAnsi="Arial" w:cs="Arial"/>
                <w:b/>
                <w:bCs/>
              </w:rPr>
              <w:t>na zasobach innych podmiotów</w:t>
            </w:r>
            <w:r w:rsidRPr="00CC55D5">
              <w:rPr>
                <w:rFonts w:ascii="Arial" w:hAnsi="Arial" w:cs="Arial"/>
              </w:rPr>
              <w:t>, których mowa w tabeli poniżej i będziemy wspólnie wykazywać spełnienie warunków udziału w postępowaniu;</w:t>
            </w:r>
          </w:p>
          <w:p w:rsidR="00946636" w:rsidRPr="00CC55D5" w:rsidRDefault="00946636" w:rsidP="00946636">
            <w:pPr>
              <w:jc w:val="both"/>
              <w:rPr>
                <w:rFonts w:ascii="Arial" w:hAnsi="Arial" w:cs="Arial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5"/>
              <w:gridCol w:w="4605"/>
            </w:tblGrid>
            <w:tr w:rsidR="00946636" w:rsidRPr="00244722" w:rsidTr="00847A6B">
              <w:tc>
                <w:tcPr>
                  <w:tcW w:w="4605" w:type="dxa"/>
                  <w:shd w:val="clear" w:color="auto" w:fill="D9D9D9"/>
                  <w:vAlign w:val="center"/>
                </w:tcPr>
                <w:p w:rsidR="00946636" w:rsidRPr="00244722" w:rsidRDefault="00946636" w:rsidP="00946636">
                  <w:pPr>
                    <w:jc w:val="center"/>
                    <w:rPr>
                      <w:rFonts w:ascii="Arial" w:hAnsi="Arial" w:cs="Arial"/>
                    </w:rPr>
                  </w:pPr>
                  <w:r w:rsidRPr="00244722">
                    <w:rPr>
                      <w:rFonts w:ascii="Arial" w:hAnsi="Arial" w:cs="Arial"/>
                      <w:b/>
                      <w:bCs/>
                    </w:rPr>
                    <w:t>Podmiot udostępniający zasoby</w:t>
                  </w:r>
                </w:p>
                <w:p w:rsidR="00946636" w:rsidRPr="00244722" w:rsidRDefault="00946636" w:rsidP="00946636">
                  <w:pPr>
                    <w:jc w:val="center"/>
                    <w:rPr>
                      <w:rFonts w:ascii="Arial" w:hAnsi="Arial" w:cs="Arial"/>
                    </w:rPr>
                  </w:pPr>
                  <w:r w:rsidRPr="00244722">
                    <w:rPr>
                      <w:rFonts w:ascii="Arial" w:hAnsi="Arial" w:cs="Arial"/>
                    </w:rPr>
                    <w:t>(nazwa/imię i nazwisko/</w:t>
                  </w:r>
                </w:p>
                <w:p w:rsidR="00946636" w:rsidRPr="00244722" w:rsidRDefault="00946636" w:rsidP="00946636">
                  <w:pPr>
                    <w:jc w:val="center"/>
                    <w:rPr>
                      <w:rFonts w:ascii="Arial" w:hAnsi="Arial" w:cs="Arial"/>
                    </w:rPr>
                  </w:pPr>
                  <w:r w:rsidRPr="00244722">
                    <w:rPr>
                      <w:rFonts w:ascii="Arial" w:hAnsi="Arial" w:cs="Arial"/>
                    </w:rPr>
                    <w:t>siedziba/miejsce prowadzenia działalności gospodarczej/ miejsce zamieszkania)</w:t>
                  </w:r>
                </w:p>
              </w:tc>
              <w:tc>
                <w:tcPr>
                  <w:tcW w:w="4605" w:type="dxa"/>
                  <w:shd w:val="clear" w:color="auto" w:fill="D9D9D9"/>
                  <w:vAlign w:val="center"/>
                </w:tcPr>
                <w:p w:rsidR="00946636" w:rsidRPr="00244722" w:rsidRDefault="00946636" w:rsidP="00946636">
                  <w:pPr>
                    <w:jc w:val="center"/>
                    <w:rPr>
                      <w:rFonts w:ascii="Arial" w:hAnsi="Arial" w:cs="Arial"/>
                    </w:rPr>
                  </w:pPr>
                  <w:r w:rsidRPr="00244722">
                    <w:rPr>
                      <w:rFonts w:ascii="Arial" w:hAnsi="Arial" w:cs="Arial"/>
                      <w:b/>
                      <w:bCs/>
                    </w:rPr>
                    <w:t>Zakres dostępnych Wykonawcy</w:t>
                  </w:r>
                </w:p>
                <w:p w:rsidR="00946636" w:rsidRPr="00244722" w:rsidRDefault="00946636" w:rsidP="00946636">
                  <w:pPr>
                    <w:jc w:val="center"/>
                    <w:rPr>
                      <w:rFonts w:ascii="Arial" w:hAnsi="Arial" w:cs="Arial"/>
                    </w:rPr>
                  </w:pPr>
                  <w:r w:rsidRPr="00244722">
                    <w:rPr>
                      <w:rFonts w:ascii="Arial" w:hAnsi="Arial" w:cs="Arial"/>
                      <w:b/>
                      <w:bCs/>
                    </w:rPr>
                    <w:t>zasobów podmiotu udostepniającego zasoby:</w:t>
                  </w:r>
                </w:p>
                <w:p w:rsidR="00946636" w:rsidRPr="00244722" w:rsidRDefault="00946636" w:rsidP="00946636">
                  <w:pPr>
                    <w:jc w:val="center"/>
                    <w:rPr>
                      <w:rFonts w:ascii="Arial" w:hAnsi="Arial" w:cs="Arial"/>
                    </w:rPr>
                  </w:pPr>
                  <w:r w:rsidRPr="00244722">
                    <w:rPr>
                      <w:rFonts w:ascii="Arial" w:hAnsi="Arial" w:cs="Arial"/>
                    </w:rPr>
                    <w:t>/proszę wpisać jakie zasoby udostępnia, np.: zdolności techniczne lub zawodowe, sytuacja finansowa lub ekonomiczna/</w:t>
                  </w:r>
                </w:p>
              </w:tc>
            </w:tr>
            <w:tr w:rsidR="00946636" w:rsidRPr="00244722" w:rsidTr="00847A6B">
              <w:tc>
                <w:tcPr>
                  <w:tcW w:w="4605" w:type="dxa"/>
                  <w:shd w:val="clear" w:color="auto" w:fill="auto"/>
                </w:tcPr>
                <w:p w:rsidR="00946636" w:rsidRPr="00244722" w:rsidRDefault="00946636" w:rsidP="00946636">
                  <w:pPr>
                    <w:jc w:val="both"/>
                    <w:rPr>
                      <w:rFonts w:ascii="Arial" w:hAnsi="Arial" w:cs="Arial"/>
                    </w:rPr>
                  </w:pPr>
                </w:p>
                <w:p w:rsidR="00946636" w:rsidRPr="00244722" w:rsidRDefault="00946636" w:rsidP="00946636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605" w:type="dxa"/>
                  <w:shd w:val="clear" w:color="auto" w:fill="auto"/>
                </w:tcPr>
                <w:p w:rsidR="00946636" w:rsidRPr="00244722" w:rsidRDefault="00946636" w:rsidP="00946636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:rsidR="00946636" w:rsidRPr="00CC55D5" w:rsidRDefault="00946636" w:rsidP="00946636">
            <w:pPr>
              <w:jc w:val="both"/>
              <w:rPr>
                <w:rFonts w:ascii="Arial" w:hAnsi="Arial" w:cs="Arial"/>
              </w:rPr>
            </w:pPr>
          </w:p>
          <w:p w:rsidR="00946636" w:rsidRPr="00CC55D5" w:rsidRDefault="00946636" w:rsidP="0094663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W związku z powyższym należy złożyć wraz z ofertą dla podmiotu udostępniającego zasoby: </w:t>
            </w:r>
          </w:p>
          <w:p w:rsidR="00946636" w:rsidRPr="00CC55D5" w:rsidRDefault="00946636" w:rsidP="00946636">
            <w:pPr>
              <w:autoSpaceDE w:val="0"/>
              <w:autoSpaceDN w:val="0"/>
              <w:adjustRightInd w:val="0"/>
              <w:spacing w:after="10"/>
              <w:jc w:val="both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a) </w:t>
            </w:r>
            <w:r w:rsidRPr="00CC55D5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 xml:space="preserve">zobowiązanie podmiotu udostępniającego zasoby </w:t>
            </w: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lub </w:t>
            </w:r>
            <w:r w:rsidRPr="00CC55D5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 xml:space="preserve">inny podmiotowy środek dowodowy </w:t>
            </w: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potwierdzający, że Wykonawca realizując zamówienie, będzie dysponował niezbędnymi zasobami tych podmiotów </w:t>
            </w:r>
            <w:r w:rsidRPr="00BD1575">
              <w:rPr>
                <w:rFonts w:ascii="Arial" w:hAnsi="Arial" w:cs="Arial"/>
                <w:i/>
                <w:color w:val="000000"/>
                <w:sz w:val="18"/>
                <w:szCs w:val="18"/>
              </w:rPr>
              <w:t>– zgodnie z zapis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ami </w:t>
            </w:r>
            <w:r w:rsidRPr="00BD157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SWZ</w:t>
            </w: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; </w:t>
            </w:r>
          </w:p>
          <w:p w:rsidR="00946636" w:rsidRPr="00CC55D5" w:rsidRDefault="00946636" w:rsidP="00946636">
            <w:pPr>
              <w:autoSpaceDE w:val="0"/>
              <w:autoSpaceDN w:val="0"/>
              <w:adjustRightInd w:val="0"/>
              <w:spacing w:after="10"/>
              <w:jc w:val="both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b) </w:t>
            </w:r>
            <w:r w:rsidRPr="00CC55D5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 xml:space="preserve">oświadczenie o niepodleganiu wykluczeniu oraz spełnianiu warunków udziału w postępowaniu </w:t>
            </w:r>
            <w:r w:rsidRPr="00BD1575">
              <w:rPr>
                <w:rFonts w:ascii="Arial" w:hAnsi="Arial" w:cs="Arial"/>
                <w:i/>
                <w:color w:val="000000"/>
                <w:sz w:val="18"/>
                <w:szCs w:val="18"/>
              </w:rPr>
              <w:t>–złożone odrębnie i podpisany/</w:t>
            </w:r>
            <w:proofErr w:type="spellStart"/>
            <w:r w:rsidRPr="00BD1575">
              <w:rPr>
                <w:rFonts w:ascii="Arial" w:hAnsi="Arial" w:cs="Arial"/>
                <w:i/>
                <w:color w:val="000000"/>
                <w:sz w:val="18"/>
                <w:szCs w:val="18"/>
              </w:rPr>
              <w:t>ne</w:t>
            </w:r>
            <w:proofErr w:type="spellEnd"/>
            <w:r w:rsidRPr="00BD157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przez podmiot/ty udostępniający/ce zasoby zgodnie ze wzorem Załącznika Nr 3 do SWZ</w:t>
            </w: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; </w:t>
            </w:r>
          </w:p>
          <w:p w:rsidR="00946636" w:rsidRDefault="00946636" w:rsidP="00946636">
            <w:pPr>
              <w:autoSpaceDE w:val="0"/>
              <w:autoSpaceDN w:val="0"/>
              <w:adjustRightInd w:val="0"/>
              <w:spacing w:after="10"/>
              <w:jc w:val="both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c) </w:t>
            </w:r>
            <w:r w:rsidRPr="00CC55D5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 xml:space="preserve">w celu potwierdzenia czy osoba/y </w:t>
            </w: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podpisująca/ce dokumenty, o których mowa w pkt a) i b) Formularza oferty </w:t>
            </w:r>
            <w:r w:rsidRPr="00CC55D5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 xml:space="preserve">jest umocowana do działania w imieniu podmiotu udostępniającego zasoby </w:t>
            </w: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należy złożyć: </w:t>
            </w:r>
          </w:p>
          <w:p w:rsidR="00946636" w:rsidRPr="00CC55D5" w:rsidRDefault="00946636" w:rsidP="00946636">
            <w:pPr>
              <w:autoSpaceDE w:val="0"/>
              <w:autoSpaceDN w:val="0"/>
              <w:adjustRightInd w:val="0"/>
              <w:spacing w:after="10"/>
              <w:jc w:val="both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724C7E">
              <w:rPr>
                <w:rFonts w:ascii="Arial" w:hAnsi="Arial" w:cs="Arial"/>
                <w:iCs/>
                <w:color w:val="000000"/>
                <w:sz w:val="18"/>
                <w:szCs w:val="18"/>
              </w:rPr>
              <w:sym w:font="Wingdings 2" w:char="F0A3"/>
            </w: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pełnomocnictwo lub inny dokument, gdy umocowanie nie wynika z dokumentów rejestrowych. </w:t>
            </w:r>
          </w:p>
          <w:p w:rsidR="00946636" w:rsidRDefault="00946636" w:rsidP="009466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946636" w:rsidRPr="00CC55D5" w:rsidRDefault="00946636" w:rsidP="009466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sym w:font="Wingdings 2" w:char="F0A3"/>
            </w:r>
            <w:r w:rsidRPr="00CC55D5">
              <w:rPr>
                <w:rFonts w:ascii="Arial" w:hAnsi="Arial" w:cs="Arial"/>
                <w:color w:val="000000"/>
              </w:rPr>
              <w:t xml:space="preserve"> </w:t>
            </w:r>
            <w:r w:rsidRPr="00CC55D5">
              <w:rPr>
                <w:rFonts w:ascii="Arial" w:hAnsi="Arial" w:cs="Arial"/>
                <w:b/>
                <w:bCs/>
                <w:color w:val="000000"/>
              </w:rPr>
              <w:t>prace objęte zamówieniem zamierzam/y wykonać sam/sami</w:t>
            </w:r>
            <w:r w:rsidRPr="00CC55D5">
              <w:rPr>
                <w:rFonts w:ascii="Arial" w:hAnsi="Arial" w:cs="Arial"/>
                <w:color w:val="000000"/>
              </w:rPr>
              <w:t xml:space="preserve">; </w:t>
            </w:r>
          </w:p>
          <w:p w:rsidR="00946636" w:rsidRPr="00CC55D5" w:rsidRDefault="00946636" w:rsidP="009466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946636" w:rsidRPr="00CC55D5" w:rsidRDefault="00946636" w:rsidP="009466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C55D5">
              <w:rPr>
                <w:rFonts w:ascii="Arial" w:hAnsi="Arial" w:cs="Arial"/>
                <w:color w:val="000000"/>
              </w:rPr>
              <w:t xml:space="preserve">(Zamawiający przyjmie, że całe zamówienie zostanie wykonane przez Wykonawcę, bez udziału Podwykonawcy). </w:t>
            </w:r>
          </w:p>
          <w:p w:rsidR="00946636" w:rsidRPr="00CC55D5" w:rsidRDefault="00946636" w:rsidP="009466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C55D5">
              <w:rPr>
                <w:rFonts w:ascii="Arial" w:hAnsi="Arial" w:cs="Arial"/>
                <w:color w:val="000000"/>
              </w:rPr>
              <w:t xml:space="preserve">lub </w:t>
            </w:r>
          </w:p>
          <w:p w:rsidR="00946636" w:rsidRDefault="00946636" w:rsidP="00946636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724C7E">
              <w:rPr>
                <w:rFonts w:ascii="Arial" w:hAnsi="Arial" w:cs="Arial"/>
                <w:color w:val="000000"/>
              </w:rPr>
              <w:sym w:font="Wingdings 2" w:char="F0A3"/>
            </w:r>
            <w:r w:rsidRPr="00724C7E">
              <w:rPr>
                <w:rFonts w:ascii="Arial" w:hAnsi="Arial" w:cs="Arial"/>
                <w:color w:val="000000"/>
              </w:rPr>
              <w:t xml:space="preserve"> </w:t>
            </w:r>
            <w:r w:rsidR="00700007" w:rsidRPr="00753A40">
              <w:rPr>
                <w:rFonts w:ascii="Arial" w:hAnsi="Arial" w:cs="Arial"/>
                <w:b/>
                <w:color w:val="000000"/>
              </w:rPr>
              <w:t xml:space="preserve">część </w:t>
            </w:r>
            <w:r w:rsidRPr="00CC55D5">
              <w:rPr>
                <w:rFonts w:ascii="Arial" w:hAnsi="Arial" w:cs="Arial"/>
                <w:b/>
                <w:bCs/>
                <w:color w:val="000000"/>
              </w:rPr>
              <w:t>prac objęt</w:t>
            </w:r>
            <w:r w:rsidR="00700007">
              <w:rPr>
                <w:rFonts w:ascii="Arial" w:hAnsi="Arial" w:cs="Arial"/>
                <w:b/>
                <w:bCs/>
                <w:color w:val="000000"/>
              </w:rPr>
              <w:t>ych</w:t>
            </w:r>
            <w:r w:rsidRPr="00CC55D5">
              <w:rPr>
                <w:rFonts w:ascii="Arial" w:hAnsi="Arial" w:cs="Arial"/>
                <w:b/>
                <w:bCs/>
                <w:color w:val="000000"/>
              </w:rPr>
              <w:t xml:space="preserve"> zamówieniem zamierzam/y powierzyć podwykonawcy/-om;</w:t>
            </w:r>
          </w:p>
          <w:p w:rsidR="00700007" w:rsidRDefault="00700007" w:rsidP="00946636">
            <w:pPr>
              <w:jc w:val="both"/>
              <w:rPr>
                <w:rFonts w:ascii="Arial" w:hAnsi="Arial" w:cs="Arial"/>
              </w:rPr>
            </w:pPr>
          </w:p>
          <w:p w:rsidR="00700007" w:rsidRDefault="00700007" w:rsidP="00946636">
            <w:pPr>
              <w:jc w:val="both"/>
              <w:rPr>
                <w:rFonts w:ascii="Arial" w:hAnsi="Arial" w:cs="Arial"/>
              </w:rPr>
            </w:pPr>
          </w:p>
          <w:tbl>
            <w:tblPr>
              <w:tblW w:w="90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3"/>
              <w:gridCol w:w="4187"/>
              <w:gridCol w:w="4395"/>
            </w:tblGrid>
            <w:tr w:rsidR="00700007" w:rsidTr="00700007">
              <w:tc>
                <w:tcPr>
                  <w:tcW w:w="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:rsidR="00700007" w:rsidRDefault="00700007" w:rsidP="00700007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  <w:kern w:val="0"/>
                      <w:lang w:eastAsia="pl-PL" w:bidi="ar-SA"/>
                    </w:rPr>
                  </w:pPr>
                  <w:proofErr w:type="spellStart"/>
                  <w:r>
                    <w:rPr>
                      <w:rFonts w:ascii="Arial" w:hAnsi="Arial" w:cs="Arial"/>
                    </w:rPr>
                    <w:t>Lp</w:t>
                  </w:r>
                  <w:proofErr w:type="spellEnd"/>
                </w:p>
              </w:tc>
              <w:tc>
                <w:tcPr>
                  <w:tcW w:w="41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:rsidR="00700007" w:rsidRDefault="00700007" w:rsidP="00700007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ZAKRES ZLECANY</w:t>
                  </w:r>
                  <w:r>
                    <w:rPr>
                      <w:rFonts w:ascii="Arial" w:hAnsi="Arial" w:cs="Arial"/>
                    </w:rPr>
                    <w:br/>
                    <w:t>PODWYKONAWCY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:rsidR="00700007" w:rsidRDefault="00700007" w:rsidP="00700007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NAZWA I ADRES PODWYKONAWCY</w:t>
                  </w:r>
                  <w:r>
                    <w:rPr>
                      <w:rFonts w:ascii="Arial" w:hAnsi="Arial" w:cs="Arial"/>
                    </w:rPr>
                    <w:br/>
                    <w:t>(O ILE JEST ZNANY)</w:t>
                  </w:r>
                </w:p>
              </w:tc>
            </w:tr>
            <w:tr w:rsidR="00700007" w:rsidTr="00700007">
              <w:tc>
                <w:tcPr>
                  <w:tcW w:w="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00007" w:rsidRDefault="00700007" w:rsidP="00700007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1.</w:t>
                  </w:r>
                </w:p>
              </w:tc>
              <w:tc>
                <w:tcPr>
                  <w:tcW w:w="41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0007" w:rsidRDefault="00700007" w:rsidP="00700007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0007" w:rsidRDefault="00700007" w:rsidP="00700007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  <w:p w:rsidR="00700007" w:rsidRDefault="00700007" w:rsidP="00700007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700007" w:rsidTr="00700007">
              <w:tc>
                <w:tcPr>
                  <w:tcW w:w="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00007" w:rsidRDefault="00700007" w:rsidP="00700007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2.</w:t>
                  </w:r>
                </w:p>
              </w:tc>
              <w:tc>
                <w:tcPr>
                  <w:tcW w:w="41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0007" w:rsidRDefault="00700007" w:rsidP="00700007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0007" w:rsidRDefault="00700007" w:rsidP="00700007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  <w:p w:rsidR="00700007" w:rsidRDefault="00700007" w:rsidP="00700007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700007" w:rsidTr="00700007">
              <w:tc>
                <w:tcPr>
                  <w:tcW w:w="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00007" w:rsidRDefault="00700007" w:rsidP="00700007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…</w:t>
                  </w:r>
                </w:p>
              </w:tc>
              <w:tc>
                <w:tcPr>
                  <w:tcW w:w="41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0007" w:rsidRDefault="00700007" w:rsidP="00700007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0007" w:rsidRDefault="00700007" w:rsidP="00700007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  <w:p w:rsidR="00700007" w:rsidRDefault="00700007" w:rsidP="00700007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:rsidR="00700007" w:rsidRPr="00CC55D5" w:rsidRDefault="00700007" w:rsidP="00946636">
            <w:pPr>
              <w:jc w:val="both"/>
              <w:rPr>
                <w:rFonts w:ascii="Arial" w:hAnsi="Arial" w:cs="Arial"/>
              </w:rPr>
            </w:pPr>
          </w:p>
          <w:p w:rsidR="008E0E5C" w:rsidRPr="00C573B9" w:rsidRDefault="008E0E5C" w:rsidP="00C813AB">
            <w:pPr>
              <w:tabs>
                <w:tab w:val="left" w:leader="dot" w:pos="9000"/>
              </w:tabs>
              <w:jc w:val="both"/>
              <w:rPr>
                <w:rFonts w:ascii="Arial" w:hAnsi="Arial" w:cs="Arial"/>
              </w:rPr>
            </w:pPr>
          </w:p>
        </w:tc>
      </w:tr>
      <w:tr w:rsidR="008E0E5C" w:rsidRPr="001341E6" w:rsidTr="00C813AB">
        <w:trPr>
          <w:trHeight w:val="765"/>
        </w:trPr>
        <w:tc>
          <w:tcPr>
            <w:tcW w:w="3402" w:type="dxa"/>
            <w:tcBorders>
              <w:bottom w:val="single" w:sz="4" w:space="0" w:color="808080"/>
            </w:tcBorders>
            <w:shd w:val="pct12" w:color="auto" w:fill="auto"/>
          </w:tcPr>
          <w:p w:rsidR="008E0E5C" w:rsidRDefault="008E0E5C" w:rsidP="00C813AB">
            <w:pPr>
              <w:rPr>
                <w:rFonts w:ascii="Arial" w:hAnsi="Arial" w:cs="Arial"/>
                <w:b/>
              </w:rPr>
            </w:pPr>
          </w:p>
          <w:p w:rsidR="008E0E5C" w:rsidRPr="000B594F" w:rsidRDefault="008E0E5C" w:rsidP="00C813AB">
            <w:pPr>
              <w:rPr>
                <w:rFonts w:ascii="Arial" w:hAnsi="Arial" w:cs="Arial"/>
                <w:b/>
              </w:rPr>
            </w:pPr>
            <w:r w:rsidRPr="001341E6">
              <w:rPr>
                <w:rFonts w:ascii="Arial" w:hAnsi="Arial" w:cs="Arial"/>
                <w:b/>
              </w:rPr>
              <w:t xml:space="preserve">WYKAZ INSTALACJI, DO KTÓRYCH PRZEKAZYWANE BĘDĄ ODPADY </w:t>
            </w:r>
            <w:r>
              <w:rPr>
                <w:rFonts w:ascii="Arial" w:hAnsi="Arial" w:cs="Arial"/>
                <w:b/>
              </w:rPr>
              <w:t>KOMUNALNE</w:t>
            </w:r>
          </w:p>
          <w:p w:rsidR="008E0E5C" w:rsidRPr="00C573B9" w:rsidRDefault="008E0E5C" w:rsidP="00A573C4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bottom w:val="single" w:sz="2" w:space="0" w:color="808080"/>
            </w:tcBorders>
          </w:tcPr>
          <w:p w:rsidR="008E0E5C" w:rsidRPr="00C573B9" w:rsidRDefault="008E0E5C" w:rsidP="00C813AB">
            <w:pPr>
              <w:ind w:left="60"/>
              <w:jc w:val="both"/>
              <w:rPr>
                <w:rFonts w:ascii="Arial" w:hAnsi="Arial" w:cs="Arial"/>
              </w:rPr>
            </w:pPr>
          </w:p>
          <w:p w:rsidR="008E0E5C" w:rsidRDefault="008E0E5C" w:rsidP="00C813AB">
            <w:pPr>
              <w:ind w:left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Zobowiązujemy się do przekazywania odpadów (niesegregowanych - zmieszanych oraz zielonych) do następujących instalacji:</w:t>
            </w:r>
          </w:p>
          <w:p w:rsidR="008E0E5C" w:rsidRDefault="008E0E5C" w:rsidP="00C813AB">
            <w:pPr>
              <w:ind w:left="60"/>
              <w:jc w:val="both"/>
              <w:rPr>
                <w:rFonts w:ascii="Arial" w:hAnsi="Arial" w:cs="Arial"/>
                <w:b/>
              </w:rPr>
            </w:pPr>
          </w:p>
          <w:p w:rsidR="008E0E5C" w:rsidRPr="00AC3663" w:rsidRDefault="008E0E5C" w:rsidP="00C813AB">
            <w:pPr>
              <w:ind w:left="6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Odpady niesegregowane (zmieszane):</w:t>
            </w:r>
          </w:p>
          <w:p w:rsidR="008E0E5C" w:rsidRDefault="008E0E5C" w:rsidP="008534EB">
            <w:pPr>
              <w:numPr>
                <w:ilvl w:val="0"/>
                <w:numId w:val="10"/>
              </w:num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8E0E5C" w:rsidRPr="001341E6" w:rsidRDefault="008E0E5C" w:rsidP="00C813AB">
            <w:pPr>
              <w:ind w:left="60"/>
              <w:jc w:val="center"/>
              <w:rPr>
                <w:rFonts w:ascii="Arial" w:hAnsi="Arial" w:cs="Arial"/>
                <w:sz w:val="16"/>
              </w:rPr>
            </w:pPr>
            <w:r w:rsidRPr="001341E6">
              <w:rPr>
                <w:rFonts w:ascii="Arial" w:hAnsi="Arial" w:cs="Arial"/>
                <w:sz w:val="16"/>
              </w:rPr>
              <w:t>(adres instalacji</w:t>
            </w:r>
            <w:r>
              <w:rPr>
                <w:rFonts w:ascii="Arial" w:hAnsi="Arial" w:cs="Arial"/>
                <w:sz w:val="16"/>
              </w:rPr>
              <w:t xml:space="preserve"> regionalnej</w:t>
            </w:r>
            <w:r w:rsidRPr="001341E6">
              <w:rPr>
                <w:rFonts w:ascii="Arial" w:hAnsi="Arial" w:cs="Arial"/>
                <w:sz w:val="16"/>
              </w:rPr>
              <w:t>)</w:t>
            </w:r>
          </w:p>
          <w:p w:rsidR="008E0E5C" w:rsidRPr="00C573B9" w:rsidRDefault="008E0E5C" w:rsidP="00C813AB">
            <w:pPr>
              <w:ind w:left="720"/>
              <w:rPr>
                <w:rFonts w:ascii="Arial" w:hAnsi="Arial" w:cs="Arial"/>
              </w:rPr>
            </w:pPr>
          </w:p>
          <w:p w:rsidR="008E0E5C" w:rsidRPr="00C573B9" w:rsidRDefault="008E0E5C" w:rsidP="008534EB">
            <w:pPr>
              <w:numPr>
                <w:ilvl w:val="0"/>
                <w:numId w:val="10"/>
              </w:num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8E0E5C" w:rsidRPr="001341E6" w:rsidRDefault="008E0E5C" w:rsidP="00C813AB">
            <w:pPr>
              <w:ind w:left="60"/>
              <w:jc w:val="center"/>
              <w:rPr>
                <w:rFonts w:ascii="Arial" w:hAnsi="Arial" w:cs="Arial"/>
                <w:sz w:val="16"/>
              </w:rPr>
            </w:pPr>
            <w:r w:rsidRPr="001341E6">
              <w:rPr>
                <w:rFonts w:ascii="Arial" w:hAnsi="Arial" w:cs="Arial"/>
                <w:sz w:val="16"/>
              </w:rPr>
              <w:t>(adres instalacji</w:t>
            </w:r>
            <w:r>
              <w:rPr>
                <w:rFonts w:ascii="Arial" w:hAnsi="Arial" w:cs="Arial"/>
                <w:sz w:val="16"/>
              </w:rPr>
              <w:t xml:space="preserve"> zastępczej</w:t>
            </w:r>
            <w:r w:rsidRPr="001341E6">
              <w:rPr>
                <w:rFonts w:ascii="Arial" w:hAnsi="Arial" w:cs="Arial"/>
                <w:sz w:val="16"/>
              </w:rPr>
              <w:t>)</w:t>
            </w:r>
          </w:p>
          <w:p w:rsidR="008E0E5C" w:rsidRDefault="008E0E5C" w:rsidP="00C813AB">
            <w:pPr>
              <w:ind w:left="60"/>
              <w:jc w:val="both"/>
              <w:rPr>
                <w:rFonts w:ascii="Arial" w:hAnsi="Arial" w:cs="Arial"/>
              </w:rPr>
            </w:pPr>
          </w:p>
          <w:p w:rsidR="008E0E5C" w:rsidRPr="007313D8" w:rsidRDefault="008E0E5C" w:rsidP="00C813AB">
            <w:pPr>
              <w:ind w:left="6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Odpady zielone</w:t>
            </w:r>
            <w:r w:rsidRPr="007313D8">
              <w:rPr>
                <w:rFonts w:ascii="Arial" w:hAnsi="Arial" w:cs="Arial"/>
                <w:b/>
              </w:rPr>
              <w:t>:</w:t>
            </w:r>
          </w:p>
          <w:p w:rsidR="008E0E5C" w:rsidRDefault="008E0E5C" w:rsidP="008534EB">
            <w:pPr>
              <w:numPr>
                <w:ilvl w:val="0"/>
                <w:numId w:val="11"/>
              </w:num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8E0E5C" w:rsidRPr="001341E6" w:rsidRDefault="008E0E5C" w:rsidP="00C813AB">
            <w:pPr>
              <w:ind w:left="60"/>
              <w:jc w:val="center"/>
              <w:rPr>
                <w:rFonts w:ascii="Arial" w:hAnsi="Arial" w:cs="Arial"/>
                <w:sz w:val="16"/>
              </w:rPr>
            </w:pPr>
            <w:r w:rsidRPr="001341E6">
              <w:rPr>
                <w:rFonts w:ascii="Arial" w:hAnsi="Arial" w:cs="Arial"/>
                <w:sz w:val="16"/>
              </w:rPr>
              <w:t>(adres instalacji</w:t>
            </w:r>
            <w:r>
              <w:rPr>
                <w:rFonts w:ascii="Arial" w:hAnsi="Arial" w:cs="Arial"/>
                <w:sz w:val="16"/>
              </w:rPr>
              <w:t xml:space="preserve"> regionalnej</w:t>
            </w:r>
            <w:r w:rsidRPr="001341E6">
              <w:rPr>
                <w:rFonts w:ascii="Arial" w:hAnsi="Arial" w:cs="Arial"/>
                <w:sz w:val="16"/>
              </w:rPr>
              <w:t>)</w:t>
            </w:r>
          </w:p>
          <w:p w:rsidR="008E0E5C" w:rsidRPr="00C573B9" w:rsidRDefault="008E0E5C" w:rsidP="00C813AB">
            <w:pPr>
              <w:ind w:left="720"/>
              <w:rPr>
                <w:rFonts w:ascii="Arial" w:hAnsi="Arial" w:cs="Arial"/>
              </w:rPr>
            </w:pPr>
          </w:p>
          <w:p w:rsidR="008E0E5C" w:rsidRPr="00C573B9" w:rsidRDefault="008E0E5C" w:rsidP="008534EB">
            <w:pPr>
              <w:numPr>
                <w:ilvl w:val="0"/>
                <w:numId w:val="11"/>
              </w:num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8E0E5C" w:rsidRPr="001341E6" w:rsidRDefault="008E0E5C" w:rsidP="00C813AB">
            <w:pPr>
              <w:ind w:left="60"/>
              <w:jc w:val="center"/>
              <w:rPr>
                <w:rFonts w:ascii="Arial" w:hAnsi="Arial" w:cs="Arial"/>
                <w:sz w:val="16"/>
              </w:rPr>
            </w:pPr>
            <w:r w:rsidRPr="001341E6">
              <w:rPr>
                <w:rFonts w:ascii="Arial" w:hAnsi="Arial" w:cs="Arial"/>
                <w:sz w:val="16"/>
              </w:rPr>
              <w:t>(adres instalacji</w:t>
            </w:r>
            <w:r>
              <w:rPr>
                <w:rFonts w:ascii="Arial" w:hAnsi="Arial" w:cs="Arial"/>
                <w:sz w:val="16"/>
              </w:rPr>
              <w:t xml:space="preserve"> zastępczej</w:t>
            </w:r>
            <w:r w:rsidRPr="001341E6">
              <w:rPr>
                <w:rFonts w:ascii="Arial" w:hAnsi="Arial" w:cs="Arial"/>
                <w:sz w:val="16"/>
              </w:rPr>
              <w:t>)</w:t>
            </w:r>
          </w:p>
          <w:p w:rsidR="008E0E5C" w:rsidRPr="001341E6" w:rsidRDefault="008E0E5C" w:rsidP="00C813AB">
            <w:pPr>
              <w:ind w:left="60"/>
              <w:jc w:val="both"/>
              <w:rPr>
                <w:rFonts w:ascii="Arial" w:hAnsi="Arial" w:cs="Arial"/>
              </w:rPr>
            </w:pPr>
          </w:p>
        </w:tc>
      </w:tr>
      <w:tr w:rsidR="008E0E5C" w:rsidRPr="00C573B9" w:rsidTr="00C813AB">
        <w:trPr>
          <w:trHeight w:val="52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8E0E5C" w:rsidRPr="008E3D30" w:rsidRDefault="008E0E5C" w:rsidP="00C813AB">
            <w:pPr>
              <w:rPr>
                <w:rFonts w:ascii="Arial" w:hAnsi="Arial" w:cs="Arial"/>
                <w:b/>
              </w:rPr>
            </w:pPr>
            <w:r w:rsidRPr="008E3D30">
              <w:rPr>
                <w:rFonts w:ascii="Arial" w:hAnsi="Arial" w:cs="Arial"/>
                <w:b/>
              </w:rPr>
              <w:t>TERMIN  ZWIĄZANIA  OFERTĄ</w:t>
            </w:r>
          </w:p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Pr="00C573B9" w:rsidRDefault="008E0E5C" w:rsidP="00C813AB">
            <w:pPr>
              <w:ind w:left="60"/>
              <w:jc w:val="both"/>
              <w:rPr>
                <w:rFonts w:ascii="Arial" w:hAnsi="Arial" w:cs="Arial"/>
              </w:rPr>
            </w:pPr>
          </w:p>
          <w:p w:rsidR="008E0E5C" w:rsidRPr="00C573B9" w:rsidRDefault="008E0E5C" w:rsidP="00C813AB">
            <w:pPr>
              <w:ind w:left="60"/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Uważamy się za związanych niniejszą ofertą przez okres </w:t>
            </w:r>
            <w:r w:rsidR="003234A3">
              <w:rPr>
                <w:rFonts w:ascii="Arial" w:hAnsi="Arial" w:cs="Arial"/>
                <w:b/>
              </w:rPr>
              <w:t>30</w:t>
            </w:r>
            <w:r w:rsidRPr="00B56943">
              <w:rPr>
                <w:rFonts w:ascii="Arial" w:hAnsi="Arial" w:cs="Arial"/>
                <w:b/>
              </w:rPr>
              <w:t xml:space="preserve"> </w:t>
            </w:r>
            <w:r w:rsidRPr="00C573B9">
              <w:rPr>
                <w:rFonts w:ascii="Arial" w:hAnsi="Arial" w:cs="Arial"/>
              </w:rPr>
              <w:t>dni.</w:t>
            </w:r>
          </w:p>
          <w:p w:rsidR="008E0E5C" w:rsidRDefault="008E0E5C" w:rsidP="00C813AB">
            <w:pPr>
              <w:ind w:left="60"/>
              <w:jc w:val="both"/>
              <w:rPr>
                <w:rFonts w:ascii="Arial" w:hAnsi="Arial" w:cs="Arial"/>
                <w:i/>
                <w:sz w:val="16"/>
              </w:rPr>
            </w:pPr>
            <w:r>
              <w:rPr>
                <w:rFonts w:ascii="Arial" w:hAnsi="Arial" w:cs="Arial"/>
                <w:i/>
                <w:sz w:val="16"/>
              </w:rPr>
              <w:t>(</w:t>
            </w:r>
            <w:r w:rsidRPr="00E23687">
              <w:rPr>
                <w:rFonts w:ascii="Arial" w:hAnsi="Arial" w:cs="Arial"/>
                <w:i/>
                <w:sz w:val="16"/>
              </w:rPr>
              <w:t>bieg terminu rozpoczyna się wraz z upływem term</w:t>
            </w:r>
            <w:r>
              <w:rPr>
                <w:rFonts w:ascii="Arial" w:hAnsi="Arial" w:cs="Arial"/>
                <w:i/>
                <w:sz w:val="16"/>
              </w:rPr>
              <w:t>inu składania ofert)</w:t>
            </w:r>
          </w:p>
          <w:p w:rsidR="008E0E5C" w:rsidRPr="00234588" w:rsidRDefault="008E0E5C" w:rsidP="00C813AB">
            <w:pPr>
              <w:ind w:left="60"/>
              <w:jc w:val="both"/>
              <w:rPr>
                <w:rFonts w:ascii="Arial" w:hAnsi="Arial" w:cs="Arial"/>
                <w:i/>
                <w:sz w:val="16"/>
              </w:rPr>
            </w:pPr>
          </w:p>
        </w:tc>
      </w:tr>
      <w:tr w:rsidR="008E0E5C" w:rsidRPr="00C573B9" w:rsidTr="00C813AB">
        <w:trPr>
          <w:trHeight w:val="7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8E0E5C" w:rsidRPr="008E3D30" w:rsidRDefault="008E0E5C" w:rsidP="00C813AB">
            <w:pPr>
              <w:rPr>
                <w:rFonts w:ascii="Arial" w:hAnsi="Arial" w:cs="Arial"/>
                <w:b/>
              </w:rPr>
            </w:pPr>
            <w:r w:rsidRPr="008E3D30">
              <w:rPr>
                <w:rFonts w:ascii="Arial" w:hAnsi="Arial" w:cs="Arial"/>
                <w:b/>
              </w:rPr>
              <w:t>WADIUM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8E0E5C" w:rsidRPr="00192523" w:rsidRDefault="003234A3" w:rsidP="00C813A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  <w:p w:rsidR="008E0E5C" w:rsidRPr="00192523" w:rsidRDefault="008E0E5C" w:rsidP="009348E7">
            <w:pPr>
              <w:suppressAutoHyphens w:val="0"/>
              <w:spacing w:line="240" w:lineRule="auto"/>
              <w:jc w:val="both"/>
              <w:rPr>
                <w:rFonts w:ascii="Arial" w:hAnsi="Arial" w:cs="Arial"/>
              </w:rPr>
            </w:pPr>
          </w:p>
          <w:p w:rsidR="008E0E5C" w:rsidRPr="00C573B9" w:rsidRDefault="008E0E5C" w:rsidP="00C813AB">
            <w:pPr>
              <w:jc w:val="both"/>
              <w:rPr>
                <w:rFonts w:ascii="Arial" w:hAnsi="Arial" w:cs="Arial"/>
              </w:rPr>
            </w:pPr>
            <w:r w:rsidRPr="00C573B9">
              <w:t xml:space="preserve"> </w:t>
            </w:r>
          </w:p>
        </w:tc>
      </w:tr>
      <w:tr w:rsidR="008E0E5C" w:rsidRPr="00C573B9" w:rsidTr="00C813AB">
        <w:trPr>
          <w:trHeight w:val="76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8E0E5C" w:rsidRPr="00BA4DB9" w:rsidRDefault="008E0E5C" w:rsidP="00C813A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ZABEZPIECZENIE</w:t>
            </w:r>
          </w:p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E5C" w:rsidRPr="00BA4DB9" w:rsidRDefault="003234A3" w:rsidP="00C813AB">
            <w:pPr>
              <w:ind w:left="60"/>
              <w:jc w:val="both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9348E7" w:rsidRPr="00C573B9" w:rsidTr="009348E7">
        <w:trPr>
          <w:trHeight w:val="2520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9348E7" w:rsidRPr="006055A7" w:rsidRDefault="009348E7" w:rsidP="009348E7">
            <w:pPr>
              <w:jc w:val="both"/>
              <w:rPr>
                <w:rFonts w:ascii="Arial" w:hAnsi="Arial" w:cs="Arial"/>
              </w:rPr>
            </w:pPr>
            <w:r w:rsidRPr="006055A7">
              <w:rPr>
                <w:rFonts w:ascii="Arial" w:hAnsi="Arial" w:cs="Arial"/>
              </w:rPr>
              <w:t>Oświadczam/y/, że :</w:t>
            </w:r>
          </w:p>
          <w:p w:rsidR="009348E7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Pr="006055A7" w:rsidRDefault="009348E7" w:rsidP="009348E7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W</w:t>
            </w:r>
            <w:r w:rsidRPr="006055A7">
              <w:rPr>
                <w:rFonts w:ascii="Arial" w:hAnsi="Arial" w:cs="Arial"/>
              </w:rPr>
              <w:t xml:space="preserve">ybór oferty </w:t>
            </w:r>
            <w:r>
              <w:rPr>
                <w:rFonts w:ascii="Arial" w:hAnsi="Arial" w:cs="Arial"/>
                <w:b/>
                <w:bCs/>
              </w:rPr>
              <w:t xml:space="preserve">NIE BĘDZIE / BĘDZIE </w:t>
            </w:r>
            <w:r w:rsidRPr="006055A7">
              <w:rPr>
                <w:rFonts w:ascii="Arial" w:hAnsi="Arial" w:cs="Arial"/>
              </w:rPr>
              <w:t>prowadził do powstania u Zamawiającego obowiązku podatkowego</w:t>
            </w:r>
            <w:r>
              <w:rPr>
                <w:rFonts w:ascii="Arial" w:hAnsi="Arial" w:cs="Arial"/>
              </w:rPr>
              <w:t>:</w:t>
            </w:r>
          </w:p>
          <w:p w:rsidR="009348E7" w:rsidRDefault="009348E7" w:rsidP="009348E7">
            <w:pPr>
              <w:jc w:val="both"/>
              <w:rPr>
                <w:rFonts w:ascii="Arial" w:hAnsi="Arial" w:cs="Arial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70"/>
              <w:gridCol w:w="3070"/>
              <w:gridCol w:w="3293"/>
            </w:tblGrid>
            <w:tr w:rsidR="009348E7" w:rsidRPr="00DC2C61" w:rsidTr="00946636">
              <w:tc>
                <w:tcPr>
                  <w:tcW w:w="3070" w:type="dxa"/>
                  <w:shd w:val="clear" w:color="auto" w:fill="D9D9D9"/>
                </w:tcPr>
                <w:p w:rsidR="009348E7" w:rsidRPr="00DC2C61" w:rsidRDefault="009348E7" w:rsidP="009348E7">
                  <w:pPr>
                    <w:jc w:val="center"/>
                    <w:rPr>
                      <w:rFonts w:ascii="Arial" w:hAnsi="Arial" w:cs="Arial"/>
                      <w:i/>
                      <w:iCs/>
                    </w:rPr>
                  </w:pPr>
                  <w:r w:rsidRPr="00DC2C61">
                    <w:rPr>
                      <w:rFonts w:ascii="Arial" w:hAnsi="Arial" w:cs="Arial"/>
                      <w:i/>
                      <w:iCs/>
                    </w:rPr>
                    <w:t>NAZWA (RODZAJ) TOWARU</w:t>
                  </w:r>
                </w:p>
                <w:p w:rsidR="009348E7" w:rsidRPr="00A256D7" w:rsidRDefault="00946636" w:rsidP="009348E7">
                  <w:pPr>
                    <w:jc w:val="center"/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usługa</w:t>
                  </w:r>
                  <w:r w:rsidR="009348E7" w:rsidRPr="00A256D7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 xml:space="preserve"> będ</w:t>
                  </w:r>
                  <w:r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zie</w:t>
                  </w:r>
                  <w:r w:rsidR="009348E7" w:rsidRPr="00A256D7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 xml:space="preserve"> prowadził</w:t>
                  </w:r>
                  <w:r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a</w:t>
                  </w:r>
                  <w:r w:rsidR="009348E7" w:rsidRPr="00A256D7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 xml:space="preserve"> do powstania </w:t>
                  </w:r>
                </w:p>
                <w:p w:rsidR="009348E7" w:rsidRPr="00DC2C61" w:rsidRDefault="009348E7" w:rsidP="009348E7">
                  <w:pPr>
                    <w:jc w:val="center"/>
                    <w:rPr>
                      <w:rFonts w:ascii="Arial" w:hAnsi="Arial" w:cs="Arial"/>
                      <w:i/>
                      <w:iCs/>
                    </w:rPr>
                  </w:pPr>
                  <w:r w:rsidRPr="00A256D7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obowiązku podatkowego</w:t>
                  </w:r>
                </w:p>
              </w:tc>
              <w:tc>
                <w:tcPr>
                  <w:tcW w:w="3070" w:type="dxa"/>
                  <w:shd w:val="clear" w:color="auto" w:fill="D9D9D9"/>
                </w:tcPr>
                <w:p w:rsidR="009348E7" w:rsidRPr="00DC2C61" w:rsidRDefault="009348E7" w:rsidP="009348E7">
                  <w:pPr>
                    <w:jc w:val="center"/>
                    <w:rPr>
                      <w:rFonts w:ascii="Arial" w:hAnsi="Arial" w:cs="Arial"/>
                      <w:i/>
                      <w:iCs/>
                    </w:rPr>
                  </w:pPr>
                  <w:r w:rsidRPr="00DC2C61">
                    <w:rPr>
                      <w:rFonts w:ascii="Arial" w:hAnsi="Arial" w:cs="Arial"/>
                      <w:i/>
                      <w:iCs/>
                    </w:rPr>
                    <w:t>WARTOŚĆ TOWARU</w:t>
                  </w:r>
                </w:p>
                <w:p w:rsidR="009348E7" w:rsidRPr="00DC2C61" w:rsidRDefault="009348E7" w:rsidP="009348E7">
                  <w:pPr>
                    <w:jc w:val="center"/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</w:pPr>
                  <w:r w:rsidRPr="006055A7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objętego obowiązkiem podatkowym Zamawiającego, bez kwoty podatku</w:t>
                  </w:r>
                </w:p>
              </w:tc>
              <w:tc>
                <w:tcPr>
                  <w:tcW w:w="3293" w:type="dxa"/>
                  <w:shd w:val="clear" w:color="auto" w:fill="D9D9D9"/>
                </w:tcPr>
                <w:p w:rsidR="009348E7" w:rsidRPr="00DC2C61" w:rsidRDefault="009348E7" w:rsidP="009348E7">
                  <w:pPr>
                    <w:jc w:val="center"/>
                    <w:rPr>
                      <w:rFonts w:ascii="Arial" w:hAnsi="Arial" w:cs="Arial"/>
                      <w:i/>
                      <w:iCs/>
                    </w:rPr>
                  </w:pPr>
                  <w:r w:rsidRPr="00DC2C61">
                    <w:rPr>
                      <w:rFonts w:ascii="Arial" w:hAnsi="Arial" w:cs="Arial"/>
                      <w:i/>
                      <w:iCs/>
                    </w:rPr>
                    <w:t>STAWKA PODATKU VAT</w:t>
                  </w:r>
                </w:p>
                <w:p w:rsidR="009348E7" w:rsidRPr="00DC2C61" w:rsidRDefault="009348E7" w:rsidP="009348E7">
                  <w:pPr>
                    <w:jc w:val="center"/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</w:pPr>
                  <w:r w:rsidRPr="006055A7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która zgodnie z wiedzą Wykonawcy, będzie miała zastosowanie</w:t>
                  </w:r>
                </w:p>
              </w:tc>
            </w:tr>
            <w:tr w:rsidR="009348E7" w:rsidRPr="00DC2C61" w:rsidTr="00946636">
              <w:trPr>
                <w:trHeight w:val="883"/>
              </w:trPr>
              <w:tc>
                <w:tcPr>
                  <w:tcW w:w="3070" w:type="dxa"/>
                  <w:shd w:val="clear" w:color="auto" w:fill="auto"/>
                </w:tcPr>
                <w:p w:rsidR="009348E7" w:rsidRPr="00DC2C61" w:rsidRDefault="009348E7" w:rsidP="00F52933">
                  <w:pPr>
                    <w:shd w:val="clear" w:color="auto" w:fill="FFFFFF"/>
                    <w:jc w:val="both"/>
                    <w:rPr>
                      <w:rFonts w:ascii="Arial" w:hAnsi="Arial" w:cs="Arial"/>
                    </w:rPr>
                  </w:pPr>
                </w:p>
                <w:p w:rsidR="009348E7" w:rsidRPr="00DC2C61" w:rsidRDefault="009348E7" w:rsidP="00F52933">
                  <w:pPr>
                    <w:shd w:val="clear" w:color="auto" w:fill="FFFFFF"/>
                    <w:jc w:val="both"/>
                    <w:rPr>
                      <w:rFonts w:ascii="Arial" w:hAnsi="Arial" w:cs="Arial"/>
                    </w:rPr>
                  </w:pPr>
                </w:p>
                <w:p w:rsidR="009348E7" w:rsidRDefault="009348E7" w:rsidP="00F52933">
                  <w:pPr>
                    <w:shd w:val="clear" w:color="auto" w:fill="FFFFFF"/>
                    <w:jc w:val="both"/>
                    <w:rPr>
                      <w:rFonts w:ascii="Arial" w:hAnsi="Arial" w:cs="Arial"/>
                    </w:rPr>
                  </w:pPr>
                </w:p>
                <w:p w:rsidR="00946636" w:rsidRPr="00DC2C61" w:rsidRDefault="00946636" w:rsidP="00F52933">
                  <w:pPr>
                    <w:shd w:val="clear" w:color="auto" w:fill="FFFFFF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070" w:type="dxa"/>
                  <w:shd w:val="clear" w:color="auto" w:fill="auto"/>
                </w:tcPr>
                <w:p w:rsidR="009348E7" w:rsidRDefault="009348E7" w:rsidP="00F52933">
                  <w:pPr>
                    <w:shd w:val="clear" w:color="auto" w:fill="FFFFFF"/>
                    <w:jc w:val="both"/>
                    <w:rPr>
                      <w:rFonts w:ascii="Arial" w:hAnsi="Arial" w:cs="Arial"/>
                    </w:rPr>
                  </w:pPr>
                </w:p>
                <w:p w:rsidR="00946636" w:rsidRDefault="00946636" w:rsidP="00F52933">
                  <w:pPr>
                    <w:shd w:val="clear" w:color="auto" w:fill="FFFFFF"/>
                    <w:jc w:val="both"/>
                    <w:rPr>
                      <w:rFonts w:ascii="Arial" w:hAnsi="Arial" w:cs="Arial"/>
                    </w:rPr>
                  </w:pPr>
                </w:p>
                <w:p w:rsidR="00946636" w:rsidRDefault="00946636" w:rsidP="00F52933">
                  <w:pPr>
                    <w:shd w:val="clear" w:color="auto" w:fill="FFFFFF"/>
                    <w:jc w:val="both"/>
                    <w:rPr>
                      <w:rFonts w:ascii="Arial" w:hAnsi="Arial" w:cs="Arial"/>
                    </w:rPr>
                  </w:pPr>
                </w:p>
                <w:p w:rsidR="00946636" w:rsidRPr="00DC2C61" w:rsidRDefault="00946636" w:rsidP="00F52933">
                  <w:pPr>
                    <w:shd w:val="clear" w:color="auto" w:fill="FFFFFF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293" w:type="dxa"/>
                  <w:shd w:val="clear" w:color="auto" w:fill="auto"/>
                </w:tcPr>
                <w:p w:rsidR="009348E7" w:rsidRDefault="009348E7" w:rsidP="00F52933">
                  <w:pPr>
                    <w:shd w:val="clear" w:color="auto" w:fill="FFFFFF"/>
                    <w:rPr>
                      <w:rFonts w:ascii="Arial" w:hAnsi="Arial" w:cs="Arial"/>
                    </w:rPr>
                  </w:pPr>
                </w:p>
                <w:p w:rsidR="00946636" w:rsidRDefault="00946636" w:rsidP="00F52933">
                  <w:pPr>
                    <w:shd w:val="clear" w:color="auto" w:fill="FFFFFF"/>
                    <w:rPr>
                      <w:rFonts w:ascii="Arial" w:hAnsi="Arial" w:cs="Arial"/>
                    </w:rPr>
                  </w:pPr>
                </w:p>
                <w:p w:rsidR="00946636" w:rsidRDefault="00946636" w:rsidP="00F52933">
                  <w:pPr>
                    <w:shd w:val="clear" w:color="auto" w:fill="FFFFFF"/>
                    <w:rPr>
                      <w:rFonts w:ascii="Arial" w:hAnsi="Arial" w:cs="Arial"/>
                    </w:rPr>
                  </w:pPr>
                </w:p>
                <w:p w:rsidR="00946636" w:rsidRPr="00DC2C61" w:rsidRDefault="00946636" w:rsidP="00F52933">
                  <w:pPr>
                    <w:shd w:val="clear" w:color="auto" w:fill="FFFFFF"/>
                    <w:rPr>
                      <w:rFonts w:ascii="Arial" w:hAnsi="Arial" w:cs="Arial"/>
                    </w:rPr>
                  </w:pPr>
                </w:p>
              </w:tc>
            </w:tr>
          </w:tbl>
          <w:p w:rsidR="009348E7" w:rsidRDefault="009348E7" w:rsidP="00F52933">
            <w:pPr>
              <w:shd w:val="clear" w:color="auto" w:fill="FFFFFF"/>
              <w:jc w:val="both"/>
              <w:rPr>
                <w:rFonts w:ascii="Arial" w:hAnsi="Arial" w:cs="Arial"/>
              </w:rPr>
            </w:pPr>
          </w:p>
          <w:p w:rsidR="009348E7" w:rsidRPr="00192523" w:rsidRDefault="009348E7" w:rsidP="00C813AB">
            <w:pPr>
              <w:ind w:left="60"/>
              <w:jc w:val="both"/>
              <w:rPr>
                <w:rFonts w:ascii="Arial" w:hAnsi="Arial" w:cs="Arial"/>
              </w:rPr>
            </w:pPr>
          </w:p>
        </w:tc>
      </w:tr>
      <w:tr w:rsidR="008E0E5C" w:rsidRPr="00C573B9" w:rsidTr="00C813AB">
        <w:trPr>
          <w:trHeight w:val="203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8E0E5C" w:rsidRPr="008E3D30" w:rsidRDefault="008E0E5C" w:rsidP="00C813AB">
            <w:pPr>
              <w:rPr>
                <w:rFonts w:ascii="Arial" w:hAnsi="Arial" w:cs="Arial"/>
                <w:b/>
              </w:rPr>
            </w:pPr>
            <w:r w:rsidRPr="008E3D30">
              <w:rPr>
                <w:rFonts w:ascii="Arial" w:hAnsi="Arial" w:cs="Arial"/>
                <w:b/>
              </w:rPr>
              <w:t>OŚWIADCZENIA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9348E7" w:rsidRPr="004C029D" w:rsidRDefault="009348E7" w:rsidP="009348E7">
            <w:pPr>
              <w:jc w:val="both"/>
              <w:rPr>
                <w:rFonts w:ascii="Arial" w:hAnsi="Arial" w:cs="Arial"/>
              </w:rPr>
            </w:pPr>
            <w:r w:rsidRPr="004C029D">
              <w:rPr>
                <w:rFonts w:ascii="Arial" w:hAnsi="Arial" w:cs="Arial"/>
              </w:rPr>
              <w:t>Oświadczam/y/, że :</w:t>
            </w:r>
          </w:p>
          <w:p w:rsidR="009348E7" w:rsidRPr="004C029D" w:rsidRDefault="009348E7" w:rsidP="009348E7">
            <w:pPr>
              <w:ind w:left="284" w:hanging="284"/>
              <w:jc w:val="both"/>
              <w:rPr>
                <w:rFonts w:ascii="Arial" w:hAnsi="Arial" w:cs="Arial"/>
              </w:rPr>
            </w:pPr>
            <w:r w:rsidRPr="004C029D">
              <w:rPr>
                <w:rFonts w:ascii="Arial" w:hAnsi="Arial" w:cs="Arial"/>
              </w:rPr>
              <w:t>•</w:t>
            </w:r>
            <w:r w:rsidRPr="004C029D">
              <w:rPr>
                <w:rFonts w:ascii="Arial" w:hAnsi="Arial" w:cs="Arial"/>
              </w:rPr>
              <w:tab/>
              <w:t>zapoznaliśmy się z</w:t>
            </w:r>
            <w:r w:rsidR="003234A3">
              <w:rPr>
                <w:rFonts w:ascii="Arial" w:hAnsi="Arial" w:cs="Arial"/>
              </w:rPr>
              <w:t xml:space="preserve"> Zaproszeniem do negocjacji </w:t>
            </w:r>
            <w:r w:rsidRPr="004C029D">
              <w:rPr>
                <w:rFonts w:ascii="Arial" w:hAnsi="Arial" w:cs="Arial"/>
              </w:rPr>
              <w:t>wraz z załącznikami oraz z</w:t>
            </w:r>
            <w:r>
              <w:rPr>
                <w:rFonts w:ascii="Arial" w:hAnsi="Arial" w:cs="Arial"/>
              </w:rPr>
              <w:t> </w:t>
            </w:r>
            <w:r w:rsidRPr="004C029D">
              <w:rPr>
                <w:rFonts w:ascii="Arial" w:hAnsi="Arial" w:cs="Arial"/>
              </w:rPr>
              <w:t>ewentualnymi zmianami i nie wnosimy do niej żadnych zastrzeżeń;</w:t>
            </w:r>
          </w:p>
          <w:p w:rsidR="009348E7" w:rsidRPr="00EA470E" w:rsidRDefault="009348E7" w:rsidP="009348E7">
            <w:pPr>
              <w:jc w:val="both"/>
              <w:rPr>
                <w:rFonts w:ascii="Arial" w:hAnsi="Arial" w:cs="Arial"/>
              </w:rPr>
            </w:pPr>
            <w:r w:rsidRPr="00EA470E"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</w:rPr>
              <w:t xml:space="preserve">    </w:t>
            </w:r>
            <w:r w:rsidRPr="00EA470E">
              <w:rPr>
                <w:rFonts w:ascii="Arial" w:hAnsi="Arial" w:cs="Arial"/>
              </w:rPr>
              <w:t>zapoznałem się z warunkami zamówienia i przyjmuję je bez zastrzeżeń;</w:t>
            </w:r>
          </w:p>
          <w:p w:rsidR="009348E7" w:rsidRPr="00EA470E" w:rsidRDefault="009348E7" w:rsidP="009348E7">
            <w:pPr>
              <w:ind w:left="284" w:hanging="284"/>
              <w:jc w:val="both"/>
              <w:rPr>
                <w:rFonts w:ascii="Arial" w:hAnsi="Arial" w:cs="Arial"/>
              </w:rPr>
            </w:pPr>
            <w:r w:rsidRPr="00EA470E">
              <w:rPr>
                <w:rFonts w:ascii="Arial" w:hAnsi="Arial" w:cs="Arial"/>
              </w:rPr>
              <w:t>•</w:t>
            </w:r>
            <w:r w:rsidRPr="00EA470E">
              <w:rPr>
                <w:rFonts w:ascii="Arial" w:hAnsi="Arial" w:cs="Arial"/>
              </w:rPr>
              <w:tab/>
              <w:t>zapoznałem się z warunkami zamówienia i z projektowanymi postanowieniami umowy w</w:t>
            </w:r>
            <w:r>
              <w:rPr>
                <w:rFonts w:ascii="Arial" w:hAnsi="Arial" w:cs="Arial"/>
              </w:rPr>
              <w:t> </w:t>
            </w:r>
            <w:r w:rsidRPr="00EA470E">
              <w:rPr>
                <w:rFonts w:ascii="Arial" w:hAnsi="Arial" w:cs="Arial"/>
              </w:rPr>
              <w:t>sprawie zamówienia, które zostaną wprowadzone do umowy w sprawie zamówienia oraz, że przyjmuje ich treść bez żadnych zastrzeżeń;</w:t>
            </w:r>
          </w:p>
          <w:p w:rsidR="009348E7" w:rsidRPr="00EA470E" w:rsidRDefault="009348E7" w:rsidP="009348E7">
            <w:pPr>
              <w:jc w:val="both"/>
              <w:rPr>
                <w:rFonts w:ascii="Arial" w:hAnsi="Arial" w:cs="Arial"/>
              </w:rPr>
            </w:pPr>
            <w:r w:rsidRPr="00EA470E"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</w:rPr>
              <w:t xml:space="preserve">    </w:t>
            </w:r>
            <w:r w:rsidRPr="00EA470E">
              <w:rPr>
                <w:rFonts w:ascii="Arial" w:hAnsi="Arial" w:cs="Arial"/>
              </w:rPr>
              <w:t>przedmiot oferty jest zgodny z przedmiotem zamówienia</w:t>
            </w:r>
          </w:p>
          <w:p w:rsidR="009348E7" w:rsidRPr="00EA470E" w:rsidRDefault="009348E7" w:rsidP="009348E7">
            <w:pPr>
              <w:ind w:left="284" w:hanging="284"/>
              <w:jc w:val="both"/>
              <w:rPr>
                <w:rFonts w:ascii="Arial" w:hAnsi="Arial" w:cs="Arial"/>
              </w:rPr>
            </w:pPr>
            <w:r w:rsidRPr="00EA470E">
              <w:rPr>
                <w:rFonts w:ascii="Arial" w:hAnsi="Arial" w:cs="Arial"/>
              </w:rPr>
              <w:t>•</w:t>
            </w:r>
            <w:r w:rsidRPr="00EA470E">
              <w:rPr>
                <w:rFonts w:ascii="Arial" w:hAnsi="Arial" w:cs="Arial"/>
              </w:rPr>
              <w:tab/>
              <w:t xml:space="preserve">jestem związany niniejszą ofertą przez okres </w:t>
            </w:r>
            <w:r w:rsidR="003234A3">
              <w:rPr>
                <w:rFonts w:ascii="Arial" w:hAnsi="Arial" w:cs="Arial"/>
              </w:rPr>
              <w:t>3</w:t>
            </w:r>
            <w:r w:rsidRPr="00EA470E">
              <w:rPr>
                <w:rFonts w:ascii="Arial" w:hAnsi="Arial" w:cs="Arial"/>
              </w:rPr>
              <w:t>0 dni, licząc od dnia składania ofert</w:t>
            </w:r>
            <w:r w:rsidR="003234A3">
              <w:rPr>
                <w:rFonts w:ascii="Arial" w:hAnsi="Arial" w:cs="Arial"/>
              </w:rPr>
              <w:t>y</w:t>
            </w:r>
            <w:r w:rsidRPr="00EA470E">
              <w:rPr>
                <w:rFonts w:ascii="Arial" w:hAnsi="Arial" w:cs="Arial"/>
              </w:rPr>
              <w:t xml:space="preserve"> podanego w</w:t>
            </w:r>
            <w:r>
              <w:rPr>
                <w:rFonts w:ascii="Arial" w:hAnsi="Arial" w:cs="Arial"/>
              </w:rPr>
              <w:t> </w:t>
            </w:r>
            <w:r w:rsidR="003234A3">
              <w:rPr>
                <w:rFonts w:ascii="Arial" w:hAnsi="Arial" w:cs="Arial"/>
              </w:rPr>
              <w:t>Zaproszeniu</w:t>
            </w:r>
            <w:r>
              <w:rPr>
                <w:rFonts w:ascii="Arial" w:hAnsi="Arial" w:cs="Arial"/>
              </w:rPr>
              <w:t>.</w:t>
            </w:r>
          </w:p>
          <w:p w:rsidR="008E0E5C" w:rsidRDefault="008E0E5C" w:rsidP="00DE7B8B">
            <w:pPr>
              <w:ind w:hanging="70"/>
              <w:jc w:val="both"/>
              <w:rPr>
                <w:rFonts w:ascii="Arial" w:hAnsi="Arial" w:cs="Arial"/>
                <w:i/>
                <w:sz w:val="16"/>
              </w:rPr>
            </w:pPr>
          </w:p>
          <w:p w:rsidR="008E0E5C" w:rsidRPr="00E46D31" w:rsidRDefault="008E0E5C" w:rsidP="00C813AB">
            <w:pPr>
              <w:ind w:hanging="70"/>
              <w:jc w:val="both"/>
              <w:rPr>
                <w:rFonts w:ascii="Arial" w:hAnsi="Arial" w:cs="Arial"/>
                <w:i/>
                <w:sz w:val="16"/>
              </w:rPr>
            </w:pPr>
          </w:p>
        </w:tc>
      </w:tr>
      <w:tr w:rsidR="008E0E5C" w:rsidRPr="00C573B9" w:rsidTr="00C813AB">
        <w:trPr>
          <w:trHeight w:val="203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Default="008E0E5C" w:rsidP="002A25B9">
            <w:pPr>
              <w:rPr>
                <w:rFonts w:ascii="Arial" w:hAnsi="Arial" w:cs="Arial"/>
              </w:rPr>
            </w:pPr>
          </w:p>
          <w:p w:rsidR="008E0E5C" w:rsidRPr="00BE2EDD" w:rsidRDefault="008E0E5C" w:rsidP="002A25B9">
            <w:pPr>
              <w:jc w:val="both"/>
              <w:rPr>
                <w:rFonts w:ascii="Arial" w:hAnsi="Arial" w:cs="Arial"/>
                <w:b/>
              </w:rPr>
            </w:pPr>
            <w:r w:rsidRPr="00BE2EDD">
              <w:rPr>
                <w:rFonts w:ascii="Arial" w:hAnsi="Arial" w:cs="Arial"/>
                <w:b/>
              </w:rPr>
              <w:t xml:space="preserve">OŚWIADCZENIE </w:t>
            </w:r>
            <w:r>
              <w:rPr>
                <w:rFonts w:ascii="Arial" w:hAnsi="Arial" w:cs="Arial"/>
                <w:b/>
              </w:rPr>
              <w:t xml:space="preserve">WYKONAWCY </w:t>
            </w:r>
            <w:r w:rsidRPr="00BE5F88">
              <w:rPr>
                <w:rFonts w:ascii="Arial" w:hAnsi="Arial" w:cs="Arial"/>
              </w:rPr>
              <w:t>w zakresie wypełnienia obowiązków informacyjnych przewidzianych w</w:t>
            </w:r>
            <w:r>
              <w:rPr>
                <w:rFonts w:ascii="Arial" w:hAnsi="Arial" w:cs="Arial"/>
              </w:rPr>
              <w:t> </w:t>
            </w:r>
            <w:r w:rsidRPr="00BE5F88">
              <w:rPr>
                <w:rFonts w:ascii="Arial" w:hAnsi="Arial" w:cs="Arial"/>
              </w:rPr>
              <w:t>art. 13 lub art. 14 rozporządzeni</w:t>
            </w:r>
            <w:r>
              <w:rPr>
                <w:rFonts w:ascii="Arial" w:hAnsi="Arial" w:cs="Arial"/>
              </w:rPr>
              <w:t>a o ochronie danych osobowych (RODO</w:t>
            </w:r>
            <w:r w:rsidRPr="00BE5F88">
              <w:rPr>
                <w:rFonts w:ascii="Arial" w:hAnsi="Arial" w:cs="Arial"/>
              </w:rPr>
              <w:t>)</w:t>
            </w:r>
          </w:p>
          <w:p w:rsidR="008E0E5C" w:rsidRPr="00C573B9" w:rsidRDefault="008E0E5C" w:rsidP="002A25B9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Default="008E0E5C" w:rsidP="002A25B9">
            <w:pPr>
              <w:jc w:val="both"/>
              <w:rPr>
                <w:rFonts w:ascii="Arial" w:hAnsi="Arial" w:cs="Arial"/>
              </w:rPr>
            </w:pPr>
          </w:p>
          <w:p w:rsidR="00700007" w:rsidRDefault="00700007" w:rsidP="00700007">
            <w:pPr>
              <w:jc w:val="both"/>
              <w:rPr>
                <w:rFonts w:ascii="Arial" w:hAnsi="Arial" w:cs="Arial"/>
                <w:kern w:val="0"/>
                <w:lang w:eastAsia="pl-PL" w:bidi="ar-SA"/>
              </w:rPr>
            </w:pPr>
            <w:r>
              <w:rPr>
                <w:rFonts w:ascii="Arial" w:hAnsi="Arial" w:cs="Arial"/>
              </w:rPr>
              <w:t>Oświadczam/y/, że:</w:t>
            </w:r>
          </w:p>
          <w:p w:rsidR="00700007" w:rsidRDefault="00700007" w:rsidP="0070000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</w:rPr>
              <w:tab/>
              <w:t>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pozyskałem;</w:t>
            </w:r>
          </w:p>
          <w:p w:rsidR="00700007" w:rsidRDefault="00700007" w:rsidP="0070000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</w:rPr>
              <w:tab/>
              <w:t>uzyskałem zgodę wszystkich osób fizycznych, których dane są zawarte w ofercie oraz uzyskam zgodę osób fizycznych wskazanych w uzupełnieniach i wyjaśnieniach do oferty, na przetwarzanie danych osobowych w związku z prowadzonym postępowaniem o udzielenie zamówienia publicznego;</w:t>
            </w:r>
          </w:p>
          <w:p w:rsidR="00700007" w:rsidRDefault="00700007" w:rsidP="0070000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</w:rPr>
              <w:tab/>
              <w:t>poinformowałem wszystkie osoby fizyczne, których dane są zawarte w ofercie oraz poinformuję osoby wskazane w uzupełnieniach i wyjaśnieniach do oferty, że dane zostaną udostępnione Zamawiającemu;</w:t>
            </w:r>
          </w:p>
          <w:p w:rsidR="00700007" w:rsidRDefault="00700007" w:rsidP="0070000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</w:rPr>
              <w:tab/>
              <w:t>poinformowałem wszystkie osoby fizyczne, których dane są zawarte w ofercie oraz poinformuję wszystkie osoby fizyczne wskazane w uzupełnieniach i wyjaśnieniach do oferty, że zgodnie z art. 78 ust. 1 ustawy Prawo zamówień publicznych protokół wraz z załącznikami jest jawny oraz, iż załącznikiem do protokołu są m.in. oferty i inne dokumenty i informacje składane przez Wykonawców;</w:t>
            </w:r>
          </w:p>
          <w:p w:rsidR="00700007" w:rsidRDefault="00700007" w:rsidP="0070000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</w:rPr>
              <w:tab/>
              <w:t>spełniam wymagania określone w rozporządzeniu Parlamentu Europejskiego i Rady (UE) 2016/679 z dnia 27 kwietnia 2016 r. w sprawie ochrony osób fizycznych w związku z przetwarzaniem danych osobowych i w sprawie swobodnego przepływu takich danych oraz uchylenia dyrektywy 95/46/WE.</w:t>
            </w:r>
          </w:p>
          <w:p w:rsidR="00700007" w:rsidRDefault="00700007" w:rsidP="00700007">
            <w:pPr>
              <w:jc w:val="both"/>
              <w:rPr>
                <w:rFonts w:ascii="Arial" w:hAnsi="Arial" w:cs="Arial"/>
              </w:rPr>
            </w:pPr>
          </w:p>
          <w:p w:rsidR="008E0E5C" w:rsidRPr="00836BBC" w:rsidRDefault="008E0E5C" w:rsidP="00700007">
            <w:pPr>
              <w:suppressAutoHyphens w:val="0"/>
              <w:spacing w:line="240" w:lineRule="auto"/>
              <w:ind w:left="497"/>
              <w:jc w:val="both"/>
              <w:rPr>
                <w:rFonts w:ascii="Arial" w:hAnsi="Arial" w:cs="Arial"/>
              </w:rPr>
            </w:pPr>
          </w:p>
          <w:p w:rsidR="008E0E5C" w:rsidRPr="00C573B9" w:rsidRDefault="008E0E5C" w:rsidP="002A25B9">
            <w:pPr>
              <w:jc w:val="both"/>
              <w:rPr>
                <w:rFonts w:ascii="Arial" w:hAnsi="Arial" w:cs="Arial"/>
              </w:rPr>
            </w:pPr>
          </w:p>
        </w:tc>
      </w:tr>
      <w:tr w:rsidR="008E0E5C" w:rsidRPr="00C573B9" w:rsidTr="00C813AB">
        <w:trPr>
          <w:trHeight w:val="179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</w:t>
            </w:r>
          </w:p>
          <w:p w:rsidR="008E0E5C" w:rsidRDefault="008E0E5C" w:rsidP="00C813AB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TAJEMNICA PRZEDSIĘBIORSTWA:</w:t>
            </w:r>
          </w:p>
          <w:p w:rsidR="008E0E5C" w:rsidRPr="003D5200" w:rsidRDefault="008E0E5C" w:rsidP="00C813AB">
            <w:pPr>
              <w:jc w:val="both"/>
              <w:rPr>
                <w:rFonts w:ascii="Arial" w:hAnsi="Arial" w:cs="Arial"/>
                <w:i/>
                <w:sz w:val="18"/>
              </w:rPr>
            </w:pPr>
            <w:r w:rsidRPr="003D5200">
              <w:rPr>
                <w:rFonts w:ascii="Arial" w:hAnsi="Arial" w:cs="Arial"/>
                <w:i/>
                <w:sz w:val="18"/>
              </w:rPr>
              <w:t>(jeżeli dotyczy)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  <w:r w:rsidRPr="007D4619">
              <w:rPr>
                <w:rFonts w:ascii="Arial" w:hAnsi="Arial" w:cs="Arial"/>
              </w:rPr>
              <w:t>Oświadczamy, że</w:t>
            </w:r>
            <w:r>
              <w:rPr>
                <w:rFonts w:ascii="Arial" w:hAnsi="Arial" w:cs="Arial"/>
              </w:rPr>
              <w:t>:</w:t>
            </w:r>
          </w:p>
          <w:p w:rsidR="009348E7" w:rsidRDefault="009348E7" w:rsidP="009348E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  <w:r>
              <w:rPr>
                <w:rFonts w:ascii="Arial" w:hAnsi="Arial" w:cs="Arial"/>
              </w:rPr>
              <w:t xml:space="preserve"> </w:t>
            </w:r>
            <w:r w:rsidRPr="007D4619">
              <w:rPr>
                <w:rFonts w:ascii="Arial" w:hAnsi="Arial" w:cs="Arial"/>
                <w:b/>
                <w:bCs/>
              </w:rPr>
              <w:t xml:space="preserve">oferta oraz wszelkie załączniki do niej są jawne </w:t>
            </w:r>
            <w:r w:rsidRPr="007D4619">
              <w:rPr>
                <w:rFonts w:ascii="Arial" w:hAnsi="Arial" w:cs="Arial"/>
              </w:rPr>
              <w:t>i nie zawierają informacji stanowiących tajemnice przedsiębiorstwa w rozumieniu przepisów o zwalczaniu nieuczciwej konkurencji;</w:t>
            </w: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  <w:r w:rsidRPr="007D4619">
              <w:rPr>
                <w:rFonts w:ascii="Arial" w:hAnsi="Arial" w:cs="Arial"/>
              </w:rPr>
              <w:t xml:space="preserve"> </w:t>
            </w:r>
          </w:p>
          <w:p w:rsidR="009348E7" w:rsidRDefault="009348E7" w:rsidP="009348E7">
            <w:pPr>
              <w:jc w:val="both"/>
              <w:rPr>
                <w:rFonts w:ascii="Arial" w:hAnsi="Arial" w:cs="Arial"/>
              </w:rPr>
            </w:pPr>
            <w:r w:rsidRPr="007D4619">
              <w:rPr>
                <w:rFonts w:ascii="Arial" w:hAnsi="Arial" w:cs="Arial"/>
              </w:rPr>
              <w:t xml:space="preserve">lub </w:t>
            </w: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Default="009348E7" w:rsidP="009348E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  <w:r w:rsidRPr="007D4619">
              <w:rPr>
                <w:rFonts w:ascii="Arial" w:hAnsi="Arial" w:cs="Arial"/>
              </w:rPr>
              <w:t xml:space="preserve"> </w:t>
            </w:r>
            <w:r w:rsidRPr="007D4619">
              <w:rPr>
                <w:rFonts w:ascii="Arial" w:hAnsi="Arial" w:cs="Arial"/>
                <w:b/>
                <w:bCs/>
              </w:rPr>
              <w:t xml:space="preserve">oferta zawiera tajemnicę przedsiębiorstwa </w:t>
            </w:r>
            <w:r w:rsidRPr="007D4619">
              <w:rPr>
                <w:rFonts w:ascii="Arial" w:hAnsi="Arial" w:cs="Arial"/>
              </w:rPr>
              <w:t xml:space="preserve">w rozumieniu przepisów o zwalczaniu nieuczciwej konkurencji, które chcemy zastrzec przed ogólnym dostępem; </w:t>
            </w: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  <w:r w:rsidRPr="007D4619">
              <w:rPr>
                <w:rFonts w:ascii="Arial" w:hAnsi="Arial" w:cs="Arial"/>
              </w:rPr>
              <w:t xml:space="preserve">Dotyczy to następujących informacji i dokumentów: </w:t>
            </w:r>
            <w:r w:rsidRPr="007D4619">
              <w:rPr>
                <w:rFonts w:ascii="Arial" w:hAnsi="Arial" w:cs="Arial"/>
                <w:i/>
                <w:iCs/>
              </w:rPr>
              <w:t xml:space="preserve">(proszę wskazać zakres informacji lub nazwę konkretnego dokumentu) </w:t>
            </w: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  <w:r w:rsidRPr="007D4619">
              <w:rPr>
                <w:rFonts w:ascii="Arial" w:hAnsi="Arial" w:cs="Arial"/>
              </w:rPr>
              <w:t>.................................................................................................……</w:t>
            </w: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  <w:r w:rsidRPr="007D4619">
              <w:rPr>
                <w:rFonts w:ascii="Arial" w:hAnsi="Arial" w:cs="Arial"/>
              </w:rPr>
              <w:t>.................................................................................................……</w:t>
            </w:r>
          </w:p>
          <w:p w:rsidR="009348E7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  <w:r w:rsidRPr="007D4619">
              <w:rPr>
                <w:rFonts w:ascii="Arial" w:hAnsi="Arial" w:cs="Arial"/>
              </w:rPr>
              <w:t xml:space="preserve">wydzielonych w odrębnym pliku o nazwie: </w:t>
            </w: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  <w:r w:rsidRPr="007D4619">
              <w:rPr>
                <w:rFonts w:ascii="Arial" w:hAnsi="Arial" w:cs="Arial"/>
              </w:rPr>
              <w:t>.................................................................................................……</w:t>
            </w: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  <w:r w:rsidRPr="007D4619">
              <w:rPr>
                <w:rFonts w:ascii="Arial" w:hAnsi="Arial" w:cs="Arial"/>
              </w:rPr>
              <w:t>.................................................................................................……</w:t>
            </w: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Default="009348E7" w:rsidP="009348E7">
            <w:pPr>
              <w:jc w:val="both"/>
              <w:rPr>
                <w:rFonts w:ascii="Arial" w:hAnsi="Arial" w:cs="Arial"/>
                <w:i/>
                <w:iCs/>
              </w:rPr>
            </w:pPr>
            <w:r w:rsidRPr="007D4619">
              <w:rPr>
                <w:rFonts w:ascii="Arial" w:hAnsi="Arial" w:cs="Arial"/>
              </w:rPr>
              <w:t xml:space="preserve">Powyższe informacje zostały zastrzeżone, jako tajemnica przedsiębiorstwa z uwagi na: </w:t>
            </w:r>
            <w:r w:rsidRPr="007D4619">
              <w:rPr>
                <w:rFonts w:ascii="Arial" w:hAnsi="Arial" w:cs="Arial"/>
                <w:i/>
                <w:iCs/>
              </w:rPr>
              <w:t xml:space="preserve">(proszę wykazać, iż zastrzeżone informacje stanowią tajemnicę przedsiębiorstwa) </w:t>
            </w: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Pr="00CC55D5" w:rsidRDefault="009348E7" w:rsidP="009348E7">
            <w:pPr>
              <w:jc w:val="both"/>
              <w:rPr>
                <w:rFonts w:ascii="Arial" w:hAnsi="Arial" w:cs="Arial"/>
              </w:rPr>
            </w:pPr>
            <w:r w:rsidRPr="00CC55D5">
              <w:rPr>
                <w:rFonts w:ascii="Arial" w:hAnsi="Arial" w:cs="Arial"/>
              </w:rPr>
              <w:t>.................................................................................................……</w:t>
            </w:r>
          </w:p>
          <w:p w:rsidR="009348E7" w:rsidRPr="00CC55D5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Pr="00CC55D5" w:rsidRDefault="009348E7" w:rsidP="009348E7">
            <w:pPr>
              <w:jc w:val="both"/>
              <w:rPr>
                <w:rFonts w:ascii="Arial" w:hAnsi="Arial" w:cs="Arial"/>
              </w:rPr>
            </w:pPr>
            <w:r w:rsidRPr="00CC55D5">
              <w:rPr>
                <w:rFonts w:ascii="Arial" w:hAnsi="Arial" w:cs="Arial"/>
              </w:rPr>
              <w:t>.................................................................................................……</w:t>
            </w:r>
          </w:p>
          <w:p w:rsidR="008E0E5C" w:rsidRPr="00526500" w:rsidRDefault="008E0E5C" w:rsidP="00C813A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8E0E5C" w:rsidRPr="00C573B9" w:rsidTr="00C813AB">
        <w:trPr>
          <w:trHeight w:val="179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lastRenderedPageBreak/>
              <w:t xml:space="preserve">            </w:t>
            </w:r>
          </w:p>
          <w:p w:rsidR="008E0E5C" w:rsidRDefault="008E0E5C" w:rsidP="00C813AB">
            <w:pPr>
              <w:rPr>
                <w:rFonts w:ascii="Arial" w:hAnsi="Arial" w:cs="Arial"/>
                <w:b/>
              </w:rPr>
            </w:pPr>
            <w:r w:rsidRPr="00BF0DDB">
              <w:rPr>
                <w:rFonts w:ascii="Arial" w:hAnsi="Arial" w:cs="Arial"/>
                <w:b/>
              </w:rPr>
              <w:t>CZY WYKONAWCA JEST MIKROPRZEDSIĘBIORSTWEM</w:t>
            </w:r>
            <w:r>
              <w:rPr>
                <w:rFonts w:ascii="Arial" w:hAnsi="Arial" w:cs="Arial"/>
                <w:b/>
              </w:rPr>
              <w:t>,</w:t>
            </w:r>
            <w:r w:rsidRPr="00BF0DDB">
              <w:rPr>
                <w:rFonts w:ascii="Arial" w:hAnsi="Arial" w:cs="Arial"/>
                <w:b/>
              </w:rPr>
              <w:t xml:space="preserve"> BĄDŹ MAŁYM LUB ŚREDNIM PRZEDSIĘBIORSTWEM?</w:t>
            </w:r>
          </w:p>
          <w:p w:rsidR="008E0E5C" w:rsidRPr="003D5200" w:rsidRDefault="008E0E5C" w:rsidP="00C813AB">
            <w:pPr>
              <w:jc w:val="both"/>
              <w:rPr>
                <w:rFonts w:ascii="Arial" w:hAnsi="Arial" w:cs="Arial"/>
                <w:i/>
                <w:sz w:val="18"/>
              </w:rPr>
            </w:pPr>
            <w:r w:rsidRPr="003D5200">
              <w:rPr>
                <w:rFonts w:ascii="Arial" w:hAnsi="Arial" w:cs="Arial"/>
                <w:i/>
                <w:sz w:val="18"/>
              </w:rPr>
              <w:t>(właściwe zaznaczyć)</w:t>
            </w:r>
          </w:p>
          <w:p w:rsidR="008E0E5C" w:rsidRPr="0078211F" w:rsidRDefault="008E0E5C" w:rsidP="00C813A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Default="008E0E5C" w:rsidP="00C813AB">
            <w:pPr>
              <w:jc w:val="both"/>
              <w:rPr>
                <w:rFonts w:ascii="Arial" w:hAnsi="Arial" w:cs="Arial"/>
                <w:i/>
              </w:rPr>
            </w:pPr>
          </w:p>
          <w:p w:rsidR="00700007" w:rsidRDefault="00700007" w:rsidP="00700007">
            <w:pPr>
              <w:jc w:val="both"/>
              <w:rPr>
                <w:rFonts w:ascii="Arial" w:hAnsi="Arial" w:cs="Arial"/>
                <w:b/>
                <w:kern w:val="0"/>
                <w:lang w:eastAsia="pl-PL" w:bidi="ar-SA"/>
              </w:rPr>
            </w:pPr>
            <w:r>
              <w:rPr>
                <w:rFonts w:ascii="Arial" w:hAnsi="Arial" w:cs="Arial"/>
              </w:rPr>
              <w:t xml:space="preserve">Zgodnie z zaleceniem Komisji (UE) z dnia 6 maja 2003 r. dotyczące definicji mikroprzedsiębiorstw oraz małych i średnich przedsiębiorstw: </w:t>
            </w:r>
            <w:r>
              <w:rPr>
                <w:rFonts w:ascii="Arial" w:hAnsi="Arial" w:cs="Arial"/>
                <w:bCs/>
                <w:i/>
                <w:iCs/>
                <w:u w:val="single"/>
              </w:rPr>
              <w:t>(właściwe zaznaczyć – jedno z poniższych)</w:t>
            </w:r>
          </w:p>
          <w:p w:rsidR="00700007" w:rsidRDefault="00700007" w:rsidP="00700007">
            <w:pPr>
              <w:jc w:val="both"/>
              <w:rPr>
                <w:rFonts w:ascii="Arial" w:hAnsi="Arial" w:cs="Arial"/>
                <w:bCs/>
                <w:i/>
                <w:iCs/>
                <w:u w:val="single"/>
              </w:rPr>
            </w:pPr>
          </w:p>
          <w:p w:rsidR="00700007" w:rsidRDefault="00700007" w:rsidP="00700007">
            <w:pPr>
              <w:ind w:left="426" w:hanging="42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  <w:r>
              <w:rPr>
                <w:rFonts w:ascii="Arial" w:hAnsi="Arial" w:cs="Arial"/>
              </w:rPr>
              <w:tab/>
              <w:t>Mikroprzedsiębiorstwo: przedsiębiorstwo, które zatrudnia mniej niż 10 osób i którego roczny obrót lub roczna suma bilansowa nie przekracza 2 milionów EUR.</w:t>
            </w:r>
          </w:p>
          <w:p w:rsidR="00700007" w:rsidRDefault="00700007" w:rsidP="00700007">
            <w:pPr>
              <w:ind w:left="426" w:hanging="426"/>
              <w:jc w:val="both"/>
              <w:rPr>
                <w:rFonts w:ascii="Arial" w:hAnsi="Arial" w:cs="Arial"/>
              </w:rPr>
            </w:pPr>
          </w:p>
          <w:p w:rsidR="00700007" w:rsidRDefault="00700007" w:rsidP="00700007">
            <w:pPr>
              <w:ind w:left="426" w:hanging="42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  <w:r>
              <w:rPr>
                <w:rFonts w:ascii="Arial" w:hAnsi="Arial" w:cs="Arial"/>
              </w:rPr>
              <w:tab/>
              <w:t>Małe przedsiębiorstwo: przedsiębiorstwo, które zatrudnia mniej niż 50 osób i którego roczny obrót lub roczna suma bilansowa nie przekracza 10 milionów EUR.</w:t>
            </w:r>
          </w:p>
          <w:p w:rsidR="00700007" w:rsidRDefault="00700007" w:rsidP="00700007">
            <w:pPr>
              <w:ind w:left="426" w:hanging="426"/>
              <w:jc w:val="both"/>
              <w:rPr>
                <w:rFonts w:ascii="Arial" w:hAnsi="Arial" w:cs="Arial"/>
              </w:rPr>
            </w:pPr>
          </w:p>
          <w:p w:rsidR="00700007" w:rsidRDefault="00700007" w:rsidP="00700007">
            <w:pPr>
              <w:ind w:left="426" w:hanging="42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  <w:r>
              <w:rPr>
                <w:rFonts w:ascii="Arial" w:hAnsi="Arial" w:cs="Arial"/>
              </w:rPr>
              <w:tab/>
      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      </w:r>
          </w:p>
          <w:p w:rsidR="00700007" w:rsidRDefault="00700007" w:rsidP="00700007">
            <w:pPr>
              <w:ind w:left="426" w:hanging="426"/>
              <w:jc w:val="both"/>
              <w:rPr>
                <w:rFonts w:ascii="Arial" w:hAnsi="Arial" w:cs="Arial"/>
              </w:rPr>
            </w:pPr>
          </w:p>
          <w:p w:rsidR="00700007" w:rsidRDefault="00700007" w:rsidP="00700007">
            <w:pPr>
              <w:ind w:left="426" w:hanging="42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  <w:r>
              <w:rPr>
                <w:rFonts w:ascii="Arial" w:hAnsi="Arial" w:cs="Arial"/>
              </w:rPr>
              <w:tab/>
              <w:t>jednoosobowa działalność gospodarcza</w:t>
            </w:r>
          </w:p>
          <w:p w:rsidR="00700007" w:rsidRDefault="00700007" w:rsidP="00700007">
            <w:pPr>
              <w:ind w:left="426" w:hanging="426"/>
              <w:jc w:val="both"/>
              <w:rPr>
                <w:rFonts w:ascii="Arial" w:hAnsi="Arial" w:cs="Arial"/>
              </w:rPr>
            </w:pPr>
          </w:p>
          <w:p w:rsidR="00700007" w:rsidRDefault="00700007" w:rsidP="0070000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  <w:r>
              <w:rPr>
                <w:rFonts w:ascii="Arial" w:hAnsi="Arial" w:cs="Arial"/>
              </w:rPr>
              <w:t xml:space="preserve">     osoba fizyczna nie prowadząca działalności gospodarczej</w:t>
            </w:r>
          </w:p>
          <w:p w:rsidR="00700007" w:rsidRDefault="00700007" w:rsidP="00700007">
            <w:pPr>
              <w:jc w:val="both"/>
              <w:rPr>
                <w:rFonts w:ascii="Arial" w:hAnsi="Arial" w:cs="Arial"/>
              </w:rPr>
            </w:pPr>
          </w:p>
          <w:p w:rsidR="00700007" w:rsidRDefault="00700007" w:rsidP="0070000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  <w:r>
              <w:rPr>
                <w:rFonts w:ascii="Arial" w:hAnsi="Arial" w:cs="Arial"/>
              </w:rPr>
              <w:t xml:space="preserve">     inny rodzaj</w:t>
            </w:r>
          </w:p>
          <w:p w:rsidR="008E0E5C" w:rsidRPr="005A1354" w:rsidRDefault="00700007" w:rsidP="00700007">
            <w:pPr>
              <w:jc w:val="both"/>
              <w:rPr>
                <w:rFonts w:ascii="Arial" w:hAnsi="Arial" w:cs="Arial"/>
              </w:rPr>
            </w:pPr>
            <w:r w:rsidRPr="005A1354">
              <w:rPr>
                <w:rFonts w:ascii="Arial" w:hAnsi="Arial" w:cs="Arial"/>
              </w:rPr>
              <w:t xml:space="preserve"> </w:t>
            </w:r>
          </w:p>
          <w:p w:rsidR="008E0E5C" w:rsidRPr="004C7BE8" w:rsidRDefault="008E0E5C" w:rsidP="006B2536">
            <w:pPr>
              <w:jc w:val="both"/>
              <w:rPr>
                <w:rFonts w:ascii="Arial" w:hAnsi="Arial" w:cs="Arial"/>
              </w:rPr>
            </w:pPr>
            <w:r w:rsidRPr="004C7BE8">
              <w:rPr>
                <w:rStyle w:val="DeltaViewInsertion"/>
                <w:rFonts w:ascii="Arial" w:hAnsi="Arial" w:cs="Arial"/>
                <w:b w:val="0"/>
                <w:sz w:val="16"/>
                <w:szCs w:val="16"/>
              </w:rPr>
              <w:t xml:space="preserve">Zgodnie z zaleceniem Komisji </w:t>
            </w:r>
            <w:r>
              <w:rPr>
                <w:rStyle w:val="DeltaViewInsertion"/>
                <w:rFonts w:ascii="Arial" w:hAnsi="Arial" w:cs="Arial"/>
                <w:b w:val="0"/>
                <w:sz w:val="16"/>
                <w:szCs w:val="16"/>
              </w:rPr>
              <w:t xml:space="preserve">(UE) </w:t>
            </w:r>
            <w:r w:rsidRPr="004C7BE8">
              <w:rPr>
                <w:rStyle w:val="DeltaViewInsertion"/>
                <w:rFonts w:ascii="Arial" w:hAnsi="Arial" w:cs="Arial"/>
                <w:b w:val="0"/>
                <w:sz w:val="16"/>
                <w:szCs w:val="16"/>
              </w:rPr>
              <w:t>z dnia 6 maja 2003 r. dotyczące definicji mikroprzedsiębiorstw oraz małych i średnich przedsiębiorstw</w:t>
            </w:r>
            <w:r>
              <w:rPr>
                <w:rStyle w:val="DeltaViewInsertion"/>
                <w:rFonts w:ascii="Arial" w:hAnsi="Arial" w:cs="Arial"/>
                <w:b w:val="0"/>
                <w:sz w:val="16"/>
                <w:szCs w:val="16"/>
              </w:rPr>
              <w:t>:</w:t>
            </w:r>
          </w:p>
          <w:p w:rsidR="008E0E5C" w:rsidRPr="009768E3" w:rsidRDefault="008E0E5C" w:rsidP="006B2536">
            <w:pPr>
              <w:jc w:val="both"/>
              <w:rPr>
                <w:rFonts w:ascii="Arial" w:hAnsi="Arial" w:cs="Arial"/>
                <w:i/>
                <w:sz w:val="16"/>
              </w:rPr>
            </w:pPr>
            <w:r w:rsidRPr="009768E3">
              <w:rPr>
                <w:rFonts w:ascii="Arial" w:hAnsi="Arial" w:cs="Arial"/>
                <w:b/>
                <w:i/>
                <w:sz w:val="16"/>
              </w:rPr>
              <w:t>Mikroprzedsiębiorstwo:</w:t>
            </w:r>
            <w:r w:rsidRPr="009768E3">
              <w:rPr>
                <w:rFonts w:ascii="Arial" w:hAnsi="Arial" w:cs="Arial"/>
                <w:i/>
                <w:sz w:val="16"/>
              </w:rPr>
              <w:t xml:space="preserve"> przedsiębiorstwo, które zatrudnia mniej niż 10 osób i</w:t>
            </w:r>
            <w:r>
              <w:rPr>
                <w:rFonts w:ascii="Arial" w:hAnsi="Arial" w:cs="Arial"/>
                <w:i/>
                <w:sz w:val="16"/>
              </w:rPr>
              <w:t> </w:t>
            </w:r>
            <w:r w:rsidRPr="009768E3">
              <w:rPr>
                <w:rFonts w:ascii="Arial" w:hAnsi="Arial" w:cs="Arial"/>
                <w:i/>
                <w:sz w:val="16"/>
              </w:rPr>
              <w:t>którego roczny obrót lub roczna suma bilansowa nie przekracza 2 milionów EUR.</w:t>
            </w:r>
          </w:p>
          <w:p w:rsidR="008E0E5C" w:rsidRPr="009768E3" w:rsidRDefault="008E0E5C" w:rsidP="006B2536">
            <w:pPr>
              <w:jc w:val="both"/>
              <w:rPr>
                <w:rFonts w:ascii="Arial" w:hAnsi="Arial" w:cs="Arial"/>
                <w:i/>
                <w:sz w:val="16"/>
              </w:rPr>
            </w:pPr>
            <w:r w:rsidRPr="009768E3">
              <w:rPr>
                <w:rFonts w:ascii="Arial" w:hAnsi="Arial" w:cs="Arial"/>
                <w:b/>
                <w:i/>
                <w:sz w:val="16"/>
              </w:rPr>
              <w:t>Małe przedsiębiorstwo:</w:t>
            </w:r>
            <w:r w:rsidRPr="009768E3">
              <w:rPr>
                <w:rFonts w:ascii="Arial" w:hAnsi="Arial" w:cs="Arial"/>
                <w:i/>
                <w:sz w:val="16"/>
              </w:rPr>
              <w:t xml:space="preserve"> przedsiębiorstwo, które zatrudnia mniej niż 50 osób i</w:t>
            </w:r>
            <w:r>
              <w:rPr>
                <w:rFonts w:ascii="Arial" w:hAnsi="Arial" w:cs="Arial"/>
                <w:i/>
                <w:sz w:val="16"/>
              </w:rPr>
              <w:t> </w:t>
            </w:r>
            <w:r w:rsidRPr="009768E3">
              <w:rPr>
                <w:rFonts w:ascii="Arial" w:hAnsi="Arial" w:cs="Arial"/>
                <w:i/>
                <w:sz w:val="16"/>
              </w:rPr>
              <w:t>którego roczny obrót lub roczna suma bilansowa nie przekracza 10 milionów EUR.</w:t>
            </w:r>
          </w:p>
          <w:p w:rsidR="008E0E5C" w:rsidRPr="009768E3" w:rsidRDefault="008E0E5C" w:rsidP="006B2536">
            <w:pPr>
              <w:jc w:val="both"/>
              <w:rPr>
                <w:rFonts w:ascii="Arial" w:hAnsi="Arial" w:cs="Arial"/>
                <w:i/>
                <w:sz w:val="16"/>
              </w:rPr>
            </w:pPr>
            <w:r w:rsidRPr="009768E3">
              <w:rPr>
                <w:rFonts w:ascii="Arial" w:hAnsi="Arial" w:cs="Arial"/>
                <w:b/>
                <w:i/>
                <w:sz w:val="16"/>
              </w:rPr>
              <w:t>Średnie przedsiębiorstwa:</w:t>
            </w:r>
            <w:r w:rsidRPr="009768E3">
              <w:rPr>
                <w:rFonts w:ascii="Arial" w:hAnsi="Arial" w:cs="Arial"/>
                <w:i/>
                <w:sz w:val="16"/>
              </w:rPr>
      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      </w:r>
          </w:p>
          <w:p w:rsidR="008E0E5C" w:rsidRPr="00526500" w:rsidRDefault="008E0E5C" w:rsidP="00C813A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:rsidR="00CA7C1D" w:rsidRDefault="00CA7C1D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474C73" w:rsidRDefault="00474C73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474C73" w:rsidRDefault="00474C73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474C73" w:rsidRDefault="00474C73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474C73" w:rsidRPr="006353C3" w:rsidRDefault="00D13694" w:rsidP="00474C73">
      <w:pPr>
        <w:spacing w:line="276" w:lineRule="auto"/>
        <w:jc w:val="both"/>
        <w:rPr>
          <w:rFonts w:ascii="Arial" w:hAnsi="Arial" w:cs="Arial"/>
          <w:sz w:val="14"/>
          <w:szCs w:val="18"/>
        </w:rPr>
      </w:pPr>
      <w:r>
        <w:rPr>
          <w:rFonts w:ascii="Arial" w:hAnsi="Arial" w:cs="Arial"/>
        </w:rPr>
        <w:t xml:space="preserve"> </w:t>
      </w:r>
      <w:r w:rsidR="00474C73" w:rsidRPr="006353C3">
        <w:rPr>
          <w:rFonts w:ascii="Arial" w:hAnsi="Arial" w:cs="Arial"/>
          <w:sz w:val="14"/>
          <w:szCs w:val="18"/>
        </w:rPr>
        <w:t xml:space="preserve">Osoba składająca oświadczenie świadoma jest odpowiedzialności karnej, wynikającej z art. 297 </w:t>
      </w:r>
      <w:r w:rsidR="00474C73" w:rsidRPr="006353C3">
        <w:rPr>
          <w:rFonts w:ascii="Arial" w:hAnsi="Arial" w:cs="Arial"/>
          <w:i/>
          <w:iCs/>
          <w:sz w:val="14"/>
          <w:szCs w:val="18"/>
        </w:rPr>
        <w:t>Kodeksu karnego</w:t>
      </w:r>
      <w:r w:rsidR="00474C73" w:rsidRPr="006353C3">
        <w:rPr>
          <w:rFonts w:ascii="Arial" w:hAnsi="Arial" w:cs="Arial"/>
          <w:sz w:val="14"/>
          <w:szCs w:val="18"/>
        </w:rPr>
        <w:t>, za poświadczenie nieprawdy.</w:t>
      </w:r>
    </w:p>
    <w:p w:rsidR="00474C73" w:rsidRPr="006353C3" w:rsidRDefault="00474C73" w:rsidP="00474C73">
      <w:pPr>
        <w:rPr>
          <w:rFonts w:ascii="Arial" w:hAnsi="Arial" w:cs="Arial"/>
        </w:rPr>
      </w:pPr>
    </w:p>
    <w:p w:rsidR="002A4D46" w:rsidRDefault="002A4D46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sectPr w:rsidR="002A4D46" w:rsidSect="00CA7C1D">
      <w:pgSz w:w="11906" w:h="16838"/>
      <w:pgMar w:top="1417" w:right="1417" w:bottom="1417" w:left="1417" w:header="708" w:footer="708" w:gutter="0"/>
      <w:cols w:space="708"/>
      <w:docGrid w:linePitch="36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4C94" w:rsidRDefault="00364C94" w:rsidP="00AB61CE">
      <w:pPr>
        <w:spacing w:line="240" w:lineRule="auto"/>
      </w:pPr>
      <w:r>
        <w:separator/>
      </w:r>
    </w:p>
  </w:endnote>
  <w:endnote w:type="continuationSeparator" w:id="0">
    <w:p w:rsidR="00364C94" w:rsidRDefault="00364C94" w:rsidP="00AB61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Narrow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4C94" w:rsidRDefault="00364C94" w:rsidP="00AB61CE">
      <w:pPr>
        <w:spacing w:line="240" w:lineRule="auto"/>
      </w:pPr>
      <w:r>
        <w:separator/>
      </w:r>
    </w:p>
  </w:footnote>
  <w:footnote w:type="continuationSeparator" w:id="0">
    <w:p w:rsidR="00364C94" w:rsidRDefault="00364C94" w:rsidP="00AB61C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2.%3)"/>
      <w:lvlJc w:val="left"/>
      <w:pPr>
        <w:tabs>
          <w:tab w:val="num" w:pos="1278"/>
        </w:tabs>
        <w:ind w:left="1278" w:hanging="360"/>
      </w:pPr>
      <w:rPr>
        <w:rFonts w:cs="Times New Roman"/>
        <w:b w:val="0"/>
        <w:i w:val="0"/>
        <w:sz w:val="24"/>
      </w:rPr>
    </w:lvl>
    <w:lvl w:ilvl="3">
      <w:start w:val="8"/>
      <w:numFmt w:val="decimal"/>
      <w:lvlText w:val="%2.%3.%4"/>
      <w:lvlJc w:val="left"/>
      <w:pPr>
        <w:tabs>
          <w:tab w:val="num" w:pos="0"/>
        </w:tabs>
        <w:ind w:left="359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310"/>
        </w:tabs>
        <w:ind w:left="431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5030"/>
        </w:tabs>
        <w:ind w:left="503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470"/>
        </w:tabs>
        <w:ind w:left="647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7190"/>
        </w:tabs>
        <w:ind w:left="719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780733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58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07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3027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747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467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187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907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627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347" w:hanging="18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00DB0E05"/>
    <w:multiLevelType w:val="hybridMultilevel"/>
    <w:tmpl w:val="C97C4D46"/>
    <w:lvl w:ilvl="0" w:tplc="015C7C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155355D5"/>
    <w:multiLevelType w:val="hybridMultilevel"/>
    <w:tmpl w:val="7DF6E0E8"/>
    <w:lvl w:ilvl="0" w:tplc="C76C1D6E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7E030B6"/>
    <w:multiLevelType w:val="hybridMultilevel"/>
    <w:tmpl w:val="8A008868"/>
    <w:lvl w:ilvl="0" w:tplc="756647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F537154"/>
    <w:multiLevelType w:val="hybridMultilevel"/>
    <w:tmpl w:val="8A008868"/>
    <w:lvl w:ilvl="0" w:tplc="756647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1251868"/>
    <w:multiLevelType w:val="multilevel"/>
    <w:tmpl w:val="295E541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strike w:val="0"/>
        <w:color w:val="00000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2F0771"/>
    <w:multiLevelType w:val="hybridMultilevel"/>
    <w:tmpl w:val="68DE6504"/>
    <w:lvl w:ilvl="0" w:tplc="21F4D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DA3606"/>
    <w:multiLevelType w:val="hybridMultilevel"/>
    <w:tmpl w:val="7E342A2A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8E7614"/>
    <w:multiLevelType w:val="hybridMultilevel"/>
    <w:tmpl w:val="41F0F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936C9C"/>
    <w:multiLevelType w:val="hybridMultilevel"/>
    <w:tmpl w:val="EE14F8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5"/>
  </w:num>
  <w:num w:numId="8">
    <w:abstractNumId w:val="14"/>
  </w:num>
  <w:num w:numId="9">
    <w:abstractNumId w:val="11"/>
  </w:num>
  <w:num w:numId="10">
    <w:abstractNumId w:val="9"/>
  </w:num>
  <w:num w:numId="11">
    <w:abstractNumId w:val="8"/>
  </w:num>
  <w:num w:numId="12">
    <w:abstractNumId w:val="6"/>
  </w:num>
  <w:num w:numId="13">
    <w:abstractNumId w:val="10"/>
  </w:num>
  <w:num w:numId="14">
    <w:abstractNumId w:val="13"/>
  </w:num>
  <w:num w:numId="15">
    <w:abstractNumId w:val="12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2F7E"/>
    <w:rsid w:val="00020741"/>
    <w:rsid w:val="00021DA8"/>
    <w:rsid w:val="00073188"/>
    <w:rsid w:val="000A26EF"/>
    <w:rsid w:val="000A316D"/>
    <w:rsid w:val="000B4A74"/>
    <w:rsid w:val="000B594F"/>
    <w:rsid w:val="000C2D4D"/>
    <w:rsid w:val="000C77C8"/>
    <w:rsid w:val="000D553D"/>
    <w:rsid w:val="000F623E"/>
    <w:rsid w:val="00100E2A"/>
    <w:rsid w:val="0011096F"/>
    <w:rsid w:val="0011183E"/>
    <w:rsid w:val="00112F7E"/>
    <w:rsid w:val="001173DD"/>
    <w:rsid w:val="001341E6"/>
    <w:rsid w:val="001669AA"/>
    <w:rsid w:val="00170638"/>
    <w:rsid w:val="00173795"/>
    <w:rsid w:val="001773A8"/>
    <w:rsid w:val="00192523"/>
    <w:rsid w:val="001944A2"/>
    <w:rsid w:val="0021602E"/>
    <w:rsid w:val="00224906"/>
    <w:rsid w:val="00227BD6"/>
    <w:rsid w:val="00234588"/>
    <w:rsid w:val="00251AD6"/>
    <w:rsid w:val="00267D40"/>
    <w:rsid w:val="0028128F"/>
    <w:rsid w:val="002824FF"/>
    <w:rsid w:val="00285433"/>
    <w:rsid w:val="002A4D46"/>
    <w:rsid w:val="002E745A"/>
    <w:rsid w:val="003234A3"/>
    <w:rsid w:val="00364C94"/>
    <w:rsid w:val="00383ED9"/>
    <w:rsid w:val="00387F3A"/>
    <w:rsid w:val="003C33D8"/>
    <w:rsid w:val="003D5200"/>
    <w:rsid w:val="003E5B32"/>
    <w:rsid w:val="003F4847"/>
    <w:rsid w:val="004116B3"/>
    <w:rsid w:val="00420615"/>
    <w:rsid w:val="00422B54"/>
    <w:rsid w:val="00443797"/>
    <w:rsid w:val="004539B5"/>
    <w:rsid w:val="004560E2"/>
    <w:rsid w:val="00474C73"/>
    <w:rsid w:val="00496C48"/>
    <w:rsid w:val="004C7BE8"/>
    <w:rsid w:val="004D253B"/>
    <w:rsid w:val="00526500"/>
    <w:rsid w:val="0054075B"/>
    <w:rsid w:val="00542279"/>
    <w:rsid w:val="005A1354"/>
    <w:rsid w:val="005A4F91"/>
    <w:rsid w:val="005B0C33"/>
    <w:rsid w:val="005B1D8F"/>
    <w:rsid w:val="005B2B72"/>
    <w:rsid w:val="005C306E"/>
    <w:rsid w:val="005D0A79"/>
    <w:rsid w:val="005E5572"/>
    <w:rsid w:val="005E774B"/>
    <w:rsid w:val="00614063"/>
    <w:rsid w:val="0065703E"/>
    <w:rsid w:val="00671FA4"/>
    <w:rsid w:val="006733B4"/>
    <w:rsid w:val="00686BA6"/>
    <w:rsid w:val="006B2536"/>
    <w:rsid w:val="006C57C0"/>
    <w:rsid w:val="00700007"/>
    <w:rsid w:val="00703712"/>
    <w:rsid w:val="00714D34"/>
    <w:rsid w:val="007313D8"/>
    <w:rsid w:val="00732603"/>
    <w:rsid w:val="007359B0"/>
    <w:rsid w:val="00743FF6"/>
    <w:rsid w:val="00753A40"/>
    <w:rsid w:val="0078211F"/>
    <w:rsid w:val="007862C4"/>
    <w:rsid w:val="0078777A"/>
    <w:rsid w:val="007F734B"/>
    <w:rsid w:val="00800DB3"/>
    <w:rsid w:val="0080235B"/>
    <w:rsid w:val="008261EF"/>
    <w:rsid w:val="008534EB"/>
    <w:rsid w:val="00860DD0"/>
    <w:rsid w:val="008651FF"/>
    <w:rsid w:val="0087110F"/>
    <w:rsid w:val="00891192"/>
    <w:rsid w:val="00896EA1"/>
    <w:rsid w:val="008C0D0D"/>
    <w:rsid w:val="008C2FA6"/>
    <w:rsid w:val="008C6E6E"/>
    <w:rsid w:val="008C7CFC"/>
    <w:rsid w:val="008D0EFD"/>
    <w:rsid w:val="008D3654"/>
    <w:rsid w:val="008E0E5C"/>
    <w:rsid w:val="008E3D30"/>
    <w:rsid w:val="00910A16"/>
    <w:rsid w:val="00927C5C"/>
    <w:rsid w:val="009348E7"/>
    <w:rsid w:val="00946636"/>
    <w:rsid w:val="00967EFF"/>
    <w:rsid w:val="009768E3"/>
    <w:rsid w:val="009777B4"/>
    <w:rsid w:val="009C5020"/>
    <w:rsid w:val="009D5CE2"/>
    <w:rsid w:val="009E37F1"/>
    <w:rsid w:val="00A1328F"/>
    <w:rsid w:val="00A40551"/>
    <w:rsid w:val="00A573C4"/>
    <w:rsid w:val="00A6086C"/>
    <w:rsid w:val="00A8085F"/>
    <w:rsid w:val="00A84DB6"/>
    <w:rsid w:val="00AB61CE"/>
    <w:rsid w:val="00AC3663"/>
    <w:rsid w:val="00AE37CE"/>
    <w:rsid w:val="00AE45C3"/>
    <w:rsid w:val="00B34ADC"/>
    <w:rsid w:val="00B42210"/>
    <w:rsid w:val="00B47053"/>
    <w:rsid w:val="00B56943"/>
    <w:rsid w:val="00B64398"/>
    <w:rsid w:val="00B679F5"/>
    <w:rsid w:val="00B74E9A"/>
    <w:rsid w:val="00B9562D"/>
    <w:rsid w:val="00BA30F1"/>
    <w:rsid w:val="00BA4DB9"/>
    <w:rsid w:val="00BC6E87"/>
    <w:rsid w:val="00BD089C"/>
    <w:rsid w:val="00BD1140"/>
    <w:rsid w:val="00BE4B42"/>
    <w:rsid w:val="00BF0DDB"/>
    <w:rsid w:val="00C1493D"/>
    <w:rsid w:val="00C27186"/>
    <w:rsid w:val="00C31FB2"/>
    <w:rsid w:val="00C573B9"/>
    <w:rsid w:val="00C61C3F"/>
    <w:rsid w:val="00C61DC6"/>
    <w:rsid w:val="00C63FBD"/>
    <w:rsid w:val="00C813AB"/>
    <w:rsid w:val="00C96CB9"/>
    <w:rsid w:val="00CA7C1D"/>
    <w:rsid w:val="00CC28A8"/>
    <w:rsid w:val="00CC2981"/>
    <w:rsid w:val="00CD00F1"/>
    <w:rsid w:val="00CF2483"/>
    <w:rsid w:val="00D13694"/>
    <w:rsid w:val="00D20715"/>
    <w:rsid w:val="00D4581D"/>
    <w:rsid w:val="00D51DE1"/>
    <w:rsid w:val="00D64FAF"/>
    <w:rsid w:val="00D80F26"/>
    <w:rsid w:val="00D96440"/>
    <w:rsid w:val="00DA7BE8"/>
    <w:rsid w:val="00DB34F1"/>
    <w:rsid w:val="00DC797F"/>
    <w:rsid w:val="00DD3342"/>
    <w:rsid w:val="00DE7B8B"/>
    <w:rsid w:val="00DF600F"/>
    <w:rsid w:val="00DF643F"/>
    <w:rsid w:val="00E044A5"/>
    <w:rsid w:val="00E107AF"/>
    <w:rsid w:val="00E14F03"/>
    <w:rsid w:val="00E23687"/>
    <w:rsid w:val="00E46D31"/>
    <w:rsid w:val="00E811CC"/>
    <w:rsid w:val="00E93B14"/>
    <w:rsid w:val="00EB3B11"/>
    <w:rsid w:val="00EC313A"/>
    <w:rsid w:val="00ED38F9"/>
    <w:rsid w:val="00ED7A4A"/>
    <w:rsid w:val="00EF5767"/>
    <w:rsid w:val="00F0602B"/>
    <w:rsid w:val="00F07DD2"/>
    <w:rsid w:val="00F209B8"/>
    <w:rsid w:val="00F26EB1"/>
    <w:rsid w:val="00F31418"/>
    <w:rsid w:val="00F3407A"/>
    <w:rsid w:val="00F40CDA"/>
    <w:rsid w:val="00F52933"/>
    <w:rsid w:val="00F52A2D"/>
    <w:rsid w:val="00F948B2"/>
    <w:rsid w:val="00FA39C7"/>
    <w:rsid w:val="00FC31E6"/>
    <w:rsid w:val="00FD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76467F"/>
  <w15:docId w15:val="{4045B74A-5F82-4812-93C3-B1D1865BF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600F"/>
    <w:pPr>
      <w:suppressAutoHyphens/>
      <w:spacing w:line="100" w:lineRule="atLeast"/>
    </w:pPr>
    <w:rPr>
      <w:kern w:val="1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DF600F"/>
  </w:style>
  <w:style w:type="character" w:customStyle="1" w:styleId="WW8Num1z2">
    <w:name w:val="WW8Num1z2"/>
    <w:rsid w:val="00DF600F"/>
    <w:rPr>
      <w:sz w:val="24"/>
    </w:rPr>
  </w:style>
  <w:style w:type="character" w:customStyle="1" w:styleId="WW8Num4z0">
    <w:name w:val="WW8Num4z0"/>
    <w:rsid w:val="00DF600F"/>
  </w:style>
  <w:style w:type="character" w:customStyle="1" w:styleId="Absatz-Standardschriftart">
    <w:name w:val="Absatz-Standardschriftart"/>
    <w:rsid w:val="00DF600F"/>
  </w:style>
  <w:style w:type="character" w:customStyle="1" w:styleId="WW-Absatz-Standardschriftart">
    <w:name w:val="WW-Absatz-Standardschriftart"/>
    <w:rsid w:val="00DF600F"/>
  </w:style>
  <w:style w:type="character" w:customStyle="1" w:styleId="DefaultParagraphFont1">
    <w:name w:val="Default Paragraph Font1"/>
    <w:rsid w:val="00DF600F"/>
  </w:style>
  <w:style w:type="character" w:customStyle="1" w:styleId="TekstpodstawowywcityZnak">
    <w:name w:val="Tekst podstawowy wcięty Znak"/>
    <w:rsid w:val="00DF600F"/>
    <w:rPr>
      <w:rFonts w:ascii="Times New Roman" w:hAnsi="Times New Roman"/>
      <w:sz w:val="20"/>
    </w:rPr>
  </w:style>
  <w:style w:type="character" w:customStyle="1" w:styleId="TekstpodstawowyZnak">
    <w:name w:val="Tekst podstawowy Znak"/>
    <w:rsid w:val="00DF600F"/>
    <w:rPr>
      <w:rFonts w:ascii="Times New Roman" w:hAnsi="Times New Roman"/>
      <w:sz w:val="20"/>
    </w:rPr>
  </w:style>
  <w:style w:type="character" w:customStyle="1" w:styleId="ListLabel1">
    <w:name w:val="ListLabel 1"/>
    <w:rsid w:val="00DF600F"/>
  </w:style>
  <w:style w:type="character" w:customStyle="1" w:styleId="ListLabel2">
    <w:name w:val="ListLabel 2"/>
    <w:rsid w:val="00DF600F"/>
    <w:rPr>
      <w:sz w:val="24"/>
    </w:rPr>
  </w:style>
  <w:style w:type="character" w:customStyle="1" w:styleId="ListLabel3">
    <w:name w:val="ListLabel 3"/>
    <w:rsid w:val="00DF600F"/>
  </w:style>
  <w:style w:type="character" w:customStyle="1" w:styleId="ListLabel4">
    <w:name w:val="ListLabel 4"/>
    <w:rsid w:val="00DF600F"/>
    <w:rPr>
      <w:color w:val="00000A"/>
    </w:rPr>
  </w:style>
  <w:style w:type="paragraph" w:customStyle="1" w:styleId="Nagwek1">
    <w:name w:val="Nagłówek1"/>
    <w:basedOn w:val="Normalny"/>
    <w:next w:val="Tekstpodstawowy"/>
    <w:rsid w:val="00DF600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DF600F"/>
    <w:pPr>
      <w:spacing w:after="120"/>
    </w:pPr>
    <w:rPr>
      <w:rFonts w:cs="Mangal"/>
      <w:szCs w:val="18"/>
    </w:rPr>
  </w:style>
  <w:style w:type="character" w:customStyle="1" w:styleId="TekstpodstawowyZnak1">
    <w:name w:val="Tekst podstawowy Znak1"/>
    <w:link w:val="Tekstpodstawowy"/>
    <w:uiPriority w:val="99"/>
    <w:rsid w:val="0055215D"/>
    <w:rPr>
      <w:rFonts w:cs="Mangal"/>
      <w:kern w:val="1"/>
      <w:szCs w:val="18"/>
      <w:lang w:eastAsia="hi-IN" w:bidi="hi-IN"/>
    </w:rPr>
  </w:style>
  <w:style w:type="paragraph" w:styleId="Lista">
    <w:name w:val="List"/>
    <w:basedOn w:val="Normalny"/>
    <w:uiPriority w:val="99"/>
    <w:rsid w:val="00DF600F"/>
    <w:pPr>
      <w:ind w:left="283" w:hanging="283"/>
    </w:pPr>
    <w:rPr>
      <w:rFonts w:cs="Mangal"/>
    </w:rPr>
  </w:style>
  <w:style w:type="paragraph" w:customStyle="1" w:styleId="Podpis1">
    <w:name w:val="Podpis1"/>
    <w:basedOn w:val="Normalny"/>
    <w:rsid w:val="00DF600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DF600F"/>
    <w:pPr>
      <w:suppressLineNumbers/>
    </w:pPr>
    <w:rPr>
      <w:rFonts w:cs="Mangal"/>
    </w:rPr>
  </w:style>
  <w:style w:type="paragraph" w:styleId="Tekstpodstawowywcity">
    <w:name w:val="Body Text Indent"/>
    <w:basedOn w:val="Normalny"/>
    <w:link w:val="TekstpodstawowywcityZnak1"/>
    <w:uiPriority w:val="99"/>
    <w:rsid w:val="00DF600F"/>
    <w:pPr>
      <w:spacing w:after="120"/>
      <w:ind w:left="283"/>
    </w:pPr>
    <w:rPr>
      <w:rFonts w:cs="Mangal"/>
      <w:szCs w:val="18"/>
    </w:rPr>
  </w:style>
  <w:style w:type="character" w:customStyle="1" w:styleId="TekstpodstawowywcityZnak1">
    <w:name w:val="Tekst podstawowy wcięty Znak1"/>
    <w:link w:val="Tekstpodstawowywcity"/>
    <w:uiPriority w:val="99"/>
    <w:semiHidden/>
    <w:rsid w:val="0055215D"/>
    <w:rPr>
      <w:rFonts w:cs="Mangal"/>
      <w:kern w:val="1"/>
      <w:szCs w:val="18"/>
      <w:lang w:eastAsia="hi-IN" w:bidi="hi-IN"/>
    </w:rPr>
  </w:style>
  <w:style w:type="paragraph" w:customStyle="1" w:styleId="pkt">
    <w:name w:val="pkt"/>
    <w:basedOn w:val="Normalny"/>
    <w:rsid w:val="00DF600F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Default">
    <w:name w:val="Default"/>
    <w:rsid w:val="00DF600F"/>
    <w:pPr>
      <w:suppressAutoHyphens/>
      <w:spacing w:line="100" w:lineRule="atLeast"/>
    </w:pPr>
    <w:rPr>
      <w:rFonts w:eastAsia="SimSun"/>
      <w:color w:val="000000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6570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D64FAF"/>
  </w:style>
  <w:style w:type="paragraph" w:styleId="Nagwek">
    <w:name w:val="header"/>
    <w:basedOn w:val="Normalny"/>
    <w:link w:val="NagwekZnak"/>
    <w:uiPriority w:val="99"/>
    <w:semiHidden/>
    <w:rsid w:val="00D64FAF"/>
    <w:pPr>
      <w:tabs>
        <w:tab w:val="center" w:pos="4536"/>
        <w:tab w:val="right" w:pos="9072"/>
      </w:tabs>
      <w:suppressAutoHyphens w:val="0"/>
      <w:spacing w:line="240" w:lineRule="auto"/>
    </w:pPr>
    <w:rPr>
      <w:kern w:val="0"/>
      <w:lang w:bidi="ar-SA"/>
    </w:rPr>
  </w:style>
  <w:style w:type="character" w:customStyle="1" w:styleId="NagwekZnak">
    <w:name w:val="Nagłówek Znak"/>
    <w:link w:val="Nagwek"/>
    <w:uiPriority w:val="99"/>
    <w:semiHidden/>
    <w:locked/>
    <w:rsid w:val="00D64FAF"/>
    <w:rPr>
      <w:rFonts w:cs="Times New Roman"/>
    </w:rPr>
  </w:style>
  <w:style w:type="character" w:customStyle="1" w:styleId="DeltaViewInsertion">
    <w:name w:val="DeltaView Insertion"/>
    <w:rsid w:val="008534EB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AB61CE"/>
    <w:pPr>
      <w:tabs>
        <w:tab w:val="center" w:pos="4536"/>
        <w:tab w:val="right" w:pos="9072"/>
      </w:tabs>
    </w:pPr>
    <w:rPr>
      <w:rFonts w:cs="Mangal"/>
      <w:szCs w:val="18"/>
    </w:rPr>
  </w:style>
  <w:style w:type="character" w:customStyle="1" w:styleId="StopkaZnak">
    <w:name w:val="Stopka Znak"/>
    <w:link w:val="Stopka"/>
    <w:uiPriority w:val="99"/>
    <w:rsid w:val="00AB61CE"/>
    <w:rPr>
      <w:rFonts w:cs="Mangal"/>
      <w:kern w:val="1"/>
      <w:szCs w:val="18"/>
      <w:lang w:eastAsia="hi-I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A4D46"/>
    <w:pPr>
      <w:suppressAutoHyphens w:val="0"/>
      <w:spacing w:line="240" w:lineRule="auto"/>
      <w:ind w:left="708"/>
    </w:pPr>
    <w:rPr>
      <w:kern w:val="0"/>
      <w:sz w:val="24"/>
      <w:szCs w:val="24"/>
      <w:lang w:eastAsia="en-US" w:bidi="ar-SA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2A4D4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9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5</Pages>
  <Words>1679</Words>
  <Characters>10074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xyz</dc:creator>
  <cp:keywords/>
  <dc:description/>
  <cp:lastModifiedBy>olafd</cp:lastModifiedBy>
  <cp:revision>66</cp:revision>
  <dcterms:created xsi:type="dcterms:W3CDTF">2015-03-31T13:17:00Z</dcterms:created>
  <dcterms:modified xsi:type="dcterms:W3CDTF">2024-12-11T01:09:00Z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