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E631CCC" w14:textId="0903FEDF" w:rsidR="003A427B" w:rsidRPr="001B04F1" w:rsidRDefault="003A427B" w:rsidP="50D8EEEF">
      <w:pPr>
        <w:jc w:val="both"/>
        <w:rPr>
          <w:rFonts w:ascii="Arial Narrow" w:hAnsi="Arial Narrow"/>
          <w:b/>
          <w:bCs/>
          <w:sz w:val="21"/>
          <w:szCs w:val="21"/>
        </w:rPr>
      </w:pPr>
      <w:r w:rsidRPr="50D8EEEF">
        <w:rPr>
          <w:rFonts w:ascii="Arial Narrow" w:hAnsi="Arial Narrow"/>
          <w:b/>
          <w:bCs/>
          <w:sz w:val="21"/>
          <w:szCs w:val="21"/>
        </w:rPr>
        <w:t>Príloha č. </w:t>
      </w:r>
      <w:r w:rsidR="5A27DDAF" w:rsidRPr="50D8EEEF">
        <w:rPr>
          <w:rFonts w:ascii="Arial Narrow" w:hAnsi="Arial Narrow"/>
          <w:b/>
          <w:bCs/>
          <w:sz w:val="21"/>
          <w:szCs w:val="21"/>
        </w:rPr>
        <w:t>5</w:t>
      </w:r>
      <w:r>
        <w:tab/>
      </w:r>
      <w:r w:rsidRPr="50D8EEEF">
        <w:rPr>
          <w:rFonts w:ascii="Arial Narrow" w:hAnsi="Arial Narrow"/>
          <w:b/>
          <w:bCs/>
          <w:sz w:val="21"/>
          <w:szCs w:val="21"/>
        </w:rPr>
        <w:t>Údaje o subdodávateľoch</w:t>
      </w:r>
    </w:p>
    <w:p w14:paraId="3B54C056" w14:textId="77777777" w:rsidR="003A427B" w:rsidRPr="001B04F1" w:rsidRDefault="003A427B" w:rsidP="003A427B">
      <w:pPr>
        <w:jc w:val="both"/>
        <w:rPr>
          <w:rFonts w:ascii="Arial Narrow" w:hAnsi="Arial Narrow"/>
          <w:b/>
          <w:sz w:val="21"/>
          <w:szCs w:val="21"/>
        </w:rPr>
      </w:pPr>
    </w:p>
    <w:p w14:paraId="3D637165" w14:textId="77777777" w:rsidR="003A427B" w:rsidRPr="001B04F1" w:rsidRDefault="003A427B" w:rsidP="003A427B">
      <w:pPr>
        <w:jc w:val="center"/>
        <w:rPr>
          <w:rFonts w:ascii="Arial Narrow" w:hAnsi="Arial Narrow"/>
          <w:sz w:val="21"/>
          <w:szCs w:val="21"/>
        </w:rPr>
      </w:pPr>
    </w:p>
    <w:p w14:paraId="050CBC6C" w14:textId="5A1748F0" w:rsidR="003A427B" w:rsidRPr="00DA04AB" w:rsidRDefault="003A427B" w:rsidP="003A427B">
      <w:pPr>
        <w:jc w:val="both"/>
        <w:rPr>
          <w:rStyle w:val="CharStyle5"/>
          <w:rFonts w:ascii="Arial Narrow" w:hAnsi="Arial Narrow"/>
          <w:b/>
          <w:bCs/>
          <w:color w:val="000000"/>
          <w:sz w:val="21"/>
          <w:szCs w:val="21"/>
        </w:rPr>
      </w:pPr>
      <w:r w:rsidRPr="001B04F1">
        <w:rPr>
          <w:rFonts w:ascii="Arial Narrow" w:hAnsi="Arial Narrow"/>
          <w:sz w:val="21"/>
          <w:szCs w:val="21"/>
        </w:rPr>
        <w:t xml:space="preserve">Na realizácii predmetu </w:t>
      </w:r>
      <w:r w:rsidR="00C452A7">
        <w:rPr>
          <w:rFonts w:ascii="Arial Narrow" w:hAnsi="Arial Narrow"/>
          <w:sz w:val="21"/>
          <w:szCs w:val="21"/>
        </w:rPr>
        <w:t>zákazky</w:t>
      </w:r>
      <w:r w:rsidRPr="001B04F1">
        <w:rPr>
          <w:rFonts w:ascii="Arial Narrow" w:hAnsi="Arial Narrow"/>
          <w:sz w:val="21"/>
          <w:szCs w:val="21"/>
        </w:rPr>
        <w:t>:</w:t>
      </w:r>
      <w:r w:rsidRPr="00DA04AB">
        <w:rPr>
          <w:rFonts w:ascii="Arial Narrow" w:hAnsi="Arial Narrow"/>
          <w:b/>
          <w:bCs/>
          <w:sz w:val="21"/>
          <w:szCs w:val="21"/>
        </w:rPr>
        <w:t xml:space="preserve"> </w:t>
      </w:r>
      <w:r w:rsidR="00D940CC" w:rsidRPr="00DA04AB">
        <w:rPr>
          <w:rFonts w:ascii="Arial Narrow" w:hAnsi="Arial Narrow"/>
          <w:b/>
          <w:bCs/>
          <w:sz w:val="21"/>
          <w:szCs w:val="21"/>
        </w:rPr>
        <w:t xml:space="preserve">Činnosť stavebnotechnického dozoru pre projekt Nová trolejbusová trať </w:t>
      </w:r>
      <w:r w:rsidR="00F206C8">
        <w:rPr>
          <w:rFonts w:ascii="Arial Narrow" w:hAnsi="Arial Narrow"/>
          <w:b/>
          <w:bCs/>
          <w:sz w:val="21"/>
          <w:szCs w:val="21"/>
        </w:rPr>
        <w:t>Bulharská - Galvaniho</w:t>
      </w:r>
    </w:p>
    <w:p w14:paraId="5CF5C736" w14:textId="77777777" w:rsidR="00C7692D" w:rsidRPr="001B04F1" w:rsidRDefault="00C7692D" w:rsidP="003A427B">
      <w:pPr>
        <w:jc w:val="both"/>
        <w:rPr>
          <w:rFonts w:ascii="Arial Narrow" w:hAnsi="Arial Narrow"/>
          <w:sz w:val="21"/>
          <w:szCs w:val="21"/>
          <w:shd w:val="clear" w:color="auto" w:fill="FFFFFF"/>
        </w:rPr>
      </w:pPr>
    </w:p>
    <w:p w14:paraId="54A53561" w14:textId="77777777" w:rsidR="003A427B" w:rsidRPr="001B04F1" w:rsidRDefault="003A427B" w:rsidP="003A427B">
      <w:pPr>
        <w:jc w:val="both"/>
        <w:rPr>
          <w:rFonts w:ascii="Arial Narrow" w:hAnsi="Arial Narrow"/>
          <w:sz w:val="21"/>
          <w:szCs w:val="21"/>
        </w:rPr>
      </w:pPr>
      <w:r w:rsidRPr="001B04F1">
        <w:rPr>
          <w:rFonts w:ascii="Arial Narrow" w:hAnsi="Arial Narrow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04F1">
        <w:rPr>
          <w:rFonts w:ascii="Arial Narrow" w:hAnsi="Arial Narrow"/>
          <w:sz w:val="21"/>
          <w:szCs w:val="21"/>
        </w:rPr>
        <w:instrText xml:space="preserve"> FORMCHECKBOX </w:instrText>
      </w:r>
      <w:r w:rsidRPr="001B04F1">
        <w:rPr>
          <w:rFonts w:ascii="Arial Narrow" w:hAnsi="Arial Narrow"/>
          <w:sz w:val="21"/>
          <w:szCs w:val="21"/>
        </w:rPr>
      </w:r>
      <w:r w:rsidRPr="001B04F1">
        <w:rPr>
          <w:rFonts w:ascii="Arial Narrow" w:hAnsi="Arial Narrow"/>
          <w:sz w:val="21"/>
          <w:szCs w:val="21"/>
        </w:rPr>
        <w:fldChar w:fldCharType="separate"/>
      </w:r>
      <w:r w:rsidRPr="001B04F1">
        <w:rPr>
          <w:rFonts w:ascii="Arial Narrow" w:hAnsi="Arial Narrow"/>
          <w:sz w:val="21"/>
          <w:szCs w:val="21"/>
        </w:rPr>
        <w:fldChar w:fldCharType="end"/>
      </w:r>
      <w:r w:rsidRPr="001B04F1">
        <w:rPr>
          <w:rFonts w:ascii="Arial Narrow" w:hAnsi="Arial Narrow"/>
          <w:sz w:val="21"/>
          <w:szCs w:val="21"/>
        </w:rPr>
        <w:t xml:space="preserve"> sa nebudú podieľať subdodávatelia a celý predmet zákazky uchádzač uskutoční vlastnými kapacitami </w:t>
      </w:r>
    </w:p>
    <w:p w14:paraId="60FDA247" w14:textId="77777777" w:rsidR="003A427B" w:rsidRPr="001B04F1" w:rsidRDefault="003A427B" w:rsidP="003A427B">
      <w:pPr>
        <w:jc w:val="both"/>
        <w:rPr>
          <w:rFonts w:ascii="Arial Narrow" w:hAnsi="Arial Narrow"/>
          <w:sz w:val="21"/>
          <w:szCs w:val="21"/>
        </w:rPr>
      </w:pPr>
      <w:r w:rsidRPr="001B04F1">
        <w:rPr>
          <w:rFonts w:ascii="Arial Narrow" w:hAnsi="Arial Narrow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B04F1">
        <w:rPr>
          <w:rFonts w:ascii="Arial Narrow" w:hAnsi="Arial Narrow"/>
          <w:sz w:val="21"/>
          <w:szCs w:val="21"/>
        </w:rPr>
        <w:instrText xml:space="preserve"> FORMCHECKBOX </w:instrText>
      </w:r>
      <w:r w:rsidRPr="001B04F1">
        <w:rPr>
          <w:rFonts w:ascii="Arial Narrow" w:hAnsi="Arial Narrow"/>
          <w:sz w:val="21"/>
          <w:szCs w:val="21"/>
        </w:rPr>
      </w:r>
      <w:r w:rsidRPr="001B04F1">
        <w:rPr>
          <w:rFonts w:ascii="Arial Narrow" w:hAnsi="Arial Narrow"/>
          <w:sz w:val="21"/>
          <w:szCs w:val="21"/>
        </w:rPr>
        <w:fldChar w:fldCharType="separate"/>
      </w:r>
      <w:r w:rsidRPr="001B04F1">
        <w:rPr>
          <w:rFonts w:ascii="Arial Narrow" w:hAnsi="Arial Narrow"/>
          <w:sz w:val="21"/>
          <w:szCs w:val="21"/>
        </w:rPr>
        <w:fldChar w:fldCharType="end"/>
      </w:r>
      <w:r w:rsidRPr="001B04F1">
        <w:rPr>
          <w:rFonts w:ascii="Arial Narrow" w:hAnsi="Arial Narrow"/>
          <w:sz w:val="21"/>
          <w:szCs w:val="21"/>
        </w:rPr>
        <w:t xml:space="preserve"> sa budú podieľať nasledovní subdodávatelia:</w:t>
      </w:r>
    </w:p>
    <w:p w14:paraId="7D47680A" w14:textId="77777777" w:rsidR="003A427B" w:rsidRPr="001B04F1" w:rsidRDefault="003A427B" w:rsidP="003A427B">
      <w:pPr>
        <w:jc w:val="both"/>
        <w:rPr>
          <w:rFonts w:ascii="Arial Narrow" w:hAnsi="Arial Narrow"/>
          <w:sz w:val="21"/>
          <w:szCs w:val="21"/>
        </w:rPr>
      </w:pPr>
    </w:p>
    <w:tbl>
      <w:tblPr>
        <w:tblW w:w="1404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4"/>
        <w:gridCol w:w="2496"/>
        <w:gridCol w:w="2260"/>
        <w:gridCol w:w="2275"/>
        <w:gridCol w:w="1446"/>
        <w:gridCol w:w="2894"/>
      </w:tblGrid>
      <w:tr w:rsidR="003A427B" w:rsidRPr="00811EE8" w14:paraId="66A48CC2" w14:textId="77777777" w:rsidTr="00EF3D02">
        <w:trPr>
          <w:trHeight w:val="1389"/>
        </w:trPr>
        <w:tc>
          <w:tcPr>
            <w:tcW w:w="2674" w:type="dxa"/>
            <w:vAlign w:val="center"/>
          </w:tcPr>
          <w:p w14:paraId="376F3734" w14:textId="77777777" w:rsidR="003A427B" w:rsidRPr="006B5E44" w:rsidRDefault="003A427B" w:rsidP="00EF3D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B5E44">
              <w:rPr>
                <w:rFonts w:ascii="Arial Narrow" w:hAnsi="Arial Narrow"/>
                <w:b/>
                <w:sz w:val="20"/>
                <w:szCs w:val="20"/>
              </w:rPr>
              <w:t>Obchodné meno/názov/meno a priezvisko</w:t>
            </w:r>
          </w:p>
        </w:tc>
        <w:tc>
          <w:tcPr>
            <w:tcW w:w="2496" w:type="dxa"/>
            <w:vAlign w:val="center"/>
          </w:tcPr>
          <w:p w14:paraId="40A58B33" w14:textId="77777777" w:rsidR="003A427B" w:rsidRPr="006B5E44" w:rsidRDefault="003A427B" w:rsidP="00EF3D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B5E44">
              <w:rPr>
                <w:rFonts w:ascii="Arial Narrow" w:hAnsi="Arial Narrow"/>
                <w:b/>
                <w:sz w:val="20"/>
                <w:szCs w:val="20"/>
              </w:rPr>
              <w:t>Sídlo/ adresa pobytu, resp. miesto podnikania</w:t>
            </w:r>
          </w:p>
        </w:tc>
        <w:tc>
          <w:tcPr>
            <w:tcW w:w="2260" w:type="dxa"/>
            <w:vAlign w:val="center"/>
          </w:tcPr>
          <w:p w14:paraId="29D9FE0B" w14:textId="77777777" w:rsidR="003A427B" w:rsidRPr="006B5E44" w:rsidRDefault="003A427B" w:rsidP="00EF3D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B5E44">
              <w:rPr>
                <w:rFonts w:ascii="Arial Narrow" w:hAnsi="Arial Narrow"/>
                <w:b/>
                <w:sz w:val="20"/>
                <w:szCs w:val="20"/>
              </w:rPr>
              <w:t>IČO/dátum narodenia</w:t>
            </w:r>
          </w:p>
        </w:tc>
        <w:tc>
          <w:tcPr>
            <w:tcW w:w="2275" w:type="dxa"/>
            <w:vAlign w:val="center"/>
          </w:tcPr>
          <w:p w14:paraId="2AF3AFA8" w14:textId="77777777" w:rsidR="003A427B" w:rsidRPr="006B5E44" w:rsidRDefault="003A427B" w:rsidP="00EF3D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B5E44">
              <w:rPr>
                <w:rFonts w:ascii="Arial Narrow" w:hAnsi="Arial Narrow"/>
                <w:b/>
                <w:sz w:val="20"/>
                <w:szCs w:val="20"/>
              </w:rPr>
              <w:t>Predmet subdodávky</w:t>
            </w:r>
          </w:p>
        </w:tc>
        <w:tc>
          <w:tcPr>
            <w:tcW w:w="1446" w:type="dxa"/>
            <w:vAlign w:val="center"/>
          </w:tcPr>
          <w:p w14:paraId="61A69AB1" w14:textId="77777777" w:rsidR="003A427B" w:rsidRPr="006B5E44" w:rsidRDefault="003A427B" w:rsidP="00EF3D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B5E44">
              <w:rPr>
                <w:rFonts w:ascii="Arial Narrow" w:hAnsi="Arial Narrow"/>
                <w:b/>
                <w:sz w:val="20"/>
                <w:szCs w:val="20"/>
              </w:rPr>
              <w:t xml:space="preserve">Plnenie </w:t>
            </w:r>
            <w:r w:rsidRPr="006B5E44">
              <w:rPr>
                <w:rFonts w:ascii="Arial Narrow" w:hAnsi="Arial Narrow"/>
                <w:b/>
                <w:sz w:val="20"/>
                <w:szCs w:val="20"/>
              </w:rPr>
              <w:br/>
              <w:t>v %</w:t>
            </w:r>
          </w:p>
        </w:tc>
        <w:tc>
          <w:tcPr>
            <w:tcW w:w="2894" w:type="dxa"/>
            <w:vAlign w:val="center"/>
          </w:tcPr>
          <w:p w14:paraId="4F897043" w14:textId="77777777" w:rsidR="003A427B" w:rsidRPr="006B5E44" w:rsidRDefault="003A427B" w:rsidP="00EF3D0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B5E44">
              <w:rPr>
                <w:rFonts w:ascii="Arial Narrow" w:hAnsi="Arial Narrow"/>
                <w:b/>
                <w:sz w:val="20"/>
                <w:szCs w:val="20"/>
              </w:rPr>
              <w:t xml:space="preserve">Oprávnená osoba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konať za subdodávateľa                              </w:t>
            </w:r>
            <w:r w:rsidRPr="006B5E44">
              <w:rPr>
                <w:rFonts w:ascii="Arial Narrow" w:hAnsi="Arial Narrow"/>
                <w:b/>
                <w:sz w:val="20"/>
                <w:szCs w:val="20"/>
              </w:rPr>
              <w:t xml:space="preserve">(meno, adresa,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adresa pobytu, </w:t>
            </w:r>
            <w:r w:rsidRPr="006B5E44">
              <w:rPr>
                <w:rFonts w:ascii="Arial Narrow" w:hAnsi="Arial Narrow"/>
                <w:b/>
                <w:sz w:val="20"/>
                <w:szCs w:val="20"/>
              </w:rPr>
              <w:t>dátum narodenia)</w:t>
            </w:r>
          </w:p>
        </w:tc>
      </w:tr>
      <w:tr w:rsidR="003A427B" w:rsidRPr="00AA45FA" w14:paraId="7D1AB34A" w14:textId="77777777" w:rsidTr="00EF3D02">
        <w:trPr>
          <w:trHeight w:val="716"/>
        </w:trPr>
        <w:tc>
          <w:tcPr>
            <w:tcW w:w="2674" w:type="dxa"/>
          </w:tcPr>
          <w:p w14:paraId="51B8E72F" w14:textId="77777777" w:rsidR="003A427B" w:rsidRPr="00AA45FA" w:rsidRDefault="003A427B" w:rsidP="00EF3D02">
            <w:pPr>
              <w:jc w:val="both"/>
            </w:pPr>
          </w:p>
        </w:tc>
        <w:tc>
          <w:tcPr>
            <w:tcW w:w="2496" w:type="dxa"/>
          </w:tcPr>
          <w:p w14:paraId="3D89E7D1" w14:textId="77777777" w:rsidR="003A427B" w:rsidRPr="00AA45FA" w:rsidRDefault="003A427B" w:rsidP="00EF3D02">
            <w:pPr>
              <w:jc w:val="both"/>
            </w:pPr>
          </w:p>
        </w:tc>
        <w:tc>
          <w:tcPr>
            <w:tcW w:w="2260" w:type="dxa"/>
          </w:tcPr>
          <w:p w14:paraId="6E8F0C6C" w14:textId="77777777" w:rsidR="003A427B" w:rsidRPr="00AA45FA" w:rsidRDefault="003A427B" w:rsidP="00EF3D02">
            <w:pPr>
              <w:jc w:val="both"/>
            </w:pPr>
          </w:p>
        </w:tc>
        <w:tc>
          <w:tcPr>
            <w:tcW w:w="2275" w:type="dxa"/>
          </w:tcPr>
          <w:p w14:paraId="00DC80BA" w14:textId="77777777" w:rsidR="003A427B" w:rsidRPr="00AA45FA" w:rsidRDefault="003A427B" w:rsidP="00EF3D02">
            <w:pPr>
              <w:jc w:val="both"/>
            </w:pPr>
          </w:p>
        </w:tc>
        <w:tc>
          <w:tcPr>
            <w:tcW w:w="1446" w:type="dxa"/>
          </w:tcPr>
          <w:p w14:paraId="26430BDB" w14:textId="77777777" w:rsidR="003A427B" w:rsidRPr="00AA45FA" w:rsidRDefault="003A427B" w:rsidP="00EF3D02">
            <w:pPr>
              <w:jc w:val="both"/>
            </w:pPr>
          </w:p>
        </w:tc>
        <w:tc>
          <w:tcPr>
            <w:tcW w:w="2894" w:type="dxa"/>
          </w:tcPr>
          <w:p w14:paraId="752A9172" w14:textId="77777777" w:rsidR="003A427B" w:rsidRPr="00AA45FA" w:rsidRDefault="003A427B" w:rsidP="00EF3D02">
            <w:pPr>
              <w:jc w:val="both"/>
            </w:pPr>
          </w:p>
        </w:tc>
      </w:tr>
      <w:tr w:rsidR="003A427B" w:rsidRPr="00AA45FA" w14:paraId="4730A6CE" w14:textId="77777777" w:rsidTr="00EF3D02">
        <w:trPr>
          <w:trHeight w:val="685"/>
        </w:trPr>
        <w:tc>
          <w:tcPr>
            <w:tcW w:w="2674" w:type="dxa"/>
          </w:tcPr>
          <w:p w14:paraId="045D23A2" w14:textId="77777777" w:rsidR="003A427B" w:rsidRPr="00AA45FA" w:rsidRDefault="003A427B" w:rsidP="00EF3D02">
            <w:pPr>
              <w:jc w:val="both"/>
            </w:pPr>
          </w:p>
        </w:tc>
        <w:tc>
          <w:tcPr>
            <w:tcW w:w="2496" w:type="dxa"/>
          </w:tcPr>
          <w:p w14:paraId="042CBA2C" w14:textId="77777777" w:rsidR="003A427B" w:rsidRPr="00AA45FA" w:rsidRDefault="003A427B" w:rsidP="00EF3D02">
            <w:pPr>
              <w:jc w:val="both"/>
            </w:pPr>
          </w:p>
        </w:tc>
        <w:tc>
          <w:tcPr>
            <w:tcW w:w="2260" w:type="dxa"/>
          </w:tcPr>
          <w:p w14:paraId="42EEE5ED" w14:textId="77777777" w:rsidR="003A427B" w:rsidRPr="00AA45FA" w:rsidRDefault="003A427B" w:rsidP="00EF3D02">
            <w:pPr>
              <w:jc w:val="both"/>
            </w:pPr>
          </w:p>
        </w:tc>
        <w:tc>
          <w:tcPr>
            <w:tcW w:w="2275" w:type="dxa"/>
          </w:tcPr>
          <w:p w14:paraId="61F79AEC" w14:textId="77777777" w:rsidR="003A427B" w:rsidRPr="00AA45FA" w:rsidRDefault="003A427B" w:rsidP="00EF3D02">
            <w:pPr>
              <w:jc w:val="both"/>
            </w:pPr>
          </w:p>
        </w:tc>
        <w:tc>
          <w:tcPr>
            <w:tcW w:w="1446" w:type="dxa"/>
          </w:tcPr>
          <w:p w14:paraId="72FF4A2A" w14:textId="77777777" w:rsidR="003A427B" w:rsidRPr="00AA45FA" w:rsidRDefault="003A427B" w:rsidP="00EF3D02">
            <w:pPr>
              <w:jc w:val="both"/>
            </w:pPr>
          </w:p>
        </w:tc>
        <w:tc>
          <w:tcPr>
            <w:tcW w:w="2894" w:type="dxa"/>
          </w:tcPr>
          <w:p w14:paraId="46CD25D1" w14:textId="77777777" w:rsidR="003A427B" w:rsidRPr="00AA45FA" w:rsidRDefault="003A427B" w:rsidP="00EF3D02">
            <w:pPr>
              <w:jc w:val="both"/>
            </w:pPr>
          </w:p>
        </w:tc>
      </w:tr>
      <w:tr w:rsidR="003A427B" w:rsidRPr="00AA45FA" w14:paraId="4182092E" w14:textId="77777777" w:rsidTr="00EF3D02">
        <w:trPr>
          <w:trHeight w:val="582"/>
        </w:trPr>
        <w:tc>
          <w:tcPr>
            <w:tcW w:w="2674" w:type="dxa"/>
          </w:tcPr>
          <w:p w14:paraId="307C0B8C" w14:textId="77777777" w:rsidR="003A427B" w:rsidRPr="00AA45FA" w:rsidRDefault="003A427B" w:rsidP="00EF3D02">
            <w:pPr>
              <w:jc w:val="both"/>
            </w:pPr>
          </w:p>
        </w:tc>
        <w:tc>
          <w:tcPr>
            <w:tcW w:w="2496" w:type="dxa"/>
          </w:tcPr>
          <w:p w14:paraId="21D3C41E" w14:textId="77777777" w:rsidR="003A427B" w:rsidRPr="00AA45FA" w:rsidRDefault="003A427B" w:rsidP="00EF3D02">
            <w:pPr>
              <w:jc w:val="both"/>
            </w:pPr>
          </w:p>
        </w:tc>
        <w:tc>
          <w:tcPr>
            <w:tcW w:w="2260" w:type="dxa"/>
          </w:tcPr>
          <w:p w14:paraId="54176699" w14:textId="77777777" w:rsidR="003A427B" w:rsidRPr="00AA45FA" w:rsidRDefault="003A427B" w:rsidP="00EF3D02">
            <w:pPr>
              <w:jc w:val="both"/>
            </w:pPr>
          </w:p>
        </w:tc>
        <w:tc>
          <w:tcPr>
            <w:tcW w:w="2275" w:type="dxa"/>
          </w:tcPr>
          <w:p w14:paraId="20C7E229" w14:textId="77777777" w:rsidR="003A427B" w:rsidRPr="00AA45FA" w:rsidRDefault="003A427B" w:rsidP="00EF3D02">
            <w:pPr>
              <w:jc w:val="both"/>
            </w:pPr>
          </w:p>
        </w:tc>
        <w:tc>
          <w:tcPr>
            <w:tcW w:w="1446" w:type="dxa"/>
          </w:tcPr>
          <w:p w14:paraId="2F3C0BEC" w14:textId="77777777" w:rsidR="003A427B" w:rsidRPr="00AA45FA" w:rsidRDefault="003A427B" w:rsidP="00EF3D02">
            <w:pPr>
              <w:jc w:val="both"/>
            </w:pPr>
          </w:p>
        </w:tc>
        <w:tc>
          <w:tcPr>
            <w:tcW w:w="2894" w:type="dxa"/>
          </w:tcPr>
          <w:p w14:paraId="2DA22C16" w14:textId="77777777" w:rsidR="003A427B" w:rsidRPr="00AA45FA" w:rsidRDefault="003A427B" w:rsidP="00EF3D02">
            <w:pPr>
              <w:jc w:val="both"/>
            </w:pPr>
          </w:p>
        </w:tc>
      </w:tr>
    </w:tbl>
    <w:p w14:paraId="34A7049A" w14:textId="77777777" w:rsidR="003A427B" w:rsidRPr="001B04F1" w:rsidRDefault="003A427B" w:rsidP="003A427B">
      <w:pPr>
        <w:jc w:val="both"/>
        <w:rPr>
          <w:rFonts w:ascii="Arial Narrow" w:hAnsi="Arial Narrow"/>
          <w:sz w:val="21"/>
          <w:szCs w:val="21"/>
        </w:rPr>
      </w:pPr>
    </w:p>
    <w:p w14:paraId="06684816" w14:textId="77777777" w:rsidR="003A427B" w:rsidRPr="001B04F1" w:rsidRDefault="003A427B" w:rsidP="003A427B">
      <w:pPr>
        <w:jc w:val="both"/>
        <w:rPr>
          <w:rFonts w:ascii="Arial Narrow" w:hAnsi="Arial Narrow"/>
          <w:sz w:val="21"/>
          <w:szCs w:val="21"/>
        </w:rPr>
      </w:pPr>
    </w:p>
    <w:p w14:paraId="69A23A0C" w14:textId="77777777" w:rsidR="003A427B" w:rsidRPr="001B04F1" w:rsidRDefault="003A427B" w:rsidP="003A427B">
      <w:pPr>
        <w:jc w:val="both"/>
        <w:rPr>
          <w:rFonts w:ascii="Arial Narrow" w:hAnsi="Arial Narrow"/>
          <w:sz w:val="21"/>
          <w:szCs w:val="21"/>
        </w:rPr>
      </w:pPr>
    </w:p>
    <w:p w14:paraId="0F99D832" w14:textId="77777777" w:rsidR="003A427B" w:rsidRPr="001B04F1" w:rsidRDefault="003A427B" w:rsidP="003A427B">
      <w:pPr>
        <w:jc w:val="both"/>
        <w:rPr>
          <w:rFonts w:ascii="Arial Narrow" w:hAnsi="Arial Narrow"/>
          <w:sz w:val="21"/>
          <w:szCs w:val="21"/>
        </w:rPr>
      </w:pPr>
    </w:p>
    <w:p w14:paraId="1C07B6FB" w14:textId="54B7660C" w:rsidR="003A427B" w:rsidRPr="001B04F1" w:rsidRDefault="003A427B" w:rsidP="003A427B">
      <w:pPr>
        <w:jc w:val="both"/>
        <w:rPr>
          <w:rFonts w:ascii="Arial Narrow" w:hAnsi="Arial Narrow"/>
          <w:sz w:val="21"/>
          <w:szCs w:val="21"/>
        </w:rPr>
      </w:pPr>
      <w:r w:rsidRPr="001B04F1">
        <w:rPr>
          <w:rFonts w:ascii="Arial Narrow" w:hAnsi="Arial Narrow"/>
          <w:sz w:val="21"/>
          <w:szCs w:val="21"/>
        </w:rPr>
        <w:t>V ................................................., dňa .............................................</w:t>
      </w:r>
      <w:r w:rsidRPr="001B04F1">
        <w:rPr>
          <w:rFonts w:ascii="Arial Narrow" w:hAnsi="Arial Narrow"/>
          <w:sz w:val="21"/>
          <w:szCs w:val="21"/>
        </w:rPr>
        <w:tab/>
      </w:r>
      <w:r w:rsidRPr="001B04F1">
        <w:rPr>
          <w:rFonts w:ascii="Arial Narrow" w:hAnsi="Arial Narrow"/>
          <w:sz w:val="21"/>
          <w:szCs w:val="21"/>
        </w:rPr>
        <w:tab/>
      </w:r>
      <w:r w:rsidRPr="001B04F1">
        <w:rPr>
          <w:rFonts w:ascii="Arial Narrow" w:hAnsi="Arial Narrow"/>
          <w:sz w:val="21"/>
          <w:szCs w:val="21"/>
        </w:rPr>
        <w:tab/>
      </w:r>
      <w:r w:rsidRPr="001B04F1">
        <w:rPr>
          <w:rFonts w:ascii="Arial Narrow" w:hAnsi="Arial Narrow"/>
          <w:sz w:val="21"/>
          <w:szCs w:val="21"/>
        </w:rPr>
        <w:tab/>
      </w:r>
      <w:r>
        <w:rPr>
          <w:rFonts w:ascii="Arial Narrow" w:hAnsi="Arial Narrow"/>
          <w:sz w:val="21"/>
          <w:szCs w:val="21"/>
        </w:rPr>
        <w:tab/>
      </w:r>
      <w:r>
        <w:rPr>
          <w:rFonts w:ascii="Arial Narrow" w:hAnsi="Arial Narrow"/>
          <w:sz w:val="21"/>
          <w:szCs w:val="21"/>
        </w:rPr>
        <w:tab/>
      </w:r>
      <w:r w:rsidRPr="001B04F1">
        <w:rPr>
          <w:rFonts w:ascii="Arial Narrow" w:hAnsi="Arial Narrow"/>
          <w:sz w:val="21"/>
          <w:szCs w:val="21"/>
        </w:rPr>
        <w:t>......................................................................</w:t>
      </w:r>
    </w:p>
    <w:p w14:paraId="6F03733A" w14:textId="6828FA01" w:rsidR="003A427B" w:rsidRPr="001B04F1" w:rsidRDefault="003A427B" w:rsidP="003A427B">
      <w:pPr>
        <w:ind w:left="3534" w:firstLine="5670"/>
        <w:jc w:val="both"/>
        <w:rPr>
          <w:rFonts w:ascii="Arial Narrow" w:hAnsi="Arial Narrow"/>
          <w:sz w:val="21"/>
          <w:szCs w:val="21"/>
        </w:rPr>
      </w:pPr>
      <w:r w:rsidRPr="001B04F1">
        <w:rPr>
          <w:rFonts w:ascii="Arial Narrow" w:hAnsi="Arial Narrow"/>
          <w:sz w:val="21"/>
          <w:szCs w:val="21"/>
        </w:rPr>
        <w:t xml:space="preserve">      pečiatka, meno a podpis </w:t>
      </w:r>
      <w:r w:rsidR="00DE313A">
        <w:rPr>
          <w:rFonts w:ascii="Arial Narrow" w:hAnsi="Arial Narrow"/>
          <w:sz w:val="21"/>
          <w:szCs w:val="21"/>
        </w:rPr>
        <w:t>zhotoviteľa</w:t>
      </w:r>
    </w:p>
    <w:p w14:paraId="7268732D" w14:textId="77777777" w:rsidR="003A427B" w:rsidRPr="001B04F1" w:rsidRDefault="003A427B" w:rsidP="003A427B">
      <w:pPr>
        <w:jc w:val="both"/>
        <w:rPr>
          <w:rFonts w:ascii="Arial Narrow" w:eastAsia="Calibri" w:hAnsi="Arial Narrow"/>
          <w:sz w:val="21"/>
          <w:szCs w:val="21"/>
          <w:lang w:eastAsia="cs-CZ"/>
        </w:rPr>
      </w:pPr>
    </w:p>
    <w:p w14:paraId="2C176FF9" w14:textId="77777777" w:rsidR="003A427B" w:rsidRPr="001B04F1" w:rsidRDefault="003A427B" w:rsidP="003A427B">
      <w:pPr>
        <w:jc w:val="both"/>
        <w:rPr>
          <w:rFonts w:ascii="Arial Narrow" w:eastAsia="Calibri" w:hAnsi="Arial Narrow"/>
          <w:sz w:val="21"/>
          <w:szCs w:val="21"/>
          <w:lang w:eastAsia="cs-CZ"/>
        </w:rPr>
      </w:pPr>
    </w:p>
    <w:p w14:paraId="1A2F6938" w14:textId="77777777" w:rsidR="003A427B" w:rsidRPr="001B04F1" w:rsidRDefault="003A427B" w:rsidP="003A427B">
      <w:pPr>
        <w:jc w:val="both"/>
        <w:rPr>
          <w:rFonts w:ascii="Arial Narrow" w:eastAsia="Calibri" w:hAnsi="Arial Narrow"/>
          <w:sz w:val="21"/>
          <w:szCs w:val="21"/>
          <w:lang w:eastAsia="cs-CZ"/>
        </w:rPr>
      </w:pPr>
      <w:r w:rsidRPr="001B04F1">
        <w:rPr>
          <w:rFonts w:ascii="Arial Narrow" w:eastAsia="Calibri" w:hAnsi="Arial Narrow"/>
          <w:sz w:val="21"/>
          <w:szCs w:val="21"/>
          <w:lang w:eastAsia="cs-CZ"/>
        </w:rPr>
        <w:t xml:space="preserve">Pozn.: </w:t>
      </w:r>
    </w:p>
    <w:p w14:paraId="27E440F1" w14:textId="77777777" w:rsidR="003A427B" w:rsidRPr="001B04F1" w:rsidRDefault="003A427B" w:rsidP="003A427B">
      <w:pPr>
        <w:jc w:val="both"/>
        <w:rPr>
          <w:rFonts w:ascii="Arial Narrow" w:eastAsia="Calibri" w:hAnsi="Arial Narrow"/>
          <w:b/>
          <w:bCs/>
          <w:sz w:val="21"/>
          <w:szCs w:val="21"/>
          <w:lang w:eastAsia="cs-CZ"/>
        </w:rPr>
      </w:pPr>
      <w:r w:rsidRPr="001B04F1">
        <w:rPr>
          <w:rFonts w:ascii="Arial Narrow" w:eastAsia="Calibri" w:hAnsi="Arial Narrow"/>
          <w:sz w:val="21"/>
          <w:szCs w:val="21"/>
          <w:lang w:eastAsia="cs-CZ"/>
        </w:rPr>
        <w:t xml:space="preserve">V zmysle § 2 ods. 5 písm. e) zákona o verejnom obstarávaní </w:t>
      </w:r>
      <w:r w:rsidRPr="001B04F1">
        <w:rPr>
          <w:rFonts w:ascii="Arial Narrow" w:eastAsia="Calibri" w:hAnsi="Arial Narrow"/>
          <w:b/>
          <w:bCs/>
          <w:sz w:val="21"/>
          <w:szCs w:val="21"/>
          <w:lang w:eastAsia="cs-CZ"/>
        </w:rPr>
        <w:t>je sub</w:t>
      </w:r>
      <w:r>
        <w:rPr>
          <w:rFonts w:ascii="Arial Narrow" w:eastAsia="Calibri" w:hAnsi="Arial Narrow"/>
          <w:b/>
          <w:bCs/>
          <w:sz w:val="21"/>
          <w:szCs w:val="21"/>
          <w:lang w:eastAsia="cs-CZ"/>
        </w:rPr>
        <w:t>dodávateľom</w:t>
      </w:r>
      <w:r w:rsidRPr="001B04F1">
        <w:rPr>
          <w:rFonts w:ascii="Arial Narrow" w:eastAsia="Calibri" w:hAnsi="Arial Narrow"/>
          <w:b/>
          <w:bCs/>
          <w:sz w:val="21"/>
          <w:szCs w:val="21"/>
          <w:lang w:eastAsia="cs-CZ"/>
        </w:rPr>
        <w:t xml:space="preserve"> hospodársky subjekt, ktorý uzavrie alebo uzavrel s úspešným uchádzačom písomnú odplatnú zmluvu na plnenie určitej časti zákazky.</w:t>
      </w:r>
    </w:p>
    <w:p w14:paraId="7A9C2ED8" w14:textId="77777777" w:rsidR="003A427B" w:rsidRPr="00244AEC" w:rsidRDefault="003A427B" w:rsidP="003A427B">
      <w:pPr>
        <w:autoSpaceDE w:val="0"/>
        <w:autoSpaceDN w:val="0"/>
        <w:jc w:val="both"/>
        <w:rPr>
          <w:rFonts w:ascii="Arial Narrow" w:hAnsi="Arial Narrow"/>
          <w:sz w:val="21"/>
          <w:szCs w:val="21"/>
        </w:rPr>
      </w:pPr>
      <w:r w:rsidRPr="001B04F1">
        <w:rPr>
          <w:rFonts w:ascii="Arial Narrow" w:eastAsia="Calibri" w:hAnsi="Arial Narrow"/>
          <w:sz w:val="21"/>
          <w:szCs w:val="21"/>
          <w:lang w:eastAsia="cs-CZ"/>
        </w:rPr>
        <w:t>Sub</w:t>
      </w:r>
      <w:r>
        <w:rPr>
          <w:rFonts w:ascii="Arial Narrow" w:eastAsia="Calibri" w:hAnsi="Arial Narrow"/>
          <w:sz w:val="21"/>
          <w:szCs w:val="21"/>
          <w:lang w:eastAsia="cs-CZ"/>
        </w:rPr>
        <w:t>dodávateľ</w:t>
      </w:r>
      <w:r w:rsidRPr="001B04F1">
        <w:rPr>
          <w:rFonts w:ascii="Arial Narrow" w:eastAsia="Calibri" w:hAnsi="Arial Narrow"/>
          <w:sz w:val="21"/>
          <w:szCs w:val="21"/>
          <w:lang w:eastAsia="cs-CZ"/>
        </w:rPr>
        <w:t xml:space="preserve"> znamená fyzickú alebo právnickú osobu, ktorá na základe zmluvy s úspešným uchádzačom bude realizovať pre uchádzača určité plnenie v zmysle predmetu zákazky. Percentuálny podiel ich plnení je z celkovej ceny diela  s DPH.</w:t>
      </w:r>
    </w:p>
    <w:p w14:paraId="54BE17BE" w14:textId="77777777" w:rsidR="003A427B" w:rsidRDefault="003A427B" w:rsidP="003A427B"/>
    <w:p w14:paraId="2E7093AC" w14:textId="77777777" w:rsidR="00762645" w:rsidRPr="00F02611" w:rsidRDefault="00762645" w:rsidP="00F2033D">
      <w:pPr>
        <w:jc w:val="both"/>
        <w:rPr>
          <w:rFonts w:ascii="Arial Narrow" w:hAnsi="Arial Narrow"/>
          <w:sz w:val="22"/>
          <w:szCs w:val="22"/>
        </w:rPr>
      </w:pPr>
    </w:p>
    <w:sectPr w:rsidR="00762645" w:rsidRPr="00F02611" w:rsidSect="00F8325E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46226" w14:textId="77777777" w:rsidR="00D17311" w:rsidRDefault="00D17311" w:rsidP="00201C92">
      <w:r>
        <w:separator/>
      </w:r>
    </w:p>
  </w:endnote>
  <w:endnote w:type="continuationSeparator" w:id="0">
    <w:p w14:paraId="3E71240B" w14:textId="77777777" w:rsidR="00D17311" w:rsidRDefault="00D17311" w:rsidP="00201C92">
      <w:r>
        <w:continuationSeparator/>
      </w:r>
    </w:p>
  </w:endnote>
  <w:endnote w:type="continuationNotice" w:id="1">
    <w:p w14:paraId="7E476658" w14:textId="77777777" w:rsidR="00D17311" w:rsidRDefault="00D173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Times New Roman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F268" w14:textId="736DFCD1" w:rsidR="00201C92" w:rsidRPr="003225F9" w:rsidRDefault="00201C92" w:rsidP="0012704D">
    <w:pPr>
      <w:pStyle w:val="Pta"/>
      <w:jc w:val="center"/>
      <w:rPr>
        <w:rFonts w:ascii="Arial Narrow" w:hAnsi="Arial Narrow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E7B72" w14:textId="77777777" w:rsidR="00D17311" w:rsidRDefault="00D17311" w:rsidP="00201C92">
      <w:r>
        <w:separator/>
      </w:r>
    </w:p>
  </w:footnote>
  <w:footnote w:type="continuationSeparator" w:id="0">
    <w:p w14:paraId="597209FA" w14:textId="77777777" w:rsidR="00D17311" w:rsidRDefault="00D17311" w:rsidP="00201C92">
      <w:r>
        <w:continuationSeparator/>
      </w:r>
    </w:p>
  </w:footnote>
  <w:footnote w:type="continuationNotice" w:id="1">
    <w:p w14:paraId="177DFA6E" w14:textId="77777777" w:rsidR="00D17311" w:rsidRDefault="00D173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B04140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OpenSymbo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2"/>
    <w:multiLevelType w:val="multilevel"/>
    <w:tmpl w:val="6BEEFA9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color w:val="000000"/>
        <w:sz w:val="24"/>
        <w:szCs w:val="24"/>
        <w:shd w:val="clear" w:color="auto" w:fill="auto"/>
        <w:lang w:val="sk-SK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/>
        <w:b w:val="0"/>
        <w:bCs w:val="0"/>
        <w:color w:val="32313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Times New Roman"/>
        <w:b w:val="0"/>
        <w:bCs w:val="0"/>
        <w:color w:val="000000"/>
        <w:sz w:val="24"/>
        <w:szCs w:val="24"/>
        <w:shd w:val="clear" w:color="auto" w:fill="auto"/>
        <w:lang w:val="sk-SK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00000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  <w:bCs w:val="0"/>
        <w:color w:val="32313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-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>
      <w:start w:val="1"/>
      <w:numFmt w:val="lowerLetter"/>
      <w:lvlText w:val="%4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  <w:bCs w:val="0"/>
        <w:color w:val="32313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00000007"/>
    <w:multiLevelType w:val="singleLevel"/>
    <w:tmpl w:val="0DE44AB2"/>
    <w:name w:val="WW8Num7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360"/>
      </w:pPr>
      <w:rPr>
        <w:rFonts w:ascii="Times New Roman" w:eastAsia="Arial" w:hAnsi="Times New Roman" w:cs="Times New Roman"/>
        <w:b/>
        <w:bCs/>
        <w:color w:val="000000"/>
        <w:sz w:val="24"/>
        <w:szCs w:val="24"/>
      </w:rPr>
    </w:lvl>
  </w:abstractNum>
  <w:abstractNum w:abstractNumId="7" w15:restartNumberingAfterBreak="0">
    <w:nsid w:val="00000008"/>
    <w:multiLevelType w:val="multilevel"/>
    <w:tmpl w:val="ABBCCCA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HiddenHorzOCR" w:hAnsi="Arial Narrow" w:cs="Symbol" w:hint="default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-180"/>
        </w:tabs>
        <w:ind w:left="180" w:hanging="360"/>
      </w:pPr>
      <w:rPr>
        <w:rFonts w:ascii="Symbol" w:eastAsia="HiddenHorzOCR" w:hAnsi="Symbol" w:cs="Symbo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174"/>
        </w:tabs>
        <w:ind w:left="1174" w:hanging="3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lowerLetter"/>
      <w:lvlText w:val="%1)"/>
      <w:lvlJc w:val="left"/>
      <w:pPr>
        <w:tabs>
          <w:tab w:val="num" w:pos="1174"/>
        </w:tabs>
        <w:ind w:left="1174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decimal"/>
      <w:lvlText w:val="%3."/>
      <w:lvlJc w:val="left"/>
      <w:pPr>
        <w:tabs>
          <w:tab w:val="num" w:pos="2794"/>
        </w:tabs>
        <w:ind w:left="2794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HiddenHorzOCR" w:hAnsi="Times New Roman" w:cs="Times New Roman"/>
        <w:b/>
        <w:bCs/>
        <w:color w:val="201E1F"/>
        <w:sz w:val="24"/>
        <w:szCs w:val="24"/>
      </w:rPr>
    </w:lvl>
  </w:abstractNum>
  <w:abstractNum w:abstractNumId="11" w15:restartNumberingAfterBreak="0">
    <w:nsid w:val="0000000C"/>
    <w:multiLevelType w:val="multilevel"/>
    <w:tmpl w:val="CCBA8C2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singleLevel"/>
    <w:tmpl w:val="660A26C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HiddenHorzOCR" w:hAnsi="Symbol" w:cs="Symbol"/>
        <w:b/>
        <w:bCs/>
        <w:color w:val="000000"/>
        <w:sz w:val="24"/>
        <w:szCs w:val="24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0000000F"/>
    <w:multiLevelType w:val="singleLevel"/>
    <w:tmpl w:val="0000000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5" w15:restartNumberingAfterBreak="0">
    <w:nsid w:val="03783C17"/>
    <w:multiLevelType w:val="multilevel"/>
    <w:tmpl w:val="9364F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6411C5D"/>
    <w:multiLevelType w:val="hybridMultilevel"/>
    <w:tmpl w:val="E386436C"/>
    <w:lvl w:ilvl="0" w:tplc="EBA80F6E">
      <w:start w:val="1"/>
      <w:numFmt w:val="decimal"/>
      <w:lvlText w:val="%1."/>
      <w:lvlJc w:val="left"/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CA15DF"/>
    <w:multiLevelType w:val="multilevel"/>
    <w:tmpl w:val="2228CEB8"/>
    <w:lvl w:ilvl="0">
      <w:start w:val="1"/>
      <w:numFmt w:val="upperRoman"/>
      <w:pStyle w:val="F2-ZkladnText"/>
      <w:suff w:val="nothing"/>
      <w:lvlText w:val="Článok %1."/>
      <w:lvlJc w:val="left"/>
      <w:pPr>
        <w:ind w:left="5954" w:firstLine="0"/>
      </w:pPr>
      <w:rPr>
        <w:rFonts w:ascii="Arial Narrow" w:hAnsi="Arial Narrow" w:hint="default"/>
        <w:b/>
        <w:i w:val="0"/>
        <w:sz w:val="22"/>
        <w:szCs w:val="22"/>
      </w:rPr>
    </w:lvl>
    <w:lvl w:ilvl="1">
      <w:start w:val="1"/>
      <w:numFmt w:val="decimal"/>
      <w:pStyle w:val="F3-Odsek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pStyle w:val="F4-Zarka1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decimal"/>
      <w:lvlText w:val="%1.%2.%3.%4"/>
      <w:lvlJc w:val="right"/>
      <w:pPr>
        <w:tabs>
          <w:tab w:val="num" w:pos="907"/>
        </w:tabs>
        <w:ind w:left="907" w:hanging="113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8" w15:restartNumberingAfterBreak="0">
    <w:nsid w:val="0816522A"/>
    <w:multiLevelType w:val="hybridMultilevel"/>
    <w:tmpl w:val="97FE8AB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0A5E77C8"/>
    <w:multiLevelType w:val="hybridMultilevel"/>
    <w:tmpl w:val="EE26A8B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ACA1550"/>
    <w:multiLevelType w:val="multilevel"/>
    <w:tmpl w:val="9364F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CEB40AD"/>
    <w:multiLevelType w:val="hybridMultilevel"/>
    <w:tmpl w:val="0C94E3EA"/>
    <w:lvl w:ilvl="0" w:tplc="8E6430F2">
      <w:start w:val="1"/>
      <w:numFmt w:val="decimal"/>
      <w:lvlText w:val="%1."/>
      <w:lvlJc w:val="left"/>
      <w:pPr>
        <w:ind w:left="786" w:hanging="360"/>
      </w:pPr>
      <w:rPr>
        <w:rFonts w:eastAsia="HiddenHorzOCR"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0E7F62A1"/>
    <w:multiLevelType w:val="hybridMultilevel"/>
    <w:tmpl w:val="8430B01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44E6F"/>
    <w:multiLevelType w:val="hybridMultilevel"/>
    <w:tmpl w:val="E8DA861C"/>
    <w:lvl w:ilvl="0" w:tplc="041B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E95D83"/>
    <w:multiLevelType w:val="hybridMultilevel"/>
    <w:tmpl w:val="83443E9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3845A4B"/>
    <w:multiLevelType w:val="hybridMultilevel"/>
    <w:tmpl w:val="8E6C39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212AAF"/>
    <w:multiLevelType w:val="hybridMultilevel"/>
    <w:tmpl w:val="7DB05684"/>
    <w:lvl w:ilvl="0" w:tplc="CCEE41C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FD19B1"/>
    <w:multiLevelType w:val="hybridMultilevel"/>
    <w:tmpl w:val="ADB48168"/>
    <w:lvl w:ilvl="0" w:tplc="041B0017">
      <w:start w:val="1"/>
      <w:numFmt w:val="lowerLetter"/>
      <w:lvlText w:val="%1)"/>
      <w:lvlJc w:val="left"/>
      <w:pPr>
        <w:ind w:left="2366" w:hanging="360"/>
      </w:pPr>
    </w:lvl>
    <w:lvl w:ilvl="1" w:tplc="041B0019" w:tentative="1">
      <w:start w:val="1"/>
      <w:numFmt w:val="lowerLetter"/>
      <w:lvlText w:val="%2."/>
      <w:lvlJc w:val="left"/>
      <w:pPr>
        <w:ind w:left="3086" w:hanging="360"/>
      </w:pPr>
    </w:lvl>
    <w:lvl w:ilvl="2" w:tplc="041B001B" w:tentative="1">
      <w:start w:val="1"/>
      <w:numFmt w:val="lowerRoman"/>
      <w:lvlText w:val="%3."/>
      <w:lvlJc w:val="right"/>
      <w:pPr>
        <w:ind w:left="3806" w:hanging="180"/>
      </w:pPr>
    </w:lvl>
    <w:lvl w:ilvl="3" w:tplc="041B000F" w:tentative="1">
      <w:start w:val="1"/>
      <w:numFmt w:val="decimal"/>
      <w:lvlText w:val="%4."/>
      <w:lvlJc w:val="left"/>
      <w:pPr>
        <w:ind w:left="4526" w:hanging="360"/>
      </w:pPr>
    </w:lvl>
    <w:lvl w:ilvl="4" w:tplc="041B0019" w:tentative="1">
      <w:start w:val="1"/>
      <w:numFmt w:val="lowerLetter"/>
      <w:lvlText w:val="%5."/>
      <w:lvlJc w:val="left"/>
      <w:pPr>
        <w:ind w:left="5246" w:hanging="360"/>
      </w:pPr>
    </w:lvl>
    <w:lvl w:ilvl="5" w:tplc="041B001B" w:tentative="1">
      <w:start w:val="1"/>
      <w:numFmt w:val="lowerRoman"/>
      <w:lvlText w:val="%6."/>
      <w:lvlJc w:val="right"/>
      <w:pPr>
        <w:ind w:left="5966" w:hanging="180"/>
      </w:pPr>
    </w:lvl>
    <w:lvl w:ilvl="6" w:tplc="041B000F" w:tentative="1">
      <w:start w:val="1"/>
      <w:numFmt w:val="decimal"/>
      <w:lvlText w:val="%7."/>
      <w:lvlJc w:val="left"/>
      <w:pPr>
        <w:ind w:left="6686" w:hanging="360"/>
      </w:pPr>
    </w:lvl>
    <w:lvl w:ilvl="7" w:tplc="041B0019" w:tentative="1">
      <w:start w:val="1"/>
      <w:numFmt w:val="lowerLetter"/>
      <w:lvlText w:val="%8."/>
      <w:lvlJc w:val="left"/>
      <w:pPr>
        <w:ind w:left="7406" w:hanging="360"/>
      </w:pPr>
    </w:lvl>
    <w:lvl w:ilvl="8" w:tplc="041B001B" w:tentative="1">
      <w:start w:val="1"/>
      <w:numFmt w:val="lowerRoman"/>
      <w:lvlText w:val="%9."/>
      <w:lvlJc w:val="right"/>
      <w:pPr>
        <w:ind w:left="8126" w:hanging="180"/>
      </w:pPr>
    </w:lvl>
  </w:abstractNum>
  <w:abstractNum w:abstractNumId="28" w15:restartNumberingAfterBreak="0">
    <w:nsid w:val="1BFA0155"/>
    <w:multiLevelType w:val="hybridMultilevel"/>
    <w:tmpl w:val="AAEA643A"/>
    <w:lvl w:ilvl="0" w:tplc="190657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C4709AE"/>
    <w:multiLevelType w:val="multilevel"/>
    <w:tmpl w:val="9364F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1C4A7202"/>
    <w:multiLevelType w:val="hybridMultilevel"/>
    <w:tmpl w:val="146844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C61A53"/>
    <w:multiLevelType w:val="hybridMultilevel"/>
    <w:tmpl w:val="0FB04EC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E74886"/>
    <w:multiLevelType w:val="multilevel"/>
    <w:tmpl w:val="0000000A"/>
    <w:lvl w:ilvl="0">
      <w:start w:val="1"/>
      <w:numFmt w:val="lowerLetter"/>
      <w:lvlText w:val="%1)"/>
      <w:lvlJc w:val="left"/>
      <w:pPr>
        <w:tabs>
          <w:tab w:val="num" w:pos="1174"/>
        </w:tabs>
        <w:ind w:left="1174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decimal"/>
      <w:lvlText w:val="%3."/>
      <w:lvlJc w:val="left"/>
      <w:pPr>
        <w:tabs>
          <w:tab w:val="num" w:pos="2794"/>
        </w:tabs>
        <w:ind w:left="2794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33" w15:restartNumberingAfterBreak="0">
    <w:nsid w:val="33046663"/>
    <w:multiLevelType w:val="hybridMultilevel"/>
    <w:tmpl w:val="61EAC854"/>
    <w:lvl w:ilvl="0" w:tplc="A4803F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132C4A"/>
    <w:multiLevelType w:val="hybridMultilevel"/>
    <w:tmpl w:val="7D524E8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389901B9"/>
    <w:multiLevelType w:val="hybridMultilevel"/>
    <w:tmpl w:val="A11C2CE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E25B12"/>
    <w:multiLevelType w:val="hybridMultilevel"/>
    <w:tmpl w:val="68B210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1F60D1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24B6FEF"/>
    <w:multiLevelType w:val="hybridMultilevel"/>
    <w:tmpl w:val="E4D8D066"/>
    <w:lvl w:ilvl="0" w:tplc="1A9663E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B4CA3B2">
      <w:start w:val="2"/>
      <w:numFmt w:val="bullet"/>
      <w:lvlText w:val="-"/>
      <w:lvlJc w:val="left"/>
      <w:pPr>
        <w:ind w:left="1505" w:hanging="360"/>
      </w:pPr>
      <w:rPr>
        <w:rFonts w:ascii="Times New Roman" w:eastAsia="SimSun" w:hAnsi="Times New Roman" w:cs="Times New Roman" w:hint="default"/>
      </w:rPr>
    </w:lvl>
    <w:lvl w:ilvl="2" w:tplc="715A239C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42E75818"/>
    <w:multiLevelType w:val="hybridMultilevel"/>
    <w:tmpl w:val="DFDC8B92"/>
    <w:lvl w:ilvl="0" w:tplc="B938286A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3" w:hanging="360"/>
      </w:pPr>
    </w:lvl>
    <w:lvl w:ilvl="2" w:tplc="041B001B" w:tentative="1">
      <w:start w:val="1"/>
      <w:numFmt w:val="lowerRoman"/>
      <w:lvlText w:val="%3."/>
      <w:lvlJc w:val="right"/>
      <w:pPr>
        <w:ind w:left="1813" w:hanging="180"/>
      </w:pPr>
    </w:lvl>
    <w:lvl w:ilvl="3" w:tplc="041B000F" w:tentative="1">
      <w:start w:val="1"/>
      <w:numFmt w:val="decimal"/>
      <w:lvlText w:val="%4."/>
      <w:lvlJc w:val="left"/>
      <w:pPr>
        <w:ind w:left="2533" w:hanging="360"/>
      </w:pPr>
    </w:lvl>
    <w:lvl w:ilvl="4" w:tplc="041B0019" w:tentative="1">
      <w:start w:val="1"/>
      <w:numFmt w:val="lowerLetter"/>
      <w:lvlText w:val="%5."/>
      <w:lvlJc w:val="left"/>
      <w:pPr>
        <w:ind w:left="3253" w:hanging="360"/>
      </w:pPr>
    </w:lvl>
    <w:lvl w:ilvl="5" w:tplc="041B001B" w:tentative="1">
      <w:start w:val="1"/>
      <w:numFmt w:val="lowerRoman"/>
      <w:lvlText w:val="%6."/>
      <w:lvlJc w:val="right"/>
      <w:pPr>
        <w:ind w:left="3973" w:hanging="180"/>
      </w:pPr>
    </w:lvl>
    <w:lvl w:ilvl="6" w:tplc="041B000F" w:tentative="1">
      <w:start w:val="1"/>
      <w:numFmt w:val="decimal"/>
      <w:lvlText w:val="%7."/>
      <w:lvlJc w:val="left"/>
      <w:pPr>
        <w:ind w:left="4693" w:hanging="360"/>
      </w:pPr>
    </w:lvl>
    <w:lvl w:ilvl="7" w:tplc="041B0019" w:tentative="1">
      <w:start w:val="1"/>
      <w:numFmt w:val="lowerLetter"/>
      <w:lvlText w:val="%8."/>
      <w:lvlJc w:val="left"/>
      <w:pPr>
        <w:ind w:left="5413" w:hanging="360"/>
      </w:pPr>
    </w:lvl>
    <w:lvl w:ilvl="8" w:tplc="041B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0" w15:restartNumberingAfterBreak="0">
    <w:nsid w:val="457B37AE"/>
    <w:multiLevelType w:val="hybridMultilevel"/>
    <w:tmpl w:val="74AC87B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E867CF"/>
    <w:multiLevelType w:val="multilevel"/>
    <w:tmpl w:val="B0C023C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lowerLetter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67" w:hanging="1440"/>
      </w:pPr>
      <w:rPr>
        <w:rFonts w:hint="default"/>
        <w:b/>
      </w:rPr>
    </w:lvl>
  </w:abstractNum>
  <w:abstractNum w:abstractNumId="42" w15:restartNumberingAfterBreak="0">
    <w:nsid w:val="506A3963"/>
    <w:multiLevelType w:val="hybridMultilevel"/>
    <w:tmpl w:val="3F201266"/>
    <w:lvl w:ilvl="0" w:tplc="10D86B98">
      <w:start w:val="10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44C3763"/>
    <w:multiLevelType w:val="hybridMultilevel"/>
    <w:tmpl w:val="D65AE876"/>
    <w:lvl w:ilvl="0" w:tplc="5D7E3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E73FCC"/>
    <w:multiLevelType w:val="hybridMultilevel"/>
    <w:tmpl w:val="6E58A0EE"/>
    <w:lvl w:ilvl="0" w:tplc="47AE67F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38218C"/>
    <w:multiLevelType w:val="hybridMultilevel"/>
    <w:tmpl w:val="6332EFAA"/>
    <w:lvl w:ilvl="0" w:tplc="AD38AD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E17139"/>
    <w:multiLevelType w:val="hybridMultilevel"/>
    <w:tmpl w:val="DDF6A7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A684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E91322"/>
    <w:multiLevelType w:val="hybridMultilevel"/>
    <w:tmpl w:val="60BED78C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BB02B48"/>
    <w:multiLevelType w:val="hybridMultilevel"/>
    <w:tmpl w:val="43047D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B70F78"/>
    <w:multiLevelType w:val="hybridMultilevel"/>
    <w:tmpl w:val="4600BB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2D01778"/>
    <w:multiLevelType w:val="hybridMultilevel"/>
    <w:tmpl w:val="D87ED82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FD4726A"/>
    <w:multiLevelType w:val="hybridMultilevel"/>
    <w:tmpl w:val="5D4C8BD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4803F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1423C04"/>
    <w:multiLevelType w:val="hybridMultilevel"/>
    <w:tmpl w:val="D87ED82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644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1A87D81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4" w15:restartNumberingAfterBreak="0">
    <w:nsid w:val="784E2D47"/>
    <w:multiLevelType w:val="hybridMultilevel"/>
    <w:tmpl w:val="5FE6801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B873E0C"/>
    <w:multiLevelType w:val="hybridMultilevel"/>
    <w:tmpl w:val="4AA05D1E"/>
    <w:lvl w:ilvl="0" w:tplc="585E9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7D34094E"/>
    <w:multiLevelType w:val="hybridMultilevel"/>
    <w:tmpl w:val="4574DE14"/>
    <w:lvl w:ilvl="0" w:tplc="94006C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DAB5C57"/>
    <w:multiLevelType w:val="hybridMultilevel"/>
    <w:tmpl w:val="2FDEA908"/>
    <w:lvl w:ilvl="0" w:tplc="4E28E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CDA389A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199242">
    <w:abstractNumId w:val="0"/>
  </w:num>
  <w:num w:numId="2" w16cid:durableId="1428572721">
    <w:abstractNumId w:val="1"/>
  </w:num>
  <w:num w:numId="3" w16cid:durableId="181014159">
    <w:abstractNumId w:val="2"/>
  </w:num>
  <w:num w:numId="4" w16cid:durableId="937718005">
    <w:abstractNumId w:val="3"/>
  </w:num>
  <w:num w:numId="5" w16cid:durableId="859855326">
    <w:abstractNumId w:val="4"/>
  </w:num>
  <w:num w:numId="6" w16cid:durableId="1906143790">
    <w:abstractNumId w:val="5"/>
  </w:num>
  <w:num w:numId="7" w16cid:durableId="623268062">
    <w:abstractNumId w:val="6"/>
  </w:num>
  <w:num w:numId="8" w16cid:durableId="499388797">
    <w:abstractNumId w:val="7"/>
  </w:num>
  <w:num w:numId="9" w16cid:durableId="176893690">
    <w:abstractNumId w:val="8"/>
  </w:num>
  <w:num w:numId="10" w16cid:durableId="1646086247">
    <w:abstractNumId w:val="9"/>
  </w:num>
  <w:num w:numId="11" w16cid:durableId="1557887721">
    <w:abstractNumId w:val="10"/>
  </w:num>
  <w:num w:numId="12" w16cid:durableId="237250388">
    <w:abstractNumId w:val="11"/>
  </w:num>
  <w:num w:numId="13" w16cid:durableId="2062171874">
    <w:abstractNumId w:val="12"/>
  </w:num>
  <w:num w:numId="14" w16cid:durableId="670330637">
    <w:abstractNumId w:val="13"/>
  </w:num>
  <w:num w:numId="15" w16cid:durableId="599534378">
    <w:abstractNumId w:val="32"/>
  </w:num>
  <w:num w:numId="16" w16cid:durableId="465587432">
    <w:abstractNumId w:val="20"/>
  </w:num>
  <w:num w:numId="17" w16cid:durableId="941837823">
    <w:abstractNumId w:val="29"/>
  </w:num>
  <w:num w:numId="18" w16cid:durableId="2137600686">
    <w:abstractNumId w:val="15"/>
  </w:num>
  <w:num w:numId="19" w16cid:durableId="2084183856">
    <w:abstractNumId w:val="56"/>
  </w:num>
  <w:num w:numId="20" w16cid:durableId="534389969">
    <w:abstractNumId w:val="54"/>
  </w:num>
  <w:num w:numId="21" w16cid:durableId="774447434">
    <w:abstractNumId w:val="42"/>
  </w:num>
  <w:num w:numId="22" w16cid:durableId="1318263744">
    <w:abstractNumId w:val="50"/>
  </w:num>
  <w:num w:numId="23" w16cid:durableId="1421485138">
    <w:abstractNumId w:val="52"/>
  </w:num>
  <w:num w:numId="24" w16cid:durableId="94207957">
    <w:abstractNumId w:val="17"/>
  </w:num>
  <w:num w:numId="25" w16cid:durableId="1360862019">
    <w:abstractNumId w:val="41"/>
  </w:num>
  <w:num w:numId="26" w16cid:durableId="22051115">
    <w:abstractNumId w:val="14"/>
  </w:num>
  <w:num w:numId="27" w16cid:durableId="1130321856">
    <w:abstractNumId w:val="16"/>
  </w:num>
  <w:num w:numId="28" w16cid:durableId="1645428945">
    <w:abstractNumId w:val="39"/>
  </w:num>
  <w:num w:numId="29" w16cid:durableId="2080251700">
    <w:abstractNumId w:val="57"/>
  </w:num>
  <w:num w:numId="30" w16cid:durableId="1485926165">
    <w:abstractNumId w:val="44"/>
  </w:num>
  <w:num w:numId="31" w16cid:durableId="866483580">
    <w:abstractNumId w:val="35"/>
  </w:num>
  <w:num w:numId="32" w16cid:durableId="1173568607">
    <w:abstractNumId w:val="34"/>
  </w:num>
  <w:num w:numId="33" w16cid:durableId="1842574881">
    <w:abstractNumId w:val="55"/>
  </w:num>
  <w:num w:numId="34" w16cid:durableId="303311651">
    <w:abstractNumId w:val="38"/>
  </w:num>
  <w:num w:numId="35" w16cid:durableId="98260701">
    <w:abstractNumId w:val="33"/>
  </w:num>
  <w:num w:numId="36" w16cid:durableId="402726534">
    <w:abstractNumId w:val="51"/>
  </w:num>
  <w:num w:numId="37" w16cid:durableId="295599132">
    <w:abstractNumId w:val="30"/>
  </w:num>
  <w:num w:numId="38" w16cid:durableId="1435443072">
    <w:abstractNumId w:val="26"/>
  </w:num>
  <w:num w:numId="39" w16cid:durableId="1979257524">
    <w:abstractNumId w:val="43"/>
  </w:num>
  <w:num w:numId="40" w16cid:durableId="1749382553">
    <w:abstractNumId w:val="21"/>
  </w:num>
  <w:num w:numId="41" w16cid:durableId="1686327636">
    <w:abstractNumId w:val="40"/>
  </w:num>
  <w:num w:numId="42" w16cid:durableId="581640338">
    <w:abstractNumId w:val="24"/>
  </w:num>
  <w:num w:numId="43" w16cid:durableId="784889077">
    <w:abstractNumId w:val="31"/>
  </w:num>
  <w:num w:numId="44" w16cid:durableId="2002350026">
    <w:abstractNumId w:val="22"/>
  </w:num>
  <w:num w:numId="45" w16cid:durableId="1837768885">
    <w:abstractNumId w:val="53"/>
  </w:num>
  <w:num w:numId="46" w16cid:durableId="68963597">
    <w:abstractNumId w:val="37"/>
  </w:num>
  <w:num w:numId="47" w16cid:durableId="352190937">
    <w:abstractNumId w:val="25"/>
  </w:num>
  <w:num w:numId="48" w16cid:durableId="1797216692">
    <w:abstractNumId w:val="19"/>
  </w:num>
  <w:num w:numId="49" w16cid:durableId="700279823">
    <w:abstractNumId w:val="47"/>
  </w:num>
  <w:num w:numId="50" w16cid:durableId="1671328660">
    <w:abstractNumId w:val="18"/>
  </w:num>
  <w:num w:numId="51" w16cid:durableId="167142701">
    <w:abstractNumId w:val="36"/>
  </w:num>
  <w:num w:numId="52" w16cid:durableId="2015496192">
    <w:abstractNumId w:val="49"/>
  </w:num>
  <w:num w:numId="53" w16cid:durableId="117379472">
    <w:abstractNumId w:val="46"/>
  </w:num>
  <w:num w:numId="54" w16cid:durableId="942109480">
    <w:abstractNumId w:val="45"/>
  </w:num>
  <w:num w:numId="55" w16cid:durableId="329791550">
    <w:abstractNumId w:val="27"/>
  </w:num>
  <w:num w:numId="56" w16cid:durableId="808477098">
    <w:abstractNumId w:val="48"/>
  </w:num>
  <w:num w:numId="57" w16cid:durableId="97483241">
    <w:abstractNumId w:val="28"/>
  </w:num>
  <w:num w:numId="58" w16cid:durableId="971834259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536"/>
    <w:rsid w:val="00000E3B"/>
    <w:rsid w:val="00000EE3"/>
    <w:rsid w:val="00004284"/>
    <w:rsid w:val="0001033A"/>
    <w:rsid w:val="000179B8"/>
    <w:rsid w:val="000256B3"/>
    <w:rsid w:val="00027598"/>
    <w:rsid w:val="000357CD"/>
    <w:rsid w:val="00042D60"/>
    <w:rsid w:val="000506CF"/>
    <w:rsid w:val="00053D06"/>
    <w:rsid w:val="00056110"/>
    <w:rsid w:val="000614EE"/>
    <w:rsid w:val="00063F10"/>
    <w:rsid w:val="0007200D"/>
    <w:rsid w:val="00074DDF"/>
    <w:rsid w:val="00077209"/>
    <w:rsid w:val="00077BF0"/>
    <w:rsid w:val="00082103"/>
    <w:rsid w:val="0009334B"/>
    <w:rsid w:val="00094739"/>
    <w:rsid w:val="000974D7"/>
    <w:rsid w:val="000A1596"/>
    <w:rsid w:val="000A1A67"/>
    <w:rsid w:val="000A1AE9"/>
    <w:rsid w:val="000A6D61"/>
    <w:rsid w:val="000B0F1D"/>
    <w:rsid w:val="000B57B8"/>
    <w:rsid w:val="000C0FBB"/>
    <w:rsid w:val="000C447B"/>
    <w:rsid w:val="000C4B91"/>
    <w:rsid w:val="000D1825"/>
    <w:rsid w:val="000E0464"/>
    <w:rsid w:val="000E3A51"/>
    <w:rsid w:val="000E578C"/>
    <w:rsid w:val="000E7D6C"/>
    <w:rsid w:val="0010234C"/>
    <w:rsid w:val="00114F02"/>
    <w:rsid w:val="00120E5D"/>
    <w:rsid w:val="0012417C"/>
    <w:rsid w:val="00126975"/>
    <w:rsid w:val="0012704D"/>
    <w:rsid w:val="001326FB"/>
    <w:rsid w:val="00134EC3"/>
    <w:rsid w:val="001469D1"/>
    <w:rsid w:val="00152454"/>
    <w:rsid w:val="00155AFA"/>
    <w:rsid w:val="001649B2"/>
    <w:rsid w:val="00166B22"/>
    <w:rsid w:val="001700B4"/>
    <w:rsid w:val="001727C6"/>
    <w:rsid w:val="00175EA9"/>
    <w:rsid w:val="00176541"/>
    <w:rsid w:val="001824C3"/>
    <w:rsid w:val="00182A37"/>
    <w:rsid w:val="0018506C"/>
    <w:rsid w:val="0018579C"/>
    <w:rsid w:val="00194A9C"/>
    <w:rsid w:val="001A2B18"/>
    <w:rsid w:val="001B19E7"/>
    <w:rsid w:val="001B30FE"/>
    <w:rsid w:val="001B46B9"/>
    <w:rsid w:val="001B671F"/>
    <w:rsid w:val="001C30D5"/>
    <w:rsid w:val="001D1A7B"/>
    <w:rsid w:val="001D49E0"/>
    <w:rsid w:val="001E6F42"/>
    <w:rsid w:val="001F24F0"/>
    <w:rsid w:val="001F61DA"/>
    <w:rsid w:val="001F6AF4"/>
    <w:rsid w:val="00200E27"/>
    <w:rsid w:val="00201C92"/>
    <w:rsid w:val="00205151"/>
    <w:rsid w:val="00207653"/>
    <w:rsid w:val="00211EF8"/>
    <w:rsid w:val="0021220B"/>
    <w:rsid w:val="00222117"/>
    <w:rsid w:val="0023219F"/>
    <w:rsid w:val="00234560"/>
    <w:rsid w:val="00234BA2"/>
    <w:rsid w:val="0024208C"/>
    <w:rsid w:val="00243994"/>
    <w:rsid w:val="002444E5"/>
    <w:rsid w:val="00245DC3"/>
    <w:rsid w:val="00246065"/>
    <w:rsid w:val="00246BBA"/>
    <w:rsid w:val="00247CD3"/>
    <w:rsid w:val="00251B9B"/>
    <w:rsid w:val="002761B6"/>
    <w:rsid w:val="00276985"/>
    <w:rsid w:val="00277453"/>
    <w:rsid w:val="00283C2D"/>
    <w:rsid w:val="00290D92"/>
    <w:rsid w:val="0029516E"/>
    <w:rsid w:val="00297357"/>
    <w:rsid w:val="002B7AA3"/>
    <w:rsid w:val="002C1269"/>
    <w:rsid w:val="002C3D0C"/>
    <w:rsid w:val="002D4DF6"/>
    <w:rsid w:val="002D5B94"/>
    <w:rsid w:val="002E0968"/>
    <w:rsid w:val="002E1084"/>
    <w:rsid w:val="002F21C5"/>
    <w:rsid w:val="002F44EE"/>
    <w:rsid w:val="002F5C7A"/>
    <w:rsid w:val="00300842"/>
    <w:rsid w:val="003028F3"/>
    <w:rsid w:val="00304262"/>
    <w:rsid w:val="00312DA2"/>
    <w:rsid w:val="00321778"/>
    <w:rsid w:val="0032178A"/>
    <w:rsid w:val="003225F9"/>
    <w:rsid w:val="00322DBD"/>
    <w:rsid w:val="003263ED"/>
    <w:rsid w:val="00326E60"/>
    <w:rsid w:val="00327C37"/>
    <w:rsid w:val="00330829"/>
    <w:rsid w:val="00344433"/>
    <w:rsid w:val="00344B56"/>
    <w:rsid w:val="00353F20"/>
    <w:rsid w:val="003551FA"/>
    <w:rsid w:val="0035583A"/>
    <w:rsid w:val="003664B7"/>
    <w:rsid w:val="003838A4"/>
    <w:rsid w:val="003858B3"/>
    <w:rsid w:val="00386369"/>
    <w:rsid w:val="00391422"/>
    <w:rsid w:val="00394E3D"/>
    <w:rsid w:val="00395BE8"/>
    <w:rsid w:val="003A0831"/>
    <w:rsid w:val="003A427B"/>
    <w:rsid w:val="003A4B36"/>
    <w:rsid w:val="003B200B"/>
    <w:rsid w:val="003B20DA"/>
    <w:rsid w:val="003B4526"/>
    <w:rsid w:val="003B5D84"/>
    <w:rsid w:val="003C2230"/>
    <w:rsid w:val="003C302D"/>
    <w:rsid w:val="003C335D"/>
    <w:rsid w:val="003C5B81"/>
    <w:rsid w:val="003C7635"/>
    <w:rsid w:val="003D125D"/>
    <w:rsid w:val="003D664F"/>
    <w:rsid w:val="003E07D4"/>
    <w:rsid w:val="003E0EC2"/>
    <w:rsid w:val="003E2EE6"/>
    <w:rsid w:val="003F2E6B"/>
    <w:rsid w:val="00401122"/>
    <w:rsid w:val="004045C9"/>
    <w:rsid w:val="00404D1D"/>
    <w:rsid w:val="00405188"/>
    <w:rsid w:val="0040550B"/>
    <w:rsid w:val="0041066E"/>
    <w:rsid w:val="00416514"/>
    <w:rsid w:val="0042139A"/>
    <w:rsid w:val="004334AF"/>
    <w:rsid w:val="00435B17"/>
    <w:rsid w:val="00440C31"/>
    <w:rsid w:val="00441EA3"/>
    <w:rsid w:val="00445602"/>
    <w:rsid w:val="004462A0"/>
    <w:rsid w:val="0045327D"/>
    <w:rsid w:val="00460925"/>
    <w:rsid w:val="0046373A"/>
    <w:rsid w:val="00463916"/>
    <w:rsid w:val="00464645"/>
    <w:rsid w:val="00466591"/>
    <w:rsid w:val="004667EF"/>
    <w:rsid w:val="0046729D"/>
    <w:rsid w:val="00481D0A"/>
    <w:rsid w:val="00482036"/>
    <w:rsid w:val="0048313C"/>
    <w:rsid w:val="00483647"/>
    <w:rsid w:val="00483F34"/>
    <w:rsid w:val="00484EBE"/>
    <w:rsid w:val="00485237"/>
    <w:rsid w:val="00486053"/>
    <w:rsid w:val="00487C81"/>
    <w:rsid w:val="00494C5E"/>
    <w:rsid w:val="004C11CE"/>
    <w:rsid w:val="004C1FA8"/>
    <w:rsid w:val="004C2C76"/>
    <w:rsid w:val="004D3B03"/>
    <w:rsid w:val="004D658D"/>
    <w:rsid w:val="004E0FEE"/>
    <w:rsid w:val="004E46CD"/>
    <w:rsid w:val="004F23DA"/>
    <w:rsid w:val="00504FCE"/>
    <w:rsid w:val="005052BE"/>
    <w:rsid w:val="00513F87"/>
    <w:rsid w:val="00517B1B"/>
    <w:rsid w:val="005231E0"/>
    <w:rsid w:val="00524AE2"/>
    <w:rsid w:val="00525B2E"/>
    <w:rsid w:val="00551BFE"/>
    <w:rsid w:val="00552641"/>
    <w:rsid w:val="00557E43"/>
    <w:rsid w:val="00566D81"/>
    <w:rsid w:val="00570206"/>
    <w:rsid w:val="00570908"/>
    <w:rsid w:val="00573FAE"/>
    <w:rsid w:val="00574DEE"/>
    <w:rsid w:val="00576365"/>
    <w:rsid w:val="00585B96"/>
    <w:rsid w:val="0058683E"/>
    <w:rsid w:val="005A05A8"/>
    <w:rsid w:val="005A795D"/>
    <w:rsid w:val="005B33C4"/>
    <w:rsid w:val="005C1321"/>
    <w:rsid w:val="005C30B7"/>
    <w:rsid w:val="005D0715"/>
    <w:rsid w:val="005D629C"/>
    <w:rsid w:val="005D6957"/>
    <w:rsid w:val="005E04A6"/>
    <w:rsid w:val="005E581D"/>
    <w:rsid w:val="005E6B9A"/>
    <w:rsid w:val="005E73BE"/>
    <w:rsid w:val="005F5B09"/>
    <w:rsid w:val="005F7289"/>
    <w:rsid w:val="005F7BA3"/>
    <w:rsid w:val="005F7E2C"/>
    <w:rsid w:val="006036C4"/>
    <w:rsid w:val="00616DEF"/>
    <w:rsid w:val="00625290"/>
    <w:rsid w:val="00634854"/>
    <w:rsid w:val="00634D0C"/>
    <w:rsid w:val="0063663B"/>
    <w:rsid w:val="00641B3A"/>
    <w:rsid w:val="00643BB4"/>
    <w:rsid w:val="0064506A"/>
    <w:rsid w:val="006503A6"/>
    <w:rsid w:val="0066423C"/>
    <w:rsid w:val="00664BBC"/>
    <w:rsid w:val="00667406"/>
    <w:rsid w:val="00675BBA"/>
    <w:rsid w:val="006813D6"/>
    <w:rsid w:val="006900F7"/>
    <w:rsid w:val="00690149"/>
    <w:rsid w:val="006A07B9"/>
    <w:rsid w:val="006A16B9"/>
    <w:rsid w:val="006A1702"/>
    <w:rsid w:val="006A2249"/>
    <w:rsid w:val="006A50CA"/>
    <w:rsid w:val="006A526B"/>
    <w:rsid w:val="006A5609"/>
    <w:rsid w:val="006B18B8"/>
    <w:rsid w:val="006B78E0"/>
    <w:rsid w:val="006C225C"/>
    <w:rsid w:val="006C6BA5"/>
    <w:rsid w:val="006C7169"/>
    <w:rsid w:val="006C7C1C"/>
    <w:rsid w:val="006D1DED"/>
    <w:rsid w:val="006E16EA"/>
    <w:rsid w:val="006E6322"/>
    <w:rsid w:val="006F02D4"/>
    <w:rsid w:val="006F59C5"/>
    <w:rsid w:val="006F625E"/>
    <w:rsid w:val="006F7E65"/>
    <w:rsid w:val="007005FC"/>
    <w:rsid w:val="00701BC6"/>
    <w:rsid w:val="00702D8A"/>
    <w:rsid w:val="007032BB"/>
    <w:rsid w:val="00707CF1"/>
    <w:rsid w:val="007119F2"/>
    <w:rsid w:val="007128B4"/>
    <w:rsid w:val="0071371A"/>
    <w:rsid w:val="007201CE"/>
    <w:rsid w:val="00723C34"/>
    <w:rsid w:val="00730496"/>
    <w:rsid w:val="007367F1"/>
    <w:rsid w:val="007411B1"/>
    <w:rsid w:val="0074310C"/>
    <w:rsid w:val="007459AC"/>
    <w:rsid w:val="00745C89"/>
    <w:rsid w:val="00750B32"/>
    <w:rsid w:val="00751933"/>
    <w:rsid w:val="007520A0"/>
    <w:rsid w:val="00752268"/>
    <w:rsid w:val="00754B86"/>
    <w:rsid w:val="00762645"/>
    <w:rsid w:val="00763513"/>
    <w:rsid w:val="00777DDA"/>
    <w:rsid w:val="00780B6B"/>
    <w:rsid w:val="007856B0"/>
    <w:rsid w:val="007878AB"/>
    <w:rsid w:val="007908A7"/>
    <w:rsid w:val="0079253A"/>
    <w:rsid w:val="007A5447"/>
    <w:rsid w:val="007A6D70"/>
    <w:rsid w:val="007B0931"/>
    <w:rsid w:val="007B3DCD"/>
    <w:rsid w:val="007B4699"/>
    <w:rsid w:val="007B606E"/>
    <w:rsid w:val="007B6404"/>
    <w:rsid w:val="007B6993"/>
    <w:rsid w:val="007B7E84"/>
    <w:rsid w:val="007C445E"/>
    <w:rsid w:val="007D4829"/>
    <w:rsid w:val="007D5572"/>
    <w:rsid w:val="007E1806"/>
    <w:rsid w:val="007E2198"/>
    <w:rsid w:val="007E2588"/>
    <w:rsid w:val="007E2A8A"/>
    <w:rsid w:val="007E784E"/>
    <w:rsid w:val="007F3125"/>
    <w:rsid w:val="007F6E0C"/>
    <w:rsid w:val="00800DC6"/>
    <w:rsid w:val="0080200A"/>
    <w:rsid w:val="00802DBB"/>
    <w:rsid w:val="0081016B"/>
    <w:rsid w:val="008269E3"/>
    <w:rsid w:val="00831D16"/>
    <w:rsid w:val="00834BFA"/>
    <w:rsid w:val="00837BFD"/>
    <w:rsid w:val="00843B64"/>
    <w:rsid w:val="0084746A"/>
    <w:rsid w:val="00855280"/>
    <w:rsid w:val="00856713"/>
    <w:rsid w:val="00862F3C"/>
    <w:rsid w:val="00865406"/>
    <w:rsid w:val="008666CD"/>
    <w:rsid w:val="00870DFA"/>
    <w:rsid w:val="0087538F"/>
    <w:rsid w:val="00877F05"/>
    <w:rsid w:val="0089254F"/>
    <w:rsid w:val="00893521"/>
    <w:rsid w:val="008A4DB2"/>
    <w:rsid w:val="008B7BE5"/>
    <w:rsid w:val="008C0562"/>
    <w:rsid w:val="008C2A05"/>
    <w:rsid w:val="008D04D9"/>
    <w:rsid w:val="008D26D0"/>
    <w:rsid w:val="008E0E2D"/>
    <w:rsid w:val="008E73DA"/>
    <w:rsid w:val="008F6E9B"/>
    <w:rsid w:val="00900F83"/>
    <w:rsid w:val="009013F2"/>
    <w:rsid w:val="009038AA"/>
    <w:rsid w:val="0090541E"/>
    <w:rsid w:val="00906CAD"/>
    <w:rsid w:val="009150D5"/>
    <w:rsid w:val="009164AE"/>
    <w:rsid w:val="00920269"/>
    <w:rsid w:val="00924A47"/>
    <w:rsid w:val="00925658"/>
    <w:rsid w:val="00930775"/>
    <w:rsid w:val="009309A7"/>
    <w:rsid w:val="0093283C"/>
    <w:rsid w:val="009342A1"/>
    <w:rsid w:val="009345AC"/>
    <w:rsid w:val="009416BE"/>
    <w:rsid w:val="00942EB2"/>
    <w:rsid w:val="00944A0C"/>
    <w:rsid w:val="009500FE"/>
    <w:rsid w:val="009522D1"/>
    <w:rsid w:val="00954592"/>
    <w:rsid w:val="00955420"/>
    <w:rsid w:val="00960FB5"/>
    <w:rsid w:val="0096798E"/>
    <w:rsid w:val="00975BDA"/>
    <w:rsid w:val="009764AD"/>
    <w:rsid w:val="00980ACA"/>
    <w:rsid w:val="00991A95"/>
    <w:rsid w:val="009A6B4D"/>
    <w:rsid w:val="009A6EDF"/>
    <w:rsid w:val="009B05F3"/>
    <w:rsid w:val="009B3308"/>
    <w:rsid w:val="009C2340"/>
    <w:rsid w:val="009D7375"/>
    <w:rsid w:val="009E7A4A"/>
    <w:rsid w:val="009E7F62"/>
    <w:rsid w:val="009F1BBC"/>
    <w:rsid w:val="009F3CE8"/>
    <w:rsid w:val="009F4044"/>
    <w:rsid w:val="009F5910"/>
    <w:rsid w:val="009F6319"/>
    <w:rsid w:val="009F6732"/>
    <w:rsid w:val="00A0644A"/>
    <w:rsid w:val="00A06B15"/>
    <w:rsid w:val="00A07E53"/>
    <w:rsid w:val="00A27728"/>
    <w:rsid w:val="00A366E2"/>
    <w:rsid w:val="00A37F05"/>
    <w:rsid w:val="00A57F96"/>
    <w:rsid w:val="00A630EB"/>
    <w:rsid w:val="00A640BB"/>
    <w:rsid w:val="00A662F8"/>
    <w:rsid w:val="00A673E7"/>
    <w:rsid w:val="00A678EE"/>
    <w:rsid w:val="00A71636"/>
    <w:rsid w:val="00A8705A"/>
    <w:rsid w:val="00A92B49"/>
    <w:rsid w:val="00A95DAA"/>
    <w:rsid w:val="00A977F0"/>
    <w:rsid w:val="00AA2483"/>
    <w:rsid w:val="00AA5E04"/>
    <w:rsid w:val="00AA760D"/>
    <w:rsid w:val="00AB7E8D"/>
    <w:rsid w:val="00AC16E2"/>
    <w:rsid w:val="00AD16F3"/>
    <w:rsid w:val="00AD3EFB"/>
    <w:rsid w:val="00AD44AA"/>
    <w:rsid w:val="00AE04D2"/>
    <w:rsid w:val="00AE0C9C"/>
    <w:rsid w:val="00AE0EE6"/>
    <w:rsid w:val="00AE6E2D"/>
    <w:rsid w:val="00AF7821"/>
    <w:rsid w:val="00B114EB"/>
    <w:rsid w:val="00B1270C"/>
    <w:rsid w:val="00B146EC"/>
    <w:rsid w:val="00B20CE5"/>
    <w:rsid w:val="00B21213"/>
    <w:rsid w:val="00B266E9"/>
    <w:rsid w:val="00B27D87"/>
    <w:rsid w:val="00B31730"/>
    <w:rsid w:val="00B331C2"/>
    <w:rsid w:val="00B36E3A"/>
    <w:rsid w:val="00B44D9C"/>
    <w:rsid w:val="00B460B5"/>
    <w:rsid w:val="00B53EAF"/>
    <w:rsid w:val="00B554E2"/>
    <w:rsid w:val="00B60CD1"/>
    <w:rsid w:val="00B71225"/>
    <w:rsid w:val="00B72CFC"/>
    <w:rsid w:val="00B76146"/>
    <w:rsid w:val="00B823E8"/>
    <w:rsid w:val="00B879E8"/>
    <w:rsid w:val="00B93BA9"/>
    <w:rsid w:val="00B9440F"/>
    <w:rsid w:val="00B945A7"/>
    <w:rsid w:val="00B9491D"/>
    <w:rsid w:val="00B96EE3"/>
    <w:rsid w:val="00BB10B5"/>
    <w:rsid w:val="00BB4C68"/>
    <w:rsid w:val="00BC2415"/>
    <w:rsid w:val="00BC2D62"/>
    <w:rsid w:val="00BD50DB"/>
    <w:rsid w:val="00BD6DFF"/>
    <w:rsid w:val="00BF171A"/>
    <w:rsid w:val="00BF33B9"/>
    <w:rsid w:val="00BF5DC9"/>
    <w:rsid w:val="00BF679F"/>
    <w:rsid w:val="00C02894"/>
    <w:rsid w:val="00C11F0F"/>
    <w:rsid w:val="00C12A52"/>
    <w:rsid w:val="00C141A8"/>
    <w:rsid w:val="00C17BE1"/>
    <w:rsid w:val="00C21A46"/>
    <w:rsid w:val="00C24BED"/>
    <w:rsid w:val="00C269F9"/>
    <w:rsid w:val="00C275F5"/>
    <w:rsid w:val="00C35387"/>
    <w:rsid w:val="00C35990"/>
    <w:rsid w:val="00C40A1F"/>
    <w:rsid w:val="00C452A7"/>
    <w:rsid w:val="00C513FF"/>
    <w:rsid w:val="00C533AF"/>
    <w:rsid w:val="00C54462"/>
    <w:rsid w:val="00C6033C"/>
    <w:rsid w:val="00C62571"/>
    <w:rsid w:val="00C65EA2"/>
    <w:rsid w:val="00C66AD2"/>
    <w:rsid w:val="00C70D0C"/>
    <w:rsid w:val="00C7692D"/>
    <w:rsid w:val="00C80BF6"/>
    <w:rsid w:val="00C820F2"/>
    <w:rsid w:val="00C83361"/>
    <w:rsid w:val="00C834FB"/>
    <w:rsid w:val="00C90ED0"/>
    <w:rsid w:val="00C9284A"/>
    <w:rsid w:val="00C94314"/>
    <w:rsid w:val="00CA4CC2"/>
    <w:rsid w:val="00CA6536"/>
    <w:rsid w:val="00CA71E0"/>
    <w:rsid w:val="00CB1F34"/>
    <w:rsid w:val="00CB3023"/>
    <w:rsid w:val="00CC29A2"/>
    <w:rsid w:val="00CC4ED1"/>
    <w:rsid w:val="00CD1007"/>
    <w:rsid w:val="00CD1CE5"/>
    <w:rsid w:val="00CD450E"/>
    <w:rsid w:val="00CD5580"/>
    <w:rsid w:val="00CE1AF5"/>
    <w:rsid w:val="00CE27CA"/>
    <w:rsid w:val="00CE2987"/>
    <w:rsid w:val="00CE4126"/>
    <w:rsid w:val="00CE69DB"/>
    <w:rsid w:val="00CE6BDF"/>
    <w:rsid w:val="00CF0043"/>
    <w:rsid w:val="00CF26EF"/>
    <w:rsid w:val="00CF3624"/>
    <w:rsid w:val="00D044F0"/>
    <w:rsid w:val="00D11376"/>
    <w:rsid w:val="00D1157D"/>
    <w:rsid w:val="00D130F4"/>
    <w:rsid w:val="00D1490D"/>
    <w:rsid w:val="00D17311"/>
    <w:rsid w:val="00D22AFE"/>
    <w:rsid w:val="00D25AFB"/>
    <w:rsid w:val="00D25C67"/>
    <w:rsid w:val="00D3065A"/>
    <w:rsid w:val="00D30D3A"/>
    <w:rsid w:val="00D32EBF"/>
    <w:rsid w:val="00D36B67"/>
    <w:rsid w:val="00D36E98"/>
    <w:rsid w:val="00D438AD"/>
    <w:rsid w:val="00D51679"/>
    <w:rsid w:val="00D5189A"/>
    <w:rsid w:val="00D53BDA"/>
    <w:rsid w:val="00D60D19"/>
    <w:rsid w:val="00D6368C"/>
    <w:rsid w:val="00D717BF"/>
    <w:rsid w:val="00D725FA"/>
    <w:rsid w:val="00D73597"/>
    <w:rsid w:val="00D75A21"/>
    <w:rsid w:val="00D76062"/>
    <w:rsid w:val="00D76A51"/>
    <w:rsid w:val="00D76F58"/>
    <w:rsid w:val="00D80334"/>
    <w:rsid w:val="00D80355"/>
    <w:rsid w:val="00D827F1"/>
    <w:rsid w:val="00D862FB"/>
    <w:rsid w:val="00D86404"/>
    <w:rsid w:val="00D919AF"/>
    <w:rsid w:val="00D927FE"/>
    <w:rsid w:val="00D940CC"/>
    <w:rsid w:val="00DA04AB"/>
    <w:rsid w:val="00DA7111"/>
    <w:rsid w:val="00DC0ACB"/>
    <w:rsid w:val="00DC134D"/>
    <w:rsid w:val="00DC2077"/>
    <w:rsid w:val="00DC32C8"/>
    <w:rsid w:val="00DC6FF9"/>
    <w:rsid w:val="00DD007A"/>
    <w:rsid w:val="00DD22FC"/>
    <w:rsid w:val="00DD2B10"/>
    <w:rsid w:val="00DD3295"/>
    <w:rsid w:val="00DD5C89"/>
    <w:rsid w:val="00DE18EC"/>
    <w:rsid w:val="00DE2B5B"/>
    <w:rsid w:val="00DE313A"/>
    <w:rsid w:val="00DE4A27"/>
    <w:rsid w:val="00DE655F"/>
    <w:rsid w:val="00DF1E35"/>
    <w:rsid w:val="00DF61EC"/>
    <w:rsid w:val="00DF7F4D"/>
    <w:rsid w:val="00E01D76"/>
    <w:rsid w:val="00E12197"/>
    <w:rsid w:val="00E129F9"/>
    <w:rsid w:val="00E23776"/>
    <w:rsid w:val="00E24FEB"/>
    <w:rsid w:val="00E277B1"/>
    <w:rsid w:val="00E32DA7"/>
    <w:rsid w:val="00E3432A"/>
    <w:rsid w:val="00E37E3A"/>
    <w:rsid w:val="00E403AF"/>
    <w:rsid w:val="00E463A0"/>
    <w:rsid w:val="00E473F0"/>
    <w:rsid w:val="00E54F12"/>
    <w:rsid w:val="00E57A84"/>
    <w:rsid w:val="00E60609"/>
    <w:rsid w:val="00E8157A"/>
    <w:rsid w:val="00E8429E"/>
    <w:rsid w:val="00E92C0D"/>
    <w:rsid w:val="00E93CD8"/>
    <w:rsid w:val="00E96E36"/>
    <w:rsid w:val="00EA065F"/>
    <w:rsid w:val="00EA217E"/>
    <w:rsid w:val="00EA2E25"/>
    <w:rsid w:val="00EB2AE6"/>
    <w:rsid w:val="00EB7CD2"/>
    <w:rsid w:val="00ED0992"/>
    <w:rsid w:val="00ED4787"/>
    <w:rsid w:val="00ED518B"/>
    <w:rsid w:val="00EE04EF"/>
    <w:rsid w:val="00EF1C31"/>
    <w:rsid w:val="00EF2076"/>
    <w:rsid w:val="00EF2959"/>
    <w:rsid w:val="00EF7C2B"/>
    <w:rsid w:val="00F02611"/>
    <w:rsid w:val="00F02634"/>
    <w:rsid w:val="00F057C4"/>
    <w:rsid w:val="00F10265"/>
    <w:rsid w:val="00F1181C"/>
    <w:rsid w:val="00F12237"/>
    <w:rsid w:val="00F1310B"/>
    <w:rsid w:val="00F14ACB"/>
    <w:rsid w:val="00F16219"/>
    <w:rsid w:val="00F2033D"/>
    <w:rsid w:val="00F206C8"/>
    <w:rsid w:val="00F20F10"/>
    <w:rsid w:val="00F332A1"/>
    <w:rsid w:val="00F4160D"/>
    <w:rsid w:val="00F45357"/>
    <w:rsid w:val="00F473BC"/>
    <w:rsid w:val="00F50FB1"/>
    <w:rsid w:val="00F7049D"/>
    <w:rsid w:val="00F7232D"/>
    <w:rsid w:val="00F7389B"/>
    <w:rsid w:val="00F752C5"/>
    <w:rsid w:val="00F76357"/>
    <w:rsid w:val="00F7727B"/>
    <w:rsid w:val="00F8269E"/>
    <w:rsid w:val="00F83BF6"/>
    <w:rsid w:val="00F86331"/>
    <w:rsid w:val="00F90D0A"/>
    <w:rsid w:val="00F90F20"/>
    <w:rsid w:val="00F92C8C"/>
    <w:rsid w:val="00F93775"/>
    <w:rsid w:val="00F94A8B"/>
    <w:rsid w:val="00F96EF2"/>
    <w:rsid w:val="00FA0E8F"/>
    <w:rsid w:val="00FA111F"/>
    <w:rsid w:val="00FB4631"/>
    <w:rsid w:val="00FB6373"/>
    <w:rsid w:val="00FD2060"/>
    <w:rsid w:val="00FD28A4"/>
    <w:rsid w:val="00FD39D1"/>
    <w:rsid w:val="00FE1AD7"/>
    <w:rsid w:val="00FE7644"/>
    <w:rsid w:val="00FF0FD1"/>
    <w:rsid w:val="50D8EEEF"/>
    <w:rsid w:val="5A27D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FB90CC8"/>
  <w15:chartTrackingRefBased/>
  <w15:docId w15:val="{50610081-A1DF-45BA-8C42-AEC64CCF4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b w:val="0"/>
      <w:bCs w:val="0"/>
      <w:color w:val="000000"/>
      <w:sz w:val="24"/>
      <w:szCs w:val="24"/>
      <w:shd w:val="clear" w:color="auto" w:fill="auto"/>
      <w:lang w:val="sk-SK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eastAsia="Arial" w:hAnsi="Times New Roman" w:cs="Times New Roman"/>
      <w:b w:val="0"/>
      <w:bCs w:val="0"/>
      <w:color w:val="323130"/>
      <w:sz w:val="24"/>
      <w:szCs w:val="24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Arial" w:hAnsi="Times New Roman" w:cs="Times New Roman"/>
      <w:b w:val="0"/>
      <w:bCs w:val="0"/>
      <w:color w:val="000000"/>
      <w:sz w:val="24"/>
      <w:szCs w:val="24"/>
      <w:shd w:val="clear" w:color="auto" w:fill="auto"/>
      <w:lang w:val="sk-SK"/>
    </w:rPr>
  </w:style>
  <w:style w:type="character" w:customStyle="1" w:styleId="WW8Num5z1">
    <w:name w:val="WW8Num5z1"/>
    <w:rPr>
      <w:rFonts w:ascii="Times New Roman" w:hAnsi="Times New Roman" w:cs="Times New Roman"/>
      <w:color w:val="00000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 w:val="0"/>
      <w:bCs w:val="0"/>
      <w:color w:val="323130"/>
      <w:sz w:val="24"/>
      <w:szCs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Arial" w:hAnsi="Times New Roman" w:cs="Times New Roman"/>
      <w:b/>
      <w:bCs/>
      <w:color w:val="000000"/>
      <w:sz w:val="24"/>
      <w:szCs w:val="24"/>
    </w:rPr>
  </w:style>
  <w:style w:type="character" w:customStyle="1" w:styleId="WW8Num8z0">
    <w:name w:val="WW8Num8z0"/>
    <w:rPr>
      <w:rFonts w:ascii="Symbol" w:eastAsia="HiddenHorzOCR" w:hAnsi="Symbol" w:cs="Symbol"/>
      <w:color w:val="000000"/>
      <w:sz w:val="24"/>
      <w:szCs w:val="24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Times New Roman" w:hAnsi="Times New Roman" w:cs="Times New Roman"/>
      <w:sz w:val="24"/>
      <w:szCs w:val="24"/>
    </w:rPr>
  </w:style>
  <w:style w:type="character" w:customStyle="1" w:styleId="WW8Num10z1">
    <w:name w:val="WW8Num10z1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HiddenHorzOCR" w:hAnsi="Times New Roman" w:cs="Times New Roman"/>
      <w:b/>
      <w:bCs/>
      <w:color w:val="201E1F"/>
      <w:sz w:val="24"/>
      <w:szCs w:val="24"/>
    </w:rPr>
  </w:style>
  <w:style w:type="character" w:customStyle="1" w:styleId="WW8Num12z0">
    <w:name w:val="WW8Num12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eastAsia="HiddenHorzOCR" w:hAnsi="Symbol" w:cs="Symbol"/>
      <w:b/>
      <w:bCs/>
      <w:color w:val="000000"/>
      <w:sz w:val="24"/>
      <w:szCs w:val="24"/>
    </w:rPr>
  </w:style>
  <w:style w:type="character" w:customStyle="1" w:styleId="WW8Num14z0">
    <w:name w:val="WW8Num14z0"/>
    <w:rPr>
      <w:rFonts w:cs="Times New Roman" w:hint="default"/>
    </w:rPr>
  </w:style>
  <w:style w:type="character" w:customStyle="1" w:styleId="WW8Num14z1">
    <w:name w:val="WW8Num14z1"/>
    <w:rPr>
      <w:rFonts w:cs="Lucida Sans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6z3">
    <w:name w:val="WW8Num6z3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5z0">
    <w:name w:val="WW8Num15z0"/>
    <w:rPr>
      <w:rFonts w:eastAsia="Times New Roman" w:cs="Times New Roman"/>
      <w:bCs/>
      <w:szCs w:val="20"/>
    </w:rPr>
  </w:style>
  <w:style w:type="character" w:customStyle="1" w:styleId="WW8Num15z1">
    <w:name w:val="WW8Num15z1"/>
    <w:rPr>
      <w:rFonts w:cs="Times New Roman"/>
      <w:bCs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HiddenHorzOCR" w:hAnsi="Times New Roman" w:cs="Times New Roman"/>
      <w:color w:val="343334"/>
      <w:sz w:val="24"/>
      <w:szCs w:val="24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Times New Roman" w:cs="Times New Roman" w:hint="default"/>
      <w:bCs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Standardnpsmoodstavce2">
    <w:name w:val="Standardní písmo odstavce2"/>
  </w:style>
  <w:style w:type="character" w:customStyle="1" w:styleId="WW8Num7z3">
    <w:name w:val="WW8Num7z3"/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9z1">
    <w:name w:val="WW8Num9z1"/>
  </w:style>
  <w:style w:type="character" w:customStyle="1" w:styleId="WW8Num10z2">
    <w:name w:val="WW8Num10z2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  <w:rPr>
      <w:rFonts w:cs="Lucida Sans"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eastAsia="HiddenHorzOCR" w:hint="default"/>
      <w:color w:val="00000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Standardnpsmoodstavce1">
    <w:name w:val="Standardní písmo odstavce1"/>
  </w:style>
  <w:style w:type="character" w:styleId="Hypertextovprepojenie">
    <w:name w:val="Hyperlink"/>
    <w:rPr>
      <w:color w:val="000080"/>
      <w:u w:val="single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Symbolypreslovanie">
    <w:name w:val="Symboly pre číslovanie"/>
  </w:style>
  <w:style w:type="character" w:customStyle="1" w:styleId="ListLabel6">
    <w:name w:val="ListLabel 6"/>
    <w:rPr>
      <w:rFonts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5">
    <w:name w:val="ListLabel 5"/>
    <w:rPr>
      <w:color w:val="00000A"/>
    </w:rPr>
  </w:style>
  <w:style w:type="character" w:customStyle="1" w:styleId="ListLabel2">
    <w:name w:val="ListLabel 2"/>
    <w:rPr>
      <w:rFonts w:cs="Symbol"/>
    </w:rPr>
  </w:style>
  <w:style w:type="character" w:customStyle="1" w:styleId="ListLabel4">
    <w:name w:val="ListLabel 4"/>
    <w:rPr>
      <w:rFonts w:cs="Wingdings"/>
    </w:rPr>
  </w:style>
  <w:style w:type="character" w:customStyle="1" w:styleId="h1a">
    <w:name w:val="h1a"/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</w:style>
  <w:style w:type="paragraph" w:customStyle="1" w:styleId="Popisok">
    <w:name w:val="Popisok"/>
    <w:basedOn w:val="Norm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pPr>
      <w:suppressLineNumbers/>
    </w:pPr>
  </w:style>
  <w:style w:type="paragraph" w:customStyle="1" w:styleId="Default">
    <w:name w:val="Default"/>
    <w:pPr>
      <w:suppressAutoHyphens/>
      <w:spacing w:line="100" w:lineRule="atLeast"/>
    </w:pPr>
    <w:rPr>
      <w:color w:val="000000"/>
      <w:sz w:val="24"/>
      <w:szCs w:val="24"/>
      <w:lang w:eastAsia="hi-IN" w:bidi="hi-IN"/>
    </w:rPr>
  </w:style>
  <w:style w:type="paragraph" w:customStyle="1" w:styleId="15odsek10ptodsadeny">
    <w:name w:val="15_odsek_10pt_odsadeny"/>
    <w:basedOn w:val="Normlny"/>
    <w:pPr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pacing w:after="57" w:line="288" w:lineRule="auto"/>
      <w:ind w:left="454"/>
      <w:jc w:val="both"/>
    </w:pPr>
    <w:rPr>
      <w:rFonts w:ascii="MyriadPro-Cond" w:hAnsi="MyriadPro-Cond" w:cs="MyriadPro-Cond"/>
      <w:color w:val="000000"/>
    </w:rPr>
  </w:style>
  <w:style w:type="paragraph" w:customStyle="1" w:styleId="Odsekzoznamu1">
    <w:name w:val="Odsek zoznamu1"/>
    <w:basedOn w:val="Normlny"/>
  </w:style>
  <w:style w:type="paragraph" w:styleId="Textbubliny">
    <w:name w:val="Balloon Text"/>
    <w:basedOn w:val="Normlny"/>
    <w:link w:val="TextbublinyChar"/>
    <w:rsid w:val="00F83BF6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rsid w:val="00F83BF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Odkaznakomentr">
    <w:name w:val="annotation reference"/>
    <w:rsid w:val="0030084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00842"/>
    <w:rPr>
      <w:rFonts w:cs="Mangal"/>
      <w:sz w:val="20"/>
      <w:szCs w:val="18"/>
    </w:rPr>
  </w:style>
  <w:style w:type="character" w:customStyle="1" w:styleId="TextkomentraChar">
    <w:name w:val="Text komentára Char"/>
    <w:link w:val="Textkomentra"/>
    <w:rsid w:val="00300842"/>
    <w:rPr>
      <w:rFonts w:eastAsia="SimSun" w:cs="Mangal"/>
      <w:kern w:val="1"/>
      <w:szCs w:val="18"/>
      <w:lang w:eastAsia="hi-IN" w:bidi="hi-IN"/>
    </w:rPr>
  </w:style>
  <w:style w:type="paragraph" w:styleId="Predmetkomentra">
    <w:name w:val="annotation subject"/>
    <w:basedOn w:val="Textkomentra"/>
    <w:next w:val="Textkomentra"/>
    <w:link w:val="PredmetkomentraChar"/>
    <w:rsid w:val="00300842"/>
    <w:rPr>
      <w:b/>
      <w:bCs/>
    </w:rPr>
  </w:style>
  <w:style w:type="character" w:customStyle="1" w:styleId="PredmetkomentraChar">
    <w:name w:val="Predmet komentára Char"/>
    <w:link w:val="Predmetkomentra"/>
    <w:rsid w:val="00300842"/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F2-ZkladnText">
    <w:name w:val="F2-ZákladnýText"/>
    <w:basedOn w:val="Normlny"/>
    <w:rsid w:val="0042139A"/>
    <w:pPr>
      <w:widowControl/>
      <w:numPr>
        <w:numId w:val="24"/>
      </w:numPr>
      <w:suppressAutoHyphens w:val="0"/>
      <w:jc w:val="both"/>
    </w:pPr>
    <w:rPr>
      <w:rFonts w:eastAsia="Times New Roman" w:cs="Times New Roman"/>
      <w:kern w:val="0"/>
      <w:lang w:eastAsia="sk-SK" w:bidi="ar-SA"/>
    </w:rPr>
  </w:style>
  <w:style w:type="paragraph" w:customStyle="1" w:styleId="F3-Odsek">
    <w:name w:val="F3-Odsek"/>
    <w:basedOn w:val="F2-ZkladnText"/>
    <w:rsid w:val="0042139A"/>
    <w:pPr>
      <w:numPr>
        <w:ilvl w:val="1"/>
      </w:numPr>
      <w:spacing w:before="240"/>
    </w:pPr>
  </w:style>
  <w:style w:type="paragraph" w:customStyle="1" w:styleId="F4-Zarka1">
    <w:name w:val="F4-Zarážka1"/>
    <w:basedOn w:val="Normlny"/>
    <w:rsid w:val="0042139A"/>
    <w:pPr>
      <w:widowControl/>
      <w:numPr>
        <w:ilvl w:val="2"/>
        <w:numId w:val="24"/>
      </w:numPr>
      <w:suppressAutoHyphens w:val="0"/>
      <w:spacing w:before="120"/>
      <w:jc w:val="both"/>
    </w:pPr>
    <w:rPr>
      <w:rFonts w:eastAsia="Times New Roman" w:cs="Times New Roman"/>
      <w:kern w:val="0"/>
      <w:lang w:eastAsia="sk-SK" w:bidi="ar-SA"/>
    </w:rPr>
  </w:style>
  <w:style w:type="paragraph" w:styleId="Revzia">
    <w:name w:val="Revision"/>
    <w:hidden/>
    <w:uiPriority w:val="99"/>
    <w:semiHidden/>
    <w:rsid w:val="00D80355"/>
    <w:rPr>
      <w:rFonts w:eastAsia="SimSun" w:cs="Mangal"/>
      <w:kern w:val="1"/>
      <w:sz w:val="24"/>
      <w:szCs w:val="21"/>
      <w:lang w:eastAsia="hi-IN" w:bidi="hi-IN"/>
    </w:rPr>
  </w:style>
  <w:style w:type="paragraph" w:styleId="Odsekzoznamu">
    <w:name w:val="List Paragraph"/>
    <w:aliases w:val="Odsek a),Odsek,body,Farebný zoznam – zvýraznenie 11,Odstavec se seznamem1,Bullet Number,lp1,lp11,List Paragraph11,Use Case List Paragraph,Odsek zoznamu2"/>
    <w:basedOn w:val="Normlny"/>
    <w:link w:val="OdsekzoznamuChar"/>
    <w:uiPriority w:val="34"/>
    <w:qFormat/>
    <w:rsid w:val="0009334B"/>
    <w:pPr>
      <w:ind w:left="720"/>
      <w:contextualSpacing/>
    </w:pPr>
    <w:rPr>
      <w:rFonts w:cs="Mangal"/>
      <w:szCs w:val="21"/>
    </w:rPr>
  </w:style>
  <w:style w:type="character" w:styleId="Zmienka">
    <w:name w:val="Mention"/>
    <w:basedOn w:val="Predvolenpsmoodseku"/>
    <w:uiPriority w:val="99"/>
    <w:unhideWhenUsed/>
    <w:rsid w:val="003028F3"/>
    <w:rPr>
      <w:color w:val="2B579A"/>
      <w:shd w:val="clear" w:color="auto" w:fill="E1DFDD"/>
    </w:rPr>
  </w:style>
  <w:style w:type="character" w:customStyle="1" w:styleId="OdsekzoznamuChar">
    <w:name w:val="Odsek zoznamu Char"/>
    <w:aliases w:val="Odsek a) Char,Odsek Char,body Char,Farebný zoznam – zvýraznenie 11 Char,Odstavec se seznamem1 Char,Bullet Number Char,lp1 Char,lp11 Char,List Paragraph11 Char,Use Case List Paragraph Char,Odsek zoznamu2 Char"/>
    <w:link w:val="Odsekzoznamu"/>
    <w:uiPriority w:val="34"/>
    <w:qFormat/>
    <w:locked/>
    <w:rsid w:val="008D04D9"/>
    <w:rPr>
      <w:rFonts w:eastAsia="SimSun" w:cs="Mangal"/>
      <w:kern w:val="1"/>
      <w:sz w:val="24"/>
      <w:szCs w:val="21"/>
      <w:lang w:eastAsia="hi-IN" w:bidi="hi-IN"/>
    </w:rPr>
  </w:style>
  <w:style w:type="paragraph" w:styleId="Hlavika">
    <w:name w:val="header"/>
    <w:basedOn w:val="Normlny"/>
    <w:link w:val="HlavikaChar"/>
    <w:rsid w:val="00201C9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lavikaChar">
    <w:name w:val="Hlavička Char"/>
    <w:basedOn w:val="Predvolenpsmoodseku"/>
    <w:link w:val="Hlavika"/>
    <w:rsid w:val="00201C92"/>
    <w:rPr>
      <w:rFonts w:eastAsia="SimSun" w:cs="Mangal"/>
      <w:kern w:val="1"/>
      <w:sz w:val="24"/>
      <w:szCs w:val="21"/>
      <w:lang w:eastAsia="hi-IN" w:bidi="hi-IN"/>
    </w:rPr>
  </w:style>
  <w:style w:type="paragraph" w:styleId="Pta">
    <w:name w:val="footer"/>
    <w:basedOn w:val="Normlny"/>
    <w:link w:val="PtaChar"/>
    <w:uiPriority w:val="99"/>
    <w:rsid w:val="00201C9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taChar">
    <w:name w:val="Päta Char"/>
    <w:basedOn w:val="Predvolenpsmoodseku"/>
    <w:link w:val="Pta"/>
    <w:uiPriority w:val="99"/>
    <w:rsid w:val="00201C92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harStyle5">
    <w:name w:val="Char Style 5"/>
    <w:basedOn w:val="Predvolenpsmoodseku"/>
    <w:link w:val="Style4"/>
    <w:uiPriority w:val="99"/>
    <w:locked/>
    <w:rsid w:val="003A427B"/>
    <w:rPr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3A427B"/>
    <w:pPr>
      <w:shd w:val="clear" w:color="auto" w:fill="FFFFFF"/>
      <w:suppressAutoHyphens w:val="0"/>
      <w:spacing w:before="240" w:line="298" w:lineRule="exact"/>
      <w:ind w:hanging="1920"/>
      <w:jc w:val="both"/>
    </w:pPr>
    <w:rPr>
      <w:rFonts w:eastAsia="Times New Roman" w:cs="Times New Roman"/>
      <w:kern w:val="0"/>
      <w:sz w:val="20"/>
      <w:szCs w:val="20"/>
      <w:lang w:eastAsia="sk-SK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1dff1f-ed9c-4009-857e-f304e3a9a450" xsi:nil="true"/>
    <lcf76f155ced4ddcb4097134ff3c332f xmlns="cc3bdf6b-c0d6-4a8a-9ed1-3e3d7293aa77">
      <Terms xmlns="http://schemas.microsoft.com/office/infopath/2007/PartnerControls"/>
    </lcf76f155ced4ddcb4097134ff3c332f>
    <SharedWithUsers xmlns="3b1dff1f-ed9c-4009-857e-f304e3a9a450">
      <UserInfo>
        <DisplayName>Kottner Artur, Ing.</DisplayName>
        <AccountId>480</AccountId>
        <AccountType/>
      </UserInfo>
      <UserInfo>
        <DisplayName>Halajová Adriana, Ing.</DisplayName>
        <AccountId>43</AccountId>
        <AccountType/>
      </UserInfo>
      <UserInfo>
        <DisplayName>Veselá Martina</DisplayName>
        <AccountId>44</AccountId>
        <AccountType/>
      </UserInfo>
      <UserInfo>
        <DisplayName>Cibuľová Eva, Ing.</DisplayName>
        <AccountId>48</AccountId>
        <AccountType/>
      </UserInfo>
      <UserInfo>
        <DisplayName>Roman Marek, Ing.</DisplayName>
        <AccountId>159</AccountId>
        <AccountType/>
      </UserInfo>
      <UserInfo>
        <DisplayName>Bohovicová Katarína, Mgr.</DisplayName>
        <AccountId>83</AccountId>
        <AccountType/>
      </UserInfo>
      <UserInfo>
        <DisplayName>Hornáčková Miroslava, Mgr.</DisplayName>
        <AccountId>373</AccountId>
        <AccountType/>
      </UserInfo>
      <UserInfo>
        <DisplayName>Petrincová Katarína, Mgr.</DisplayName>
        <AccountId>695</AccountId>
        <AccountType/>
      </UserInfo>
      <UserInfo>
        <DisplayName>Strnádlová Jana , Mgr.</DisplayName>
        <AccountId>333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FE71C84106014EAED87FA5E740ACF1" ma:contentTypeVersion="13" ma:contentTypeDescription="Create a new document." ma:contentTypeScope="" ma:versionID="bc71ed06ae612442eb180f9c3b7d467d">
  <xsd:schema xmlns:xsd="http://www.w3.org/2001/XMLSchema" xmlns:xs="http://www.w3.org/2001/XMLSchema" xmlns:p="http://schemas.microsoft.com/office/2006/metadata/properties" xmlns:ns2="cc3bdf6b-c0d6-4a8a-9ed1-3e3d7293aa77" xmlns:ns3="3b1dff1f-ed9c-4009-857e-f304e3a9a450" targetNamespace="http://schemas.microsoft.com/office/2006/metadata/properties" ma:root="true" ma:fieldsID="43eb58a23dc58861fa0551d2fda4670c" ns2:_="" ns3:_="">
    <xsd:import namespace="cc3bdf6b-c0d6-4a8a-9ed1-3e3d7293aa77"/>
    <xsd:import namespace="3b1dff1f-ed9c-4009-857e-f304e3a9a4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bdf6b-c0d6-4a8a-9ed1-3e3d7293aa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dff1f-ed9c-4009-857e-f304e3a9a4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9348063-7bc1-4eb3-9959-268fdf8bc690}" ma:internalName="TaxCatchAll" ma:showField="CatchAllData" ma:web="3b1dff1f-ed9c-4009-857e-f304e3a9a4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56C92F-ACE6-4D9C-B94A-81372D3DF1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A837A-7DD5-437E-B63F-36D9FD384FE1}">
  <ds:schemaRefs>
    <ds:schemaRef ds:uri="http://schemas.microsoft.com/office/2006/metadata/properties"/>
    <ds:schemaRef ds:uri="http://schemas.microsoft.com/office/infopath/2007/PartnerControls"/>
    <ds:schemaRef ds:uri="aa68cacb-408c-45ea-a1c5-82bc04c62a9c"/>
    <ds:schemaRef ds:uri="23f597f0-998d-4963-87e4-16d27cab1df3"/>
    <ds:schemaRef ds:uri="5b109657-a981-45e9-accc-f4b6203c2974"/>
    <ds:schemaRef ds:uri="d6f25a68-2b8f-4a5b-9db1-9252afa83edf"/>
    <ds:schemaRef ds:uri="3b1dff1f-ed9c-4009-857e-f304e3a9a450"/>
    <ds:schemaRef ds:uri="cc3bdf6b-c0d6-4a8a-9ed1-3e3d7293aa77"/>
  </ds:schemaRefs>
</ds:datastoreItem>
</file>

<file path=customXml/itemProps3.xml><?xml version="1.0" encoding="utf-8"?>
<ds:datastoreItem xmlns:ds="http://schemas.openxmlformats.org/officeDocument/2006/customXml" ds:itemID="{C4DE22F8-B695-4B5A-85B6-B457C22682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E9B82E-8E6A-42A3-A709-DFB3284CC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bdf6b-c0d6-4a8a-9ed1-3e3d7293aa77"/>
    <ds:schemaRef ds:uri="3b1dff1f-ed9c-4009-857e-f304e3a9a4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Navrh_RD na dodanie služobných uniforiem_VO_20230403.docx</dc:title>
  <dc:subject/>
  <dc:creator>Juraj Rumanovský</dc:creator>
  <cp:keywords/>
  <cp:lastModifiedBy>Bazyľáková Simona, Mgr.</cp:lastModifiedBy>
  <cp:revision>5</cp:revision>
  <cp:lastPrinted>2022-10-07T20:12:00Z</cp:lastPrinted>
  <dcterms:created xsi:type="dcterms:W3CDTF">2025-02-10T12:49:00Z</dcterms:created>
  <dcterms:modified xsi:type="dcterms:W3CDTF">2025-03-04T07:30:00Z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0x010100C1FE71C84106014EAED87FA5E740ACF1</vt:lpwstr>
  </property>
  <property fmtid="{D5CDD505-2E9C-101B-9397-08002B2CF9AE}" pid="3" name="MediaServiceImageTags">
    <vt:lpwstr/>
  </property>
  <property fmtid="{D5CDD505-2E9C-101B-9397-08002B2CF9AE}" pid="4" name="_ExtendedDescription">
    <vt:lpwstr>Uploaded by the system</vt:lpwstr>
  </property>
</Properties>
</file>