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5603D" w14:textId="77777777" w:rsidR="00C46492" w:rsidRDefault="00C46492" w:rsidP="00D76304">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60E9C053"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02842AE4"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36E0E2C"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5022814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56C77D94"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3E29745A"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57617583"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50E6141B"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59E30C5"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C1AAB1" w14:textId="77777777" w:rsidR="00C46492" w:rsidRPr="000336EB" w:rsidRDefault="00C46492" w:rsidP="00C46492">
      <w:pPr>
        <w:spacing w:before="240"/>
        <w:ind w:left="2940" w:hanging="2940"/>
        <w:rPr>
          <w:rFonts w:ascii="Arial" w:hAnsi="Arial"/>
          <w:b/>
          <w:caps/>
          <w:snapToGrid w:val="0"/>
          <w:sz w:val="36"/>
          <w:szCs w:val="24"/>
          <w:lang w:eastAsia="cs-CZ"/>
        </w:rPr>
      </w:pPr>
    </w:p>
    <w:p w14:paraId="60BE19D2" w14:textId="77777777" w:rsidR="00C46492" w:rsidRDefault="00C46492" w:rsidP="00C46492">
      <w:pPr>
        <w:spacing w:before="240"/>
        <w:ind w:left="2940" w:hanging="2940"/>
        <w:rPr>
          <w:rFonts w:ascii="Arial" w:hAnsi="Arial"/>
          <w:b/>
          <w:caps/>
          <w:snapToGrid w:val="0"/>
          <w:sz w:val="36"/>
          <w:szCs w:val="24"/>
          <w:lang w:eastAsia="cs-CZ"/>
        </w:rPr>
      </w:pPr>
    </w:p>
    <w:p w14:paraId="77F17F1A" w14:textId="77777777" w:rsidR="00C46492" w:rsidRDefault="00C46492" w:rsidP="00C46492">
      <w:pPr>
        <w:spacing w:before="240"/>
        <w:ind w:left="2940" w:hanging="2940"/>
        <w:rPr>
          <w:rFonts w:ascii="Arial" w:hAnsi="Arial"/>
          <w:b/>
          <w:caps/>
          <w:snapToGrid w:val="0"/>
          <w:sz w:val="36"/>
          <w:szCs w:val="24"/>
          <w:lang w:eastAsia="cs-CZ"/>
        </w:rPr>
      </w:pPr>
    </w:p>
    <w:p w14:paraId="06A60548" w14:textId="77777777" w:rsidR="00C46492" w:rsidRDefault="00C46492" w:rsidP="00C46492">
      <w:pPr>
        <w:spacing w:before="240"/>
        <w:ind w:left="2940" w:hanging="2940"/>
        <w:rPr>
          <w:rFonts w:ascii="Arial" w:hAnsi="Arial"/>
          <w:b/>
          <w:caps/>
          <w:snapToGrid w:val="0"/>
          <w:sz w:val="36"/>
          <w:szCs w:val="24"/>
          <w:lang w:eastAsia="cs-CZ"/>
        </w:rPr>
      </w:pPr>
    </w:p>
    <w:p w14:paraId="2A253FF3" w14:textId="77777777" w:rsidR="00C46492" w:rsidRDefault="00C46492" w:rsidP="00C46492">
      <w:pPr>
        <w:spacing w:before="240"/>
        <w:ind w:left="2940" w:hanging="2940"/>
        <w:rPr>
          <w:rFonts w:ascii="Arial" w:hAnsi="Arial"/>
          <w:b/>
          <w:caps/>
          <w:snapToGrid w:val="0"/>
          <w:sz w:val="36"/>
          <w:szCs w:val="24"/>
          <w:lang w:eastAsia="cs-CZ"/>
        </w:rPr>
      </w:pPr>
    </w:p>
    <w:p w14:paraId="721307DE" w14:textId="77777777" w:rsidR="00C46492" w:rsidRDefault="00C46492" w:rsidP="00C46492">
      <w:pPr>
        <w:spacing w:before="240"/>
        <w:ind w:left="2940" w:hanging="2940"/>
        <w:rPr>
          <w:rFonts w:ascii="Arial" w:hAnsi="Arial"/>
          <w:b/>
          <w:caps/>
          <w:snapToGrid w:val="0"/>
          <w:sz w:val="36"/>
          <w:szCs w:val="24"/>
          <w:lang w:eastAsia="cs-CZ"/>
        </w:rPr>
      </w:pPr>
    </w:p>
    <w:p w14:paraId="5F21D17F" w14:textId="77777777" w:rsidR="00C46492" w:rsidRDefault="00C46492" w:rsidP="00C46492">
      <w:pPr>
        <w:spacing w:before="240"/>
        <w:ind w:left="2940" w:hanging="2940"/>
        <w:rPr>
          <w:rFonts w:ascii="Arial" w:hAnsi="Arial"/>
          <w:b/>
          <w:caps/>
          <w:snapToGrid w:val="0"/>
          <w:sz w:val="36"/>
          <w:szCs w:val="24"/>
          <w:lang w:eastAsia="cs-CZ"/>
        </w:rPr>
      </w:pPr>
    </w:p>
    <w:p w14:paraId="2F6EED19" w14:textId="77777777" w:rsidR="00C46492" w:rsidRPr="000336EB" w:rsidRDefault="00C46492" w:rsidP="00C46492">
      <w:pPr>
        <w:pStyle w:val="Styl5"/>
        <w:ind w:hanging="720"/>
      </w:pPr>
      <w:r w:rsidRPr="000336EB">
        <w:t xml:space="preserve">Pojmy </w:t>
      </w:r>
    </w:p>
    <w:p w14:paraId="4D8AAA81" w14:textId="77777777" w:rsidR="00C46492" w:rsidRPr="000336EB" w:rsidRDefault="00C46492" w:rsidP="00C46492">
      <w:pPr>
        <w:ind w:left="708"/>
        <w:rPr>
          <w:rFonts w:ascii="Arial" w:hAnsi="Arial"/>
          <w:sz w:val="24"/>
          <w:szCs w:val="24"/>
          <w:lang w:eastAsia="cs-CZ"/>
        </w:rPr>
      </w:pPr>
    </w:p>
    <w:p w14:paraId="5BBBE9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52EE87FF"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23E411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7F723AD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5C481CC0"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5583D913"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3E2B9A40"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9C955C1"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2BEB920D"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074EB46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716B5EF4"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3F26B5C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4B19100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1B88A9D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64E994DE"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010613"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725309A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76A62428"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5EC6004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6D0667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29CB2D41"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7293D148"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2BD0999D"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CA1E995"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A8AF941"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08923D4"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58306776"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53FE05FD"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533898DF"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D4D744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5F73D79C" w14:textId="77777777" w:rsidR="00C46492" w:rsidRPr="000336EB" w:rsidRDefault="00C46492" w:rsidP="00C46492">
      <w:pPr>
        <w:ind w:left="1855"/>
        <w:rPr>
          <w:rFonts w:ascii="Arial" w:hAnsi="Arial" w:cs="Arial"/>
          <w:iCs/>
          <w:lang w:eastAsia="cs-CZ"/>
        </w:rPr>
      </w:pPr>
    </w:p>
    <w:p w14:paraId="7A235E80" w14:textId="77777777" w:rsidR="00C46492" w:rsidRPr="000336EB" w:rsidRDefault="00C46492" w:rsidP="00C46492">
      <w:pPr>
        <w:ind w:left="1855"/>
        <w:rPr>
          <w:rFonts w:ascii="Arial" w:hAnsi="Arial" w:cs="Arial"/>
          <w:iCs/>
          <w:lang w:eastAsia="cs-CZ"/>
        </w:rPr>
      </w:pPr>
    </w:p>
    <w:p w14:paraId="39ED44BE" w14:textId="77777777" w:rsidR="00C46492" w:rsidRPr="000336EB" w:rsidRDefault="00C46492" w:rsidP="00C46492">
      <w:pPr>
        <w:pStyle w:val="Styl5"/>
        <w:ind w:hanging="720"/>
      </w:pPr>
      <w:r w:rsidRPr="000336EB">
        <w:t>VZÁJEMNÝ STYK objednatele a zhotovitele</w:t>
      </w:r>
    </w:p>
    <w:p w14:paraId="5E730AC2" w14:textId="77777777" w:rsidR="00C46492" w:rsidRPr="000336EB" w:rsidRDefault="00C46492" w:rsidP="00C46492">
      <w:pPr>
        <w:ind w:left="708"/>
        <w:rPr>
          <w:rFonts w:ascii="Arial" w:hAnsi="Arial"/>
          <w:sz w:val="24"/>
          <w:szCs w:val="24"/>
          <w:lang w:eastAsia="cs-CZ"/>
        </w:rPr>
      </w:pPr>
    </w:p>
    <w:p w14:paraId="7E7097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40669B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B70508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ECE732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1259C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0AF69C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31CDE7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3467D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2552F77" w14:textId="77777777" w:rsidR="00C46492" w:rsidRPr="000336EB" w:rsidRDefault="00C46492" w:rsidP="00C46492">
      <w:pPr>
        <w:tabs>
          <w:tab w:val="num" w:pos="1134"/>
        </w:tabs>
        <w:rPr>
          <w:rFonts w:ascii="Arial" w:hAnsi="Arial" w:cs="Arial"/>
          <w:b/>
          <w:iCs/>
          <w:color w:val="FF0000"/>
          <w:szCs w:val="24"/>
          <w:highlight w:val="yellow"/>
          <w:lang w:eastAsia="cs-CZ"/>
        </w:rPr>
      </w:pPr>
    </w:p>
    <w:p w14:paraId="190AA3BA" w14:textId="77777777" w:rsidR="00C46492" w:rsidRPr="000336EB" w:rsidRDefault="00C46492" w:rsidP="00C46492">
      <w:pPr>
        <w:pStyle w:val="Styl5"/>
        <w:ind w:hanging="720"/>
      </w:pPr>
      <w:r w:rsidRPr="000336EB">
        <w:t xml:space="preserve">Předmět díla </w:t>
      </w:r>
    </w:p>
    <w:p w14:paraId="4837D297" w14:textId="77777777" w:rsidR="00C46492" w:rsidRPr="000336EB" w:rsidRDefault="00C46492" w:rsidP="00C46492">
      <w:pPr>
        <w:ind w:left="708"/>
        <w:rPr>
          <w:rFonts w:ascii="Arial" w:hAnsi="Arial"/>
          <w:sz w:val="24"/>
          <w:szCs w:val="24"/>
          <w:lang w:eastAsia="cs-CZ"/>
        </w:rPr>
      </w:pPr>
    </w:p>
    <w:p w14:paraId="2096C84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538EAC2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236E4163"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57CF2CCF"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41F6E3B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78B514E"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76BAE50A"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7AF1AA5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41FBEA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70E2667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38827E0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0129005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CFF26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3698AD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300E3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54231DA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6234F0C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240549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79D8D3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0E36C3DF" w14:textId="77777777" w:rsidR="00C46492" w:rsidRPr="000336EB" w:rsidRDefault="00C46492" w:rsidP="00C46492">
      <w:pPr>
        <w:tabs>
          <w:tab w:val="num" w:pos="1134"/>
        </w:tabs>
        <w:rPr>
          <w:rFonts w:ascii="Arial" w:hAnsi="Arial"/>
          <w:sz w:val="24"/>
          <w:szCs w:val="24"/>
          <w:lang w:eastAsia="cs-CZ"/>
        </w:rPr>
      </w:pPr>
    </w:p>
    <w:p w14:paraId="66050AE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A80A91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64E3E1B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1558490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76F6A04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6E6FC4F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50E43DA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F1D13B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798B3A1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6D404491" w14:textId="77777777" w:rsidR="00C46492" w:rsidRPr="000336EB" w:rsidRDefault="00C46492" w:rsidP="00C46492">
      <w:pPr>
        <w:tabs>
          <w:tab w:val="num" w:pos="1134"/>
        </w:tabs>
        <w:rPr>
          <w:rFonts w:ascii="Arial" w:hAnsi="Arial"/>
          <w:snapToGrid w:val="0"/>
          <w:sz w:val="24"/>
          <w:szCs w:val="24"/>
          <w:lang w:eastAsia="cs-CZ"/>
        </w:rPr>
      </w:pPr>
    </w:p>
    <w:p w14:paraId="5593622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1228D57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439246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5DBA556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506BA6D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4CED409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44D354DE" w14:textId="77777777" w:rsidR="00C46492" w:rsidRPr="000336EB" w:rsidRDefault="00C46492" w:rsidP="00C46492">
      <w:pPr>
        <w:tabs>
          <w:tab w:val="num" w:pos="1134"/>
        </w:tabs>
        <w:rPr>
          <w:rFonts w:ascii="Arial" w:hAnsi="Arial"/>
          <w:b/>
          <w:sz w:val="24"/>
          <w:szCs w:val="24"/>
          <w:lang w:eastAsia="cs-CZ"/>
        </w:rPr>
      </w:pPr>
    </w:p>
    <w:p w14:paraId="7A6BA01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0DE96B3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4EC32DAB"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30BBC94C" w14:textId="77777777" w:rsidR="00C46492" w:rsidRPr="00C15C32" w:rsidRDefault="00C46492" w:rsidP="00C46492">
      <w:pPr>
        <w:tabs>
          <w:tab w:val="num" w:pos="3131"/>
        </w:tabs>
        <w:rPr>
          <w:rFonts w:ascii="Arial" w:hAnsi="Arial"/>
          <w:snapToGrid w:val="0"/>
          <w:lang w:eastAsia="cs-CZ"/>
        </w:rPr>
      </w:pPr>
    </w:p>
    <w:p w14:paraId="2F2629B9" w14:textId="77777777" w:rsidR="00C46492" w:rsidRPr="000336EB" w:rsidRDefault="00C46492" w:rsidP="00C46492">
      <w:pPr>
        <w:tabs>
          <w:tab w:val="num" w:pos="1134"/>
          <w:tab w:val="num" w:pos="1855"/>
        </w:tabs>
        <w:rPr>
          <w:rFonts w:ascii="Arial" w:hAnsi="Arial"/>
          <w:snapToGrid w:val="0"/>
          <w:lang w:eastAsia="cs-CZ"/>
        </w:rPr>
      </w:pPr>
    </w:p>
    <w:p w14:paraId="661B7220"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45F6203F" w14:textId="77777777" w:rsidR="00C46492" w:rsidRPr="000336EB" w:rsidRDefault="00C46492" w:rsidP="00C46492">
      <w:pPr>
        <w:ind w:left="708"/>
        <w:rPr>
          <w:rFonts w:ascii="Arial" w:hAnsi="Arial"/>
          <w:sz w:val="24"/>
          <w:szCs w:val="24"/>
          <w:lang w:eastAsia="cs-CZ"/>
        </w:rPr>
      </w:pPr>
    </w:p>
    <w:p w14:paraId="0E3FFCF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47D733D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25EBAE5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5D8C4281" w14:textId="77777777" w:rsidR="00C46492" w:rsidRPr="000336EB" w:rsidRDefault="00C46492" w:rsidP="00C46492">
      <w:pPr>
        <w:tabs>
          <w:tab w:val="num" w:pos="1134"/>
        </w:tabs>
        <w:rPr>
          <w:rFonts w:ascii="Arial" w:hAnsi="Arial"/>
          <w:sz w:val="24"/>
          <w:szCs w:val="24"/>
          <w:lang w:eastAsia="cs-CZ"/>
        </w:rPr>
      </w:pPr>
    </w:p>
    <w:p w14:paraId="68E0353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C665D7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7E1C79F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257EF8F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1322745A" w14:textId="77777777" w:rsidR="00C46492" w:rsidRPr="000336EB" w:rsidRDefault="00C46492" w:rsidP="00C46492">
      <w:pPr>
        <w:tabs>
          <w:tab w:val="num" w:pos="1134"/>
        </w:tabs>
        <w:rPr>
          <w:rFonts w:ascii="Arial" w:hAnsi="Arial"/>
          <w:sz w:val="24"/>
          <w:szCs w:val="24"/>
          <w:lang w:eastAsia="cs-CZ"/>
        </w:rPr>
      </w:pPr>
    </w:p>
    <w:p w14:paraId="2BD6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591D058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49692E8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632AFD3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0341BADF" w14:textId="77777777" w:rsidR="00C46492" w:rsidRPr="000336EB" w:rsidRDefault="00C46492" w:rsidP="00C46492">
      <w:pPr>
        <w:tabs>
          <w:tab w:val="num" w:pos="1134"/>
        </w:tabs>
        <w:rPr>
          <w:rFonts w:ascii="Arial" w:hAnsi="Arial"/>
          <w:sz w:val="24"/>
          <w:szCs w:val="24"/>
          <w:lang w:eastAsia="cs-CZ"/>
        </w:rPr>
      </w:pPr>
    </w:p>
    <w:p w14:paraId="0BAAA8D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2D1C4A47"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315A4E2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70757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66636B4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0F17EDD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240C49E4" w14:textId="77777777" w:rsidR="00C46492" w:rsidRPr="00C15C32" w:rsidRDefault="00C46492" w:rsidP="00C46492">
      <w:pPr>
        <w:rPr>
          <w:snapToGrid w:val="0"/>
          <w:color w:val="000000"/>
          <w:lang w:eastAsia="cs-CZ"/>
        </w:rPr>
      </w:pPr>
    </w:p>
    <w:p w14:paraId="067B822E"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B3DC3BA" w14:textId="77777777" w:rsidR="00C46492" w:rsidRPr="000336EB" w:rsidRDefault="00C46492" w:rsidP="00C46492">
      <w:pPr>
        <w:ind w:left="708"/>
        <w:rPr>
          <w:rFonts w:ascii="Arial" w:hAnsi="Arial"/>
          <w:sz w:val="24"/>
          <w:szCs w:val="24"/>
          <w:lang w:eastAsia="cs-CZ"/>
        </w:rPr>
      </w:pPr>
    </w:p>
    <w:p w14:paraId="1B8A861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2C462FA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B9F5F68" w14:textId="77777777" w:rsidR="00C46492" w:rsidRPr="00C15C32" w:rsidRDefault="00C46492" w:rsidP="00C46492">
      <w:pPr>
        <w:tabs>
          <w:tab w:val="num" w:pos="1134"/>
          <w:tab w:val="num" w:pos="1855"/>
        </w:tabs>
        <w:rPr>
          <w:rFonts w:ascii="Arial" w:hAnsi="Arial"/>
          <w:snapToGrid w:val="0"/>
          <w:lang w:eastAsia="cs-CZ"/>
        </w:rPr>
      </w:pPr>
    </w:p>
    <w:p w14:paraId="4C1BD9A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637A5A7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67EEB11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4B0DDD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6DEB35A1" w14:textId="77777777" w:rsidR="00C46492" w:rsidRPr="000336EB" w:rsidRDefault="00C46492" w:rsidP="00C46492">
      <w:pPr>
        <w:tabs>
          <w:tab w:val="num" w:pos="1134"/>
        </w:tabs>
        <w:rPr>
          <w:rFonts w:ascii="Arial" w:hAnsi="Arial"/>
          <w:sz w:val="24"/>
          <w:szCs w:val="24"/>
          <w:lang w:eastAsia="cs-CZ"/>
        </w:rPr>
      </w:pPr>
    </w:p>
    <w:p w14:paraId="73754E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764BF6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5B391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380DE19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0793D3F8"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4D378578" w14:textId="77777777" w:rsidR="00C46492" w:rsidRPr="000336EB" w:rsidRDefault="00C46492" w:rsidP="00C46492">
      <w:pPr>
        <w:tabs>
          <w:tab w:val="num" w:pos="1134"/>
        </w:tabs>
        <w:rPr>
          <w:rFonts w:ascii="Arial" w:hAnsi="Arial"/>
          <w:sz w:val="24"/>
          <w:szCs w:val="24"/>
          <w:lang w:eastAsia="cs-CZ"/>
        </w:rPr>
      </w:pPr>
    </w:p>
    <w:p w14:paraId="6608252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186643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7BBEA4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5BC8605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31240B1F" w14:textId="77777777" w:rsidR="00C46492" w:rsidRPr="000336EB" w:rsidRDefault="00C46492" w:rsidP="00C46492">
      <w:pPr>
        <w:tabs>
          <w:tab w:val="num" w:pos="1134"/>
        </w:tabs>
        <w:rPr>
          <w:rFonts w:ascii="Arial" w:hAnsi="Arial"/>
          <w:sz w:val="24"/>
          <w:szCs w:val="24"/>
          <w:lang w:eastAsia="cs-CZ"/>
        </w:rPr>
      </w:pPr>
    </w:p>
    <w:p w14:paraId="4ECB7C3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6F69A05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42396A0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FA52D0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EBDAFB2" w14:textId="77777777" w:rsidR="00C46492" w:rsidRPr="000336EB" w:rsidRDefault="00C46492" w:rsidP="00C46492">
      <w:pPr>
        <w:tabs>
          <w:tab w:val="num" w:pos="1134"/>
        </w:tabs>
        <w:rPr>
          <w:rFonts w:ascii="Arial" w:hAnsi="Arial"/>
          <w:sz w:val="24"/>
          <w:szCs w:val="24"/>
          <w:lang w:eastAsia="cs-CZ"/>
        </w:rPr>
      </w:pPr>
    </w:p>
    <w:p w14:paraId="7E0A426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6AA2B4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06886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38ABD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414199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022627EC" w14:textId="77777777" w:rsidR="00C46492" w:rsidRPr="000336EB" w:rsidRDefault="00C46492" w:rsidP="00C46492">
      <w:pPr>
        <w:tabs>
          <w:tab w:val="num" w:pos="1134"/>
        </w:tabs>
        <w:rPr>
          <w:rFonts w:ascii="Arial" w:hAnsi="Arial"/>
          <w:snapToGrid w:val="0"/>
          <w:lang w:eastAsia="cs-CZ"/>
        </w:rPr>
      </w:pPr>
    </w:p>
    <w:p w14:paraId="0CD64475"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130CE712" w14:textId="77777777" w:rsidR="00C46492" w:rsidRPr="000336EB" w:rsidRDefault="00C46492" w:rsidP="00C46492">
      <w:pPr>
        <w:ind w:left="360"/>
        <w:rPr>
          <w:rFonts w:ascii="Arial" w:hAnsi="Arial"/>
          <w:b/>
          <w:sz w:val="24"/>
          <w:szCs w:val="24"/>
          <w:lang w:eastAsia="cs-CZ"/>
        </w:rPr>
      </w:pPr>
    </w:p>
    <w:p w14:paraId="7109483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0C252B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08FA4698" w14:textId="77777777" w:rsidR="00C46492" w:rsidRPr="000336EB" w:rsidRDefault="00C46492" w:rsidP="00C46492">
      <w:pPr>
        <w:tabs>
          <w:tab w:val="num" w:pos="1134"/>
        </w:tabs>
        <w:rPr>
          <w:rFonts w:ascii="Arial" w:hAnsi="Arial"/>
          <w:snapToGrid w:val="0"/>
          <w:lang w:eastAsia="cs-CZ"/>
        </w:rPr>
      </w:pPr>
    </w:p>
    <w:p w14:paraId="0472FC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4A3E44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E3CC5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2B21F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51BDCA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7911CA8F"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3A94C9A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79082517"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4883CA02"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02E982E0"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34E7E2D"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054B640A" w14:textId="77777777" w:rsidR="00C46492" w:rsidRDefault="00C46492" w:rsidP="00C46492">
      <w:pPr>
        <w:tabs>
          <w:tab w:val="num" w:pos="1134"/>
          <w:tab w:val="num" w:pos="1260"/>
        </w:tabs>
        <w:suppressAutoHyphens/>
        <w:ind w:left="1276" w:firstLine="0"/>
        <w:rPr>
          <w:rFonts w:ascii="Arial" w:hAnsi="Arial" w:cs="Arial"/>
          <w:bCs/>
          <w:iCs/>
          <w:color w:val="FF0000"/>
        </w:rPr>
      </w:pPr>
    </w:p>
    <w:p w14:paraId="3849760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7541AC54"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737CFE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1D4750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53FAF0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CE44D05" w14:textId="77777777" w:rsidR="00C46492" w:rsidRPr="000336EB" w:rsidRDefault="00C46492" w:rsidP="00C46492">
      <w:pPr>
        <w:tabs>
          <w:tab w:val="num" w:pos="1134"/>
        </w:tabs>
        <w:rPr>
          <w:rFonts w:ascii="Arial" w:hAnsi="Arial"/>
          <w:sz w:val="24"/>
          <w:szCs w:val="24"/>
          <w:lang w:eastAsia="cs-CZ"/>
        </w:rPr>
      </w:pPr>
    </w:p>
    <w:p w14:paraId="3D6B90D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62A10B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74ECD6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052AD4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571470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463FD4C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19D2D6F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488CD70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5E2234EE" w14:textId="77777777" w:rsidR="00C46492" w:rsidRPr="000336EB" w:rsidRDefault="00C46492" w:rsidP="00C46492">
      <w:pPr>
        <w:tabs>
          <w:tab w:val="num" w:pos="1134"/>
        </w:tabs>
        <w:rPr>
          <w:rFonts w:ascii="Arial" w:hAnsi="Arial"/>
          <w:sz w:val="24"/>
          <w:szCs w:val="24"/>
          <w:lang w:eastAsia="cs-CZ"/>
        </w:rPr>
      </w:pPr>
    </w:p>
    <w:p w14:paraId="6155854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E791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56C95E04" w14:textId="77777777" w:rsidR="00C46492" w:rsidRPr="000336EB" w:rsidRDefault="00C46492" w:rsidP="00C46492">
      <w:pPr>
        <w:tabs>
          <w:tab w:val="num" w:pos="1134"/>
        </w:tabs>
        <w:rPr>
          <w:rFonts w:ascii="Arial" w:hAnsi="Arial"/>
          <w:sz w:val="24"/>
          <w:szCs w:val="24"/>
          <w:lang w:eastAsia="cs-CZ"/>
        </w:rPr>
      </w:pPr>
    </w:p>
    <w:p w14:paraId="0628AB94"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614B045C" w14:textId="77777777" w:rsidR="00C46492" w:rsidRPr="000336EB" w:rsidRDefault="00C46492" w:rsidP="00C46492">
      <w:pPr>
        <w:tabs>
          <w:tab w:val="num" w:pos="1134"/>
        </w:tabs>
        <w:ind w:left="708"/>
        <w:rPr>
          <w:rFonts w:ascii="Arial" w:hAnsi="Arial"/>
          <w:sz w:val="24"/>
          <w:szCs w:val="24"/>
          <w:lang w:eastAsia="cs-CZ"/>
        </w:rPr>
      </w:pPr>
    </w:p>
    <w:p w14:paraId="15F3351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2E4843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2553E7F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1EF6B89D" w14:textId="77777777" w:rsidR="00C46492" w:rsidRPr="00C15C32" w:rsidRDefault="00C46492" w:rsidP="00C46492">
      <w:pPr>
        <w:tabs>
          <w:tab w:val="num" w:pos="1134"/>
        </w:tabs>
        <w:rPr>
          <w:rFonts w:ascii="Arial" w:hAnsi="Arial"/>
          <w:lang w:eastAsia="cs-CZ"/>
        </w:rPr>
      </w:pPr>
    </w:p>
    <w:p w14:paraId="7A1516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1603B6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27887B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39ED9A4C" w14:textId="77777777" w:rsidR="00C46492" w:rsidRPr="000336EB" w:rsidRDefault="00C46492" w:rsidP="00C46492">
      <w:pPr>
        <w:tabs>
          <w:tab w:val="num" w:pos="1134"/>
        </w:tabs>
        <w:rPr>
          <w:rFonts w:ascii="Arial" w:hAnsi="Arial"/>
          <w:sz w:val="24"/>
          <w:szCs w:val="24"/>
          <w:lang w:eastAsia="cs-CZ"/>
        </w:rPr>
      </w:pPr>
    </w:p>
    <w:p w14:paraId="6B4531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58795D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308CE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43F0E54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0B99D2B5" w14:textId="77777777" w:rsidR="00C46492" w:rsidRPr="000336EB" w:rsidRDefault="00C46492" w:rsidP="00C46492">
      <w:pPr>
        <w:tabs>
          <w:tab w:val="num" w:pos="1134"/>
        </w:tabs>
        <w:rPr>
          <w:rFonts w:ascii="Arial" w:hAnsi="Arial"/>
          <w:sz w:val="24"/>
          <w:szCs w:val="24"/>
          <w:lang w:eastAsia="cs-CZ"/>
        </w:rPr>
      </w:pPr>
    </w:p>
    <w:p w14:paraId="2735166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3AA99D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181A6B27" w14:textId="77777777" w:rsidR="00C46492" w:rsidRPr="00C15C32" w:rsidRDefault="00C46492" w:rsidP="00C46492">
      <w:pPr>
        <w:tabs>
          <w:tab w:val="num" w:pos="1134"/>
          <w:tab w:val="num" w:pos="1855"/>
        </w:tabs>
        <w:rPr>
          <w:rFonts w:ascii="Arial" w:hAnsi="Arial"/>
          <w:snapToGrid w:val="0"/>
          <w:lang w:eastAsia="cs-CZ"/>
        </w:rPr>
      </w:pPr>
    </w:p>
    <w:p w14:paraId="488D634D"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73275A49"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47BF9024"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1B09850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5741301D"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ADFA8D1"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715C436C"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7B937CD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642958FC" w14:textId="77777777" w:rsidR="00C46492" w:rsidRPr="000336EB" w:rsidRDefault="00C46492" w:rsidP="00C46492">
      <w:pPr>
        <w:tabs>
          <w:tab w:val="num" w:pos="1134"/>
          <w:tab w:val="left" w:pos="1276"/>
        </w:tabs>
        <w:rPr>
          <w:rFonts w:ascii="Arial" w:hAnsi="Arial"/>
          <w:sz w:val="24"/>
          <w:szCs w:val="24"/>
          <w:lang w:eastAsia="cs-CZ"/>
        </w:rPr>
      </w:pPr>
    </w:p>
    <w:p w14:paraId="2147B8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57878B9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06032B00" w14:textId="77777777" w:rsidR="00C46492" w:rsidRPr="00C15C32" w:rsidRDefault="00C46492" w:rsidP="00C46492">
      <w:pPr>
        <w:tabs>
          <w:tab w:val="num" w:pos="1134"/>
        </w:tabs>
        <w:rPr>
          <w:rFonts w:ascii="Arial" w:hAnsi="Arial"/>
          <w:snapToGrid w:val="0"/>
          <w:lang w:eastAsia="cs-CZ"/>
        </w:rPr>
      </w:pPr>
    </w:p>
    <w:p w14:paraId="42955E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774D2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672B517F" w14:textId="77777777" w:rsidR="00C46492" w:rsidRPr="000336EB" w:rsidRDefault="00C46492" w:rsidP="00C46492">
      <w:pPr>
        <w:tabs>
          <w:tab w:val="num" w:pos="1134"/>
          <w:tab w:val="num" w:pos="1855"/>
        </w:tabs>
        <w:rPr>
          <w:rFonts w:ascii="Arial" w:hAnsi="Arial"/>
          <w:snapToGrid w:val="0"/>
          <w:lang w:eastAsia="cs-CZ"/>
        </w:rPr>
      </w:pPr>
    </w:p>
    <w:p w14:paraId="03E257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1D558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765AC40A" w14:textId="77777777" w:rsidR="00C46492" w:rsidRDefault="00C46492" w:rsidP="00C46492">
      <w:pPr>
        <w:tabs>
          <w:tab w:val="num" w:pos="1134"/>
        </w:tabs>
        <w:rPr>
          <w:rFonts w:ascii="Arial" w:hAnsi="Arial"/>
          <w:lang w:eastAsia="cs-CZ"/>
        </w:rPr>
      </w:pPr>
    </w:p>
    <w:p w14:paraId="131FAED1" w14:textId="77777777" w:rsidR="00C46492" w:rsidRDefault="00C46492" w:rsidP="00C46492">
      <w:pPr>
        <w:tabs>
          <w:tab w:val="num" w:pos="1134"/>
        </w:tabs>
        <w:rPr>
          <w:rFonts w:ascii="Arial" w:hAnsi="Arial"/>
          <w:lang w:eastAsia="cs-CZ"/>
        </w:rPr>
      </w:pPr>
    </w:p>
    <w:p w14:paraId="41825314" w14:textId="77777777" w:rsidR="00C46492" w:rsidRDefault="00C46492" w:rsidP="00C46492">
      <w:pPr>
        <w:tabs>
          <w:tab w:val="num" w:pos="1134"/>
        </w:tabs>
        <w:rPr>
          <w:rFonts w:ascii="Arial" w:hAnsi="Arial"/>
          <w:lang w:eastAsia="cs-CZ"/>
        </w:rPr>
      </w:pPr>
    </w:p>
    <w:p w14:paraId="3FBA0739" w14:textId="77777777" w:rsidR="00C46492" w:rsidRPr="00C15C32" w:rsidRDefault="00C46492" w:rsidP="00C46492">
      <w:pPr>
        <w:tabs>
          <w:tab w:val="num" w:pos="1134"/>
        </w:tabs>
        <w:rPr>
          <w:rFonts w:ascii="Arial" w:hAnsi="Arial"/>
          <w:lang w:eastAsia="cs-CZ"/>
        </w:rPr>
      </w:pPr>
    </w:p>
    <w:p w14:paraId="5EB3F13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838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8771763" w14:textId="77777777" w:rsidR="00C46492" w:rsidRPr="000336EB" w:rsidRDefault="00C46492" w:rsidP="00C46492">
      <w:pPr>
        <w:tabs>
          <w:tab w:val="num" w:pos="1855"/>
        </w:tabs>
        <w:ind w:left="1260"/>
        <w:rPr>
          <w:rFonts w:ascii="Arial" w:hAnsi="Arial"/>
          <w:snapToGrid w:val="0"/>
          <w:lang w:eastAsia="cs-CZ"/>
        </w:rPr>
      </w:pPr>
    </w:p>
    <w:p w14:paraId="0BC92DCD" w14:textId="77777777" w:rsidR="00C46492" w:rsidRPr="000336EB" w:rsidRDefault="00C46492" w:rsidP="00C46492">
      <w:pPr>
        <w:pStyle w:val="Styl5"/>
        <w:ind w:hanging="720"/>
      </w:pPr>
      <w:r w:rsidRPr="000336EB">
        <w:t>Staveniště</w:t>
      </w:r>
    </w:p>
    <w:p w14:paraId="3FEEB643" w14:textId="77777777" w:rsidR="00C46492" w:rsidRPr="000336EB" w:rsidRDefault="00C46492" w:rsidP="00C46492">
      <w:pPr>
        <w:ind w:left="708"/>
        <w:rPr>
          <w:rFonts w:ascii="Arial" w:hAnsi="Arial"/>
          <w:sz w:val="24"/>
          <w:szCs w:val="24"/>
          <w:lang w:eastAsia="cs-CZ"/>
        </w:rPr>
      </w:pPr>
    </w:p>
    <w:p w14:paraId="43D3094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121884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519084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303BF9C3" w14:textId="77777777" w:rsidR="00C46492" w:rsidRPr="000336EB" w:rsidRDefault="00C46492" w:rsidP="00C46492">
      <w:pPr>
        <w:tabs>
          <w:tab w:val="num" w:pos="1134"/>
        </w:tabs>
        <w:rPr>
          <w:rFonts w:ascii="Arial" w:hAnsi="Arial"/>
          <w:sz w:val="24"/>
          <w:szCs w:val="24"/>
          <w:lang w:eastAsia="cs-CZ"/>
        </w:rPr>
      </w:pPr>
    </w:p>
    <w:p w14:paraId="07E98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248595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33CCED6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57BCB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7E0D3A25" w14:textId="77777777" w:rsidR="00C46492" w:rsidRPr="000336EB" w:rsidRDefault="00C46492" w:rsidP="00C46492">
      <w:pPr>
        <w:tabs>
          <w:tab w:val="num" w:pos="1134"/>
        </w:tabs>
        <w:rPr>
          <w:rFonts w:ascii="Arial" w:hAnsi="Arial"/>
          <w:sz w:val="24"/>
          <w:szCs w:val="24"/>
          <w:lang w:eastAsia="cs-CZ"/>
        </w:rPr>
      </w:pPr>
    </w:p>
    <w:p w14:paraId="5C7C9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29EE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14387B0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55D3E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3E58437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5B204D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01423122" w14:textId="77777777" w:rsidR="00C46492" w:rsidRPr="000336EB" w:rsidRDefault="00C46492" w:rsidP="00C46492">
      <w:pPr>
        <w:tabs>
          <w:tab w:val="num" w:pos="1134"/>
        </w:tabs>
        <w:rPr>
          <w:rFonts w:ascii="Arial" w:hAnsi="Arial"/>
          <w:sz w:val="24"/>
          <w:szCs w:val="24"/>
          <w:lang w:eastAsia="cs-CZ"/>
        </w:rPr>
      </w:pPr>
    </w:p>
    <w:p w14:paraId="636394A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7E49D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1A0F0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64718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308D4C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37B1213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2152EE0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5834A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18D6B1E4" w14:textId="77777777" w:rsidR="00C46492" w:rsidRPr="000336EB" w:rsidRDefault="00C46492" w:rsidP="00C46492">
      <w:pPr>
        <w:tabs>
          <w:tab w:val="num" w:pos="1134"/>
        </w:tabs>
        <w:rPr>
          <w:rFonts w:ascii="Arial" w:hAnsi="Arial"/>
          <w:sz w:val="24"/>
          <w:szCs w:val="24"/>
          <w:lang w:eastAsia="cs-CZ"/>
        </w:rPr>
      </w:pPr>
    </w:p>
    <w:p w14:paraId="7F7336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01EC2E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14:paraId="5CC149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E2FB0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06A5DA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23AA7C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5E768C7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04F8A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294D4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32A599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1605AABD" w14:textId="77777777" w:rsidR="00C46492" w:rsidRPr="000336EB" w:rsidRDefault="00C46492" w:rsidP="00C46492">
      <w:pPr>
        <w:tabs>
          <w:tab w:val="num" w:pos="1134"/>
          <w:tab w:val="num" w:pos="1855"/>
        </w:tabs>
        <w:rPr>
          <w:rFonts w:ascii="Arial" w:hAnsi="Arial"/>
          <w:snapToGrid w:val="0"/>
          <w:lang w:eastAsia="cs-CZ"/>
        </w:rPr>
      </w:pPr>
    </w:p>
    <w:p w14:paraId="7273D8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6138DC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5D780B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16F87A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0EB4D13E" w14:textId="77777777" w:rsidR="00C46492" w:rsidRPr="000336EB" w:rsidRDefault="00C46492" w:rsidP="00C46492">
      <w:pPr>
        <w:tabs>
          <w:tab w:val="num" w:pos="1134"/>
        </w:tabs>
        <w:rPr>
          <w:rFonts w:ascii="Arial" w:hAnsi="Arial"/>
          <w:snapToGrid w:val="0"/>
          <w:lang w:eastAsia="cs-CZ"/>
        </w:rPr>
      </w:pPr>
    </w:p>
    <w:p w14:paraId="49CBDF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2D45A4B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63CCF2D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488C432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47F9C381"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3CE0181" w14:textId="77777777" w:rsidR="00C46492" w:rsidRPr="000336EB" w:rsidRDefault="00C46492" w:rsidP="00C46492">
      <w:pPr>
        <w:tabs>
          <w:tab w:val="num" w:pos="1134"/>
        </w:tabs>
        <w:rPr>
          <w:rFonts w:ascii="Arial" w:hAnsi="Arial"/>
          <w:snapToGrid w:val="0"/>
          <w:lang w:eastAsia="cs-CZ"/>
        </w:rPr>
      </w:pPr>
    </w:p>
    <w:p w14:paraId="211CA34F" w14:textId="77777777" w:rsidR="00C46492" w:rsidRPr="000336EB" w:rsidRDefault="00C46492" w:rsidP="00C46492">
      <w:pPr>
        <w:tabs>
          <w:tab w:val="num" w:pos="1134"/>
        </w:tabs>
        <w:rPr>
          <w:rFonts w:ascii="Arial" w:hAnsi="Arial"/>
          <w:snapToGrid w:val="0"/>
          <w:lang w:eastAsia="cs-CZ"/>
        </w:rPr>
      </w:pPr>
    </w:p>
    <w:p w14:paraId="62B1C15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58526CC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D2345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7D40C9E2" w14:textId="77777777" w:rsidR="00C46492" w:rsidRPr="000336EB" w:rsidRDefault="00C46492" w:rsidP="00C46492">
      <w:pPr>
        <w:ind w:left="708"/>
        <w:rPr>
          <w:rFonts w:ascii="Arial" w:hAnsi="Arial"/>
          <w:sz w:val="24"/>
          <w:szCs w:val="24"/>
          <w:lang w:eastAsia="cs-CZ"/>
        </w:rPr>
      </w:pPr>
    </w:p>
    <w:p w14:paraId="398DCE53" w14:textId="77777777" w:rsidR="00C46492" w:rsidRPr="000336EB" w:rsidRDefault="00C46492" w:rsidP="00C46492">
      <w:pPr>
        <w:pStyle w:val="Styl5"/>
        <w:ind w:hanging="720"/>
      </w:pPr>
      <w:r w:rsidRPr="000336EB">
        <w:t>Stavební deník</w:t>
      </w:r>
    </w:p>
    <w:p w14:paraId="10311D4C" w14:textId="77777777" w:rsidR="00C46492" w:rsidRPr="000336EB" w:rsidRDefault="00C46492" w:rsidP="00C46492">
      <w:pPr>
        <w:rPr>
          <w:rFonts w:ascii="Arial" w:hAnsi="Arial"/>
          <w:sz w:val="24"/>
          <w:szCs w:val="24"/>
          <w:u w:val="single"/>
          <w:lang w:eastAsia="cs-CZ"/>
        </w:rPr>
      </w:pPr>
    </w:p>
    <w:p w14:paraId="473DA99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23A04D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57C004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7C7055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7C97B2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62A882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75A89D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60BB96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177A0D0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052BE7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41622E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6EA2B371" w14:textId="77777777" w:rsidR="00C46492" w:rsidRPr="000336EB" w:rsidRDefault="00C46492" w:rsidP="00C46492">
      <w:pPr>
        <w:tabs>
          <w:tab w:val="num" w:pos="1134"/>
        </w:tabs>
        <w:rPr>
          <w:rFonts w:ascii="Arial" w:hAnsi="Arial"/>
          <w:snapToGrid w:val="0"/>
          <w:lang w:eastAsia="cs-CZ"/>
        </w:rPr>
      </w:pPr>
    </w:p>
    <w:p w14:paraId="72CAECA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6DE5FD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2B4AD0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703B02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22E56B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5659C8C4" w14:textId="77777777" w:rsidR="00C46492" w:rsidRPr="000336EB" w:rsidRDefault="00C46492" w:rsidP="00C46492">
      <w:pPr>
        <w:tabs>
          <w:tab w:val="num" w:pos="1134"/>
        </w:tabs>
        <w:rPr>
          <w:rFonts w:ascii="Arial" w:hAnsi="Arial"/>
          <w:sz w:val="24"/>
          <w:szCs w:val="24"/>
          <w:lang w:eastAsia="cs-CZ"/>
        </w:rPr>
      </w:pPr>
    </w:p>
    <w:p w14:paraId="4D77FB0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0EE6A7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41BFE592" w14:textId="77777777" w:rsidR="00C46492" w:rsidRPr="000336EB" w:rsidRDefault="00C46492" w:rsidP="00C46492">
      <w:pPr>
        <w:tabs>
          <w:tab w:val="num" w:pos="1134"/>
        </w:tabs>
        <w:rPr>
          <w:rFonts w:ascii="Arial" w:hAnsi="Arial"/>
          <w:snapToGrid w:val="0"/>
          <w:lang w:eastAsia="cs-CZ"/>
        </w:rPr>
      </w:pPr>
    </w:p>
    <w:p w14:paraId="79D6EF2C" w14:textId="77777777" w:rsidR="00C46492" w:rsidRPr="000336EB" w:rsidRDefault="00C46492" w:rsidP="00C46492">
      <w:pPr>
        <w:pStyle w:val="Styl5"/>
        <w:ind w:hanging="720"/>
      </w:pPr>
      <w:r w:rsidRPr="000336EB">
        <w:t>kontrola a Kontrolní dny</w:t>
      </w:r>
    </w:p>
    <w:p w14:paraId="45A262B8" w14:textId="77777777" w:rsidR="00C46492" w:rsidRPr="000336EB" w:rsidRDefault="00C46492" w:rsidP="00C46492">
      <w:pPr>
        <w:spacing w:line="240" w:lineRule="atLeast"/>
        <w:ind w:left="1056"/>
        <w:rPr>
          <w:rFonts w:ascii="Arial" w:hAnsi="Arial"/>
          <w:snapToGrid w:val="0"/>
          <w:color w:val="000000"/>
          <w:sz w:val="24"/>
          <w:lang w:eastAsia="cs-CZ"/>
        </w:rPr>
      </w:pPr>
    </w:p>
    <w:p w14:paraId="01B210E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273E27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16844069" w14:textId="77777777" w:rsidR="00C46492" w:rsidRPr="000336EB" w:rsidRDefault="00C46492" w:rsidP="00C46492">
      <w:pPr>
        <w:tabs>
          <w:tab w:val="num" w:pos="1134"/>
        </w:tabs>
        <w:rPr>
          <w:rFonts w:ascii="Arial" w:hAnsi="Arial"/>
          <w:snapToGrid w:val="0"/>
          <w:lang w:eastAsia="cs-CZ"/>
        </w:rPr>
      </w:pPr>
    </w:p>
    <w:p w14:paraId="6AA7C79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41A10F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 xml:space="preserve">atel je povinen oznámit konání </w:t>
      </w:r>
      <w:r>
        <w:rPr>
          <w:rFonts w:ascii="Arial" w:hAnsi="Arial"/>
          <w:snapToGrid w:val="0"/>
          <w:lang w:eastAsia="cs-CZ"/>
        </w:rPr>
        <w:lastRenderedPageBreak/>
        <w:t>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5ACB30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019229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50DE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7C77F1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206F90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72FBCDEA" w14:textId="77777777" w:rsidR="00C46492" w:rsidRPr="000336EB" w:rsidRDefault="00C46492" w:rsidP="00C46492">
      <w:pPr>
        <w:tabs>
          <w:tab w:val="num" w:pos="1134"/>
        </w:tabs>
        <w:rPr>
          <w:rFonts w:ascii="Arial" w:hAnsi="Arial"/>
          <w:snapToGrid w:val="0"/>
          <w:lang w:eastAsia="cs-CZ"/>
        </w:rPr>
      </w:pPr>
    </w:p>
    <w:p w14:paraId="41177E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3D607F5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A01D2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72EA8F39" w14:textId="77777777" w:rsidR="00C46492" w:rsidRPr="00C15C32" w:rsidRDefault="00C46492" w:rsidP="00C46492">
      <w:pPr>
        <w:tabs>
          <w:tab w:val="num" w:pos="1134"/>
        </w:tabs>
        <w:rPr>
          <w:rFonts w:ascii="Arial" w:hAnsi="Arial"/>
          <w:snapToGrid w:val="0"/>
          <w:lang w:eastAsia="cs-CZ"/>
        </w:rPr>
      </w:pPr>
    </w:p>
    <w:p w14:paraId="2B85789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3A700E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77E90F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43077AC1" w14:textId="77777777" w:rsidR="00C46492" w:rsidRPr="000336EB" w:rsidRDefault="00C46492" w:rsidP="00C46492">
      <w:pPr>
        <w:tabs>
          <w:tab w:val="num" w:pos="1134"/>
        </w:tabs>
        <w:rPr>
          <w:rFonts w:ascii="Arial" w:hAnsi="Arial"/>
          <w:snapToGrid w:val="0"/>
          <w:lang w:eastAsia="cs-CZ"/>
        </w:rPr>
      </w:pPr>
    </w:p>
    <w:p w14:paraId="10FD1DC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596CF3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43BBC2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1531C3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119A7AF" w14:textId="77777777" w:rsidR="00C46492" w:rsidRPr="000336EB" w:rsidRDefault="00C46492" w:rsidP="00C46492">
      <w:pPr>
        <w:rPr>
          <w:rFonts w:ascii="Arial" w:hAnsi="Arial"/>
          <w:snapToGrid w:val="0"/>
          <w:lang w:eastAsia="cs-CZ"/>
        </w:rPr>
      </w:pPr>
    </w:p>
    <w:p w14:paraId="4042B499" w14:textId="77777777" w:rsidR="00C46492" w:rsidRPr="000336EB" w:rsidRDefault="00C46492" w:rsidP="00C46492">
      <w:pPr>
        <w:pStyle w:val="Styl5"/>
        <w:ind w:hanging="720"/>
      </w:pPr>
      <w:r w:rsidRPr="000336EB">
        <w:t>technický dozor objednatele</w:t>
      </w:r>
    </w:p>
    <w:p w14:paraId="5A172B1F" w14:textId="77777777" w:rsidR="00C46492" w:rsidRPr="000336EB" w:rsidRDefault="00C46492" w:rsidP="00C46492">
      <w:pPr>
        <w:rPr>
          <w:rFonts w:ascii="Arial" w:hAnsi="Arial"/>
          <w:snapToGrid w:val="0"/>
          <w:lang w:eastAsia="cs-CZ"/>
        </w:rPr>
      </w:pPr>
    </w:p>
    <w:p w14:paraId="45DE206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758EB91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7F6033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28B3D8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16816C71" w14:textId="77777777" w:rsidR="00C46492" w:rsidRPr="000336EB" w:rsidRDefault="00C46492" w:rsidP="00C46492">
      <w:pPr>
        <w:tabs>
          <w:tab w:val="num" w:pos="1134"/>
        </w:tabs>
        <w:rPr>
          <w:rFonts w:ascii="Arial" w:hAnsi="Arial"/>
          <w:snapToGrid w:val="0"/>
          <w:lang w:eastAsia="cs-CZ"/>
        </w:rPr>
      </w:pPr>
    </w:p>
    <w:p w14:paraId="7E29E50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2844C77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1A4EC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F0F2DB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645AE6E7"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0E59290D" w14:textId="77777777" w:rsidR="00C46492" w:rsidRPr="000336EB" w:rsidRDefault="00C46492" w:rsidP="00C46492">
      <w:pPr>
        <w:spacing w:line="240" w:lineRule="atLeast"/>
        <w:rPr>
          <w:snapToGrid w:val="0"/>
          <w:color w:val="000000"/>
          <w:sz w:val="24"/>
          <w:lang w:eastAsia="cs-CZ"/>
        </w:rPr>
      </w:pPr>
    </w:p>
    <w:p w14:paraId="0D88983D" w14:textId="77777777" w:rsidR="00C46492" w:rsidRPr="000336EB" w:rsidRDefault="00C46492" w:rsidP="00C46492">
      <w:pPr>
        <w:pStyle w:val="Styl5"/>
        <w:ind w:hanging="720"/>
      </w:pPr>
      <w:r w:rsidRPr="000336EB">
        <w:t>koordinátor bezpečnosti práce</w:t>
      </w:r>
    </w:p>
    <w:p w14:paraId="4C451EB2" w14:textId="77777777" w:rsidR="00C46492" w:rsidRPr="000336EB" w:rsidRDefault="00C46492" w:rsidP="00C46492">
      <w:pPr>
        <w:spacing w:line="240" w:lineRule="atLeast"/>
        <w:rPr>
          <w:snapToGrid w:val="0"/>
          <w:color w:val="000000"/>
          <w:sz w:val="24"/>
          <w:lang w:eastAsia="cs-CZ"/>
        </w:rPr>
      </w:pPr>
    </w:p>
    <w:p w14:paraId="12B777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37F4EE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6601DA8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7029C0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DBAB1B" w14:textId="77777777" w:rsidR="00C46492" w:rsidRPr="00C15C32" w:rsidRDefault="00C46492" w:rsidP="00C46492">
      <w:pPr>
        <w:tabs>
          <w:tab w:val="num" w:pos="1134"/>
        </w:tabs>
        <w:rPr>
          <w:rFonts w:ascii="Arial" w:hAnsi="Arial"/>
          <w:snapToGrid w:val="0"/>
          <w:lang w:eastAsia="cs-CZ"/>
        </w:rPr>
      </w:pPr>
    </w:p>
    <w:p w14:paraId="623FDE4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473F683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668CF93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49409B0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4E8827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58585A9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50980D6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7445F0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3A24285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182C3666" w14:textId="77777777" w:rsidR="00C46492" w:rsidRPr="00C15C32" w:rsidRDefault="00C46492" w:rsidP="00C46492">
      <w:pPr>
        <w:tabs>
          <w:tab w:val="num" w:pos="1134"/>
        </w:tabs>
        <w:spacing w:line="240" w:lineRule="atLeast"/>
        <w:rPr>
          <w:snapToGrid w:val="0"/>
          <w:color w:val="000000"/>
          <w:lang w:eastAsia="cs-CZ"/>
        </w:rPr>
      </w:pPr>
    </w:p>
    <w:p w14:paraId="732FA1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055938C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14:paraId="4AE49558"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3E42236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0A5485A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7990939" w14:textId="77777777" w:rsidR="00C46492" w:rsidRPr="000336EB" w:rsidRDefault="00C46492" w:rsidP="00C46492">
      <w:pPr>
        <w:tabs>
          <w:tab w:val="num" w:pos="1134"/>
        </w:tabs>
        <w:spacing w:line="240" w:lineRule="atLeast"/>
        <w:rPr>
          <w:snapToGrid w:val="0"/>
          <w:color w:val="000000"/>
          <w:sz w:val="24"/>
          <w:lang w:eastAsia="cs-CZ"/>
        </w:rPr>
      </w:pPr>
    </w:p>
    <w:p w14:paraId="7503C591" w14:textId="77777777" w:rsidR="00C46492" w:rsidRPr="000336EB" w:rsidRDefault="00C46492" w:rsidP="00C46492">
      <w:pPr>
        <w:pStyle w:val="Styl5"/>
        <w:ind w:hanging="720"/>
      </w:pPr>
      <w:r w:rsidRPr="000336EB">
        <w:t>Provádění díla a bezpečnost práce</w:t>
      </w:r>
    </w:p>
    <w:p w14:paraId="2CBF412A" w14:textId="77777777" w:rsidR="00C46492" w:rsidRPr="000336EB" w:rsidRDefault="00C46492" w:rsidP="00C46492">
      <w:pPr>
        <w:ind w:left="708"/>
        <w:rPr>
          <w:rFonts w:ascii="Arial" w:hAnsi="Arial"/>
          <w:sz w:val="24"/>
          <w:szCs w:val="24"/>
          <w:lang w:eastAsia="cs-CZ"/>
        </w:rPr>
      </w:pPr>
    </w:p>
    <w:p w14:paraId="4033BAE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B96172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6803B1F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70D07A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08FD10B0" w14:textId="77777777" w:rsidR="00C46492" w:rsidRPr="000336EB" w:rsidRDefault="00C46492" w:rsidP="00C46492">
      <w:pPr>
        <w:tabs>
          <w:tab w:val="num" w:pos="1134"/>
          <w:tab w:val="num" w:pos="1855"/>
        </w:tabs>
        <w:rPr>
          <w:rFonts w:ascii="Arial" w:hAnsi="Arial"/>
          <w:snapToGrid w:val="0"/>
          <w:lang w:eastAsia="cs-CZ"/>
        </w:rPr>
      </w:pPr>
    </w:p>
    <w:p w14:paraId="6F75EB3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19CD1D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6CFA61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C89D1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2E36F08C" w14:textId="77777777" w:rsidR="00C46492" w:rsidRPr="00C15C32" w:rsidRDefault="00C46492" w:rsidP="00C46492">
      <w:pPr>
        <w:tabs>
          <w:tab w:val="num" w:pos="1134"/>
        </w:tabs>
        <w:rPr>
          <w:rFonts w:ascii="Arial" w:hAnsi="Arial"/>
          <w:lang w:eastAsia="cs-CZ"/>
        </w:rPr>
      </w:pPr>
    </w:p>
    <w:p w14:paraId="0CB6E48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5F6AF0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248CF1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4E12C4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40FA40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B8AA3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70BCEB7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zjišťovat a kontrolovat jejich </w:t>
      </w:r>
      <w:r w:rsidRPr="00C15C32">
        <w:rPr>
          <w:rFonts w:ascii="Arial" w:hAnsi="Arial"/>
          <w:snapToGrid w:val="0"/>
          <w:lang w:eastAsia="cs-CZ"/>
        </w:rPr>
        <w:lastRenderedPageBreak/>
        <w:t>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1AA205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54A9A9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BE420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49AC63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7572655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40A5AE44" w14:textId="77777777" w:rsidR="00C46492" w:rsidRPr="000336EB" w:rsidRDefault="00C46492" w:rsidP="00C46492">
      <w:pPr>
        <w:tabs>
          <w:tab w:val="num" w:pos="1134"/>
        </w:tabs>
        <w:rPr>
          <w:rFonts w:ascii="Arial" w:hAnsi="Arial"/>
          <w:sz w:val="24"/>
          <w:szCs w:val="24"/>
          <w:lang w:eastAsia="cs-CZ"/>
        </w:rPr>
      </w:pPr>
    </w:p>
    <w:p w14:paraId="2F1B38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425174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9E12CD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5E81406A" w14:textId="77777777" w:rsidR="00C46492" w:rsidRPr="00C15C32" w:rsidRDefault="00C46492" w:rsidP="00C46492">
      <w:pPr>
        <w:tabs>
          <w:tab w:val="num" w:pos="1134"/>
        </w:tabs>
        <w:rPr>
          <w:rFonts w:ascii="Arial" w:hAnsi="Arial"/>
          <w:lang w:eastAsia="cs-CZ"/>
        </w:rPr>
      </w:pPr>
    </w:p>
    <w:p w14:paraId="1F91115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1B528FC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49633523" w14:textId="77777777" w:rsidR="00C46492" w:rsidRPr="00C15C32" w:rsidRDefault="00C46492" w:rsidP="00C46492">
      <w:pPr>
        <w:tabs>
          <w:tab w:val="num" w:pos="1134"/>
        </w:tabs>
        <w:rPr>
          <w:rFonts w:ascii="Arial" w:hAnsi="Arial"/>
          <w:lang w:eastAsia="cs-CZ"/>
        </w:rPr>
      </w:pPr>
    </w:p>
    <w:p w14:paraId="7DFA6A1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0AC5B1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5D3E1D47" w14:textId="77777777" w:rsidR="00C46492" w:rsidRPr="00C15C32" w:rsidRDefault="00C46492" w:rsidP="00C46492">
      <w:pPr>
        <w:tabs>
          <w:tab w:val="num" w:pos="1134"/>
        </w:tabs>
        <w:rPr>
          <w:rFonts w:ascii="Arial" w:hAnsi="Arial"/>
          <w:lang w:eastAsia="cs-CZ"/>
        </w:rPr>
      </w:pPr>
    </w:p>
    <w:p w14:paraId="32F6080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239FE4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47FD37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5859E0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0B0AE2F8" w14:textId="77777777" w:rsidR="00C46492" w:rsidRPr="000336EB" w:rsidRDefault="00C46492" w:rsidP="00C46492">
      <w:pPr>
        <w:tabs>
          <w:tab w:val="num" w:pos="1134"/>
        </w:tabs>
        <w:rPr>
          <w:rFonts w:ascii="Arial" w:hAnsi="Arial"/>
          <w:sz w:val="24"/>
          <w:szCs w:val="24"/>
          <w:lang w:eastAsia="cs-CZ"/>
        </w:rPr>
      </w:pPr>
    </w:p>
    <w:p w14:paraId="3BB2083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37F191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49548C3C" w14:textId="77777777" w:rsidR="00C46492" w:rsidRPr="000336EB" w:rsidRDefault="00C46492" w:rsidP="00C46492">
      <w:pPr>
        <w:tabs>
          <w:tab w:val="num" w:pos="1134"/>
        </w:tabs>
        <w:spacing w:line="240" w:lineRule="atLeast"/>
        <w:rPr>
          <w:snapToGrid w:val="0"/>
          <w:color w:val="000000"/>
          <w:sz w:val="24"/>
          <w:lang w:eastAsia="cs-CZ"/>
        </w:rPr>
      </w:pPr>
    </w:p>
    <w:p w14:paraId="4B94AE77" w14:textId="77777777" w:rsidR="00C46492" w:rsidRPr="000336EB" w:rsidRDefault="00C46492" w:rsidP="00C46492">
      <w:pPr>
        <w:pStyle w:val="Styl5"/>
        <w:ind w:hanging="720"/>
      </w:pPr>
      <w:r w:rsidRPr="000336EB">
        <w:t>Poddodavatelé</w:t>
      </w:r>
    </w:p>
    <w:p w14:paraId="21F5EED0" w14:textId="77777777" w:rsidR="00C46492" w:rsidRPr="000336EB" w:rsidRDefault="00C46492" w:rsidP="00C46492">
      <w:pPr>
        <w:ind w:left="708"/>
        <w:rPr>
          <w:rFonts w:ascii="Arial" w:hAnsi="Arial"/>
          <w:sz w:val="24"/>
          <w:szCs w:val="24"/>
          <w:highlight w:val="yellow"/>
          <w:lang w:eastAsia="cs-CZ"/>
        </w:rPr>
      </w:pPr>
    </w:p>
    <w:p w14:paraId="72D76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4C3377C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D877F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22EC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58AAA2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52AAB08" w14:textId="77777777" w:rsidR="00C46492" w:rsidRPr="000336EB" w:rsidRDefault="00C46492" w:rsidP="00C46492">
      <w:pPr>
        <w:tabs>
          <w:tab w:val="num" w:pos="1134"/>
        </w:tabs>
        <w:rPr>
          <w:rFonts w:ascii="Arial" w:hAnsi="Arial"/>
          <w:snapToGrid w:val="0"/>
          <w:lang w:eastAsia="cs-CZ"/>
        </w:rPr>
      </w:pPr>
    </w:p>
    <w:p w14:paraId="70F018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45D71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66DD1F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4C14C8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546B067A" w14:textId="77777777" w:rsidR="00C46492" w:rsidRPr="000336EB" w:rsidRDefault="00C46492" w:rsidP="00C46492">
      <w:pPr>
        <w:tabs>
          <w:tab w:val="num" w:pos="1134"/>
        </w:tabs>
        <w:rPr>
          <w:rFonts w:ascii="Arial" w:hAnsi="Arial"/>
          <w:sz w:val="24"/>
          <w:szCs w:val="24"/>
          <w:lang w:eastAsia="cs-CZ"/>
        </w:rPr>
      </w:pPr>
    </w:p>
    <w:p w14:paraId="28E44C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595CEC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5CEF513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640B1ADE" w14:textId="77777777" w:rsidR="00C46492" w:rsidRPr="000336EB" w:rsidRDefault="00C46492" w:rsidP="00C46492">
      <w:pPr>
        <w:ind w:left="708"/>
        <w:rPr>
          <w:rFonts w:ascii="Arial" w:hAnsi="Arial"/>
          <w:sz w:val="24"/>
          <w:szCs w:val="24"/>
          <w:lang w:eastAsia="cs-CZ"/>
        </w:rPr>
      </w:pPr>
    </w:p>
    <w:p w14:paraId="1912B4D5" w14:textId="77777777" w:rsidR="00C46492" w:rsidRPr="000336EB" w:rsidRDefault="00C46492" w:rsidP="00C46492">
      <w:pPr>
        <w:pStyle w:val="Styl5"/>
        <w:ind w:hanging="720"/>
      </w:pPr>
      <w:r w:rsidRPr="000336EB">
        <w:t>Kontroly, zkoušky a revize</w:t>
      </w:r>
    </w:p>
    <w:p w14:paraId="7DAFFE5B" w14:textId="77777777" w:rsidR="00C46492" w:rsidRPr="000336EB" w:rsidRDefault="00C46492" w:rsidP="00C46492">
      <w:pPr>
        <w:ind w:left="708"/>
        <w:rPr>
          <w:rFonts w:ascii="Arial" w:hAnsi="Arial"/>
          <w:sz w:val="24"/>
          <w:szCs w:val="24"/>
          <w:lang w:eastAsia="cs-CZ"/>
        </w:rPr>
      </w:pPr>
    </w:p>
    <w:p w14:paraId="63BDE4F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0706A889"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257C557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2DE71A2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5E25FC6" w14:textId="77777777" w:rsidR="00C46492" w:rsidRPr="000336EB" w:rsidRDefault="00C46492" w:rsidP="00C46492">
      <w:pPr>
        <w:tabs>
          <w:tab w:val="num" w:pos="1134"/>
        </w:tabs>
        <w:rPr>
          <w:rFonts w:ascii="Arial" w:hAnsi="Arial"/>
          <w:sz w:val="24"/>
          <w:szCs w:val="24"/>
          <w:lang w:eastAsia="cs-CZ"/>
        </w:rPr>
      </w:pPr>
    </w:p>
    <w:p w14:paraId="2880E5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73E1FCCB"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w:t>
      </w:r>
      <w:r w:rsidRPr="00C15C32">
        <w:rPr>
          <w:rFonts w:ascii="Arial" w:hAnsi="Arial" w:cs="Arial"/>
          <w:lang w:eastAsia="cs-CZ"/>
        </w:rPr>
        <w:lastRenderedPageBreak/>
        <w:t xml:space="preserve">dohodnutých zkoušek, považuje se provedení díla za dokončené teprve, když tyto zkoušky byly úspěšně provedeny. </w:t>
      </w:r>
    </w:p>
    <w:p w14:paraId="3FABFC9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44062F0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3C4626C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A49C1C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A9CFA2B" w14:textId="77777777" w:rsidR="00C46492" w:rsidRPr="000336EB" w:rsidRDefault="00C46492" w:rsidP="00C46492">
      <w:pPr>
        <w:tabs>
          <w:tab w:val="num" w:pos="1134"/>
        </w:tabs>
        <w:rPr>
          <w:rFonts w:ascii="Arial" w:hAnsi="Arial"/>
          <w:b/>
          <w:sz w:val="24"/>
          <w:szCs w:val="24"/>
          <w:lang w:eastAsia="cs-CZ"/>
        </w:rPr>
      </w:pPr>
    </w:p>
    <w:p w14:paraId="633600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29BF7B7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31F022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647110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609819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461B0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15100D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23D545C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47E25D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523077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28702D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729C5AF0" w14:textId="77777777" w:rsidR="00C46492" w:rsidRPr="000336EB" w:rsidRDefault="00C46492" w:rsidP="00C46492">
      <w:pPr>
        <w:tabs>
          <w:tab w:val="num" w:pos="1134"/>
          <w:tab w:val="num" w:pos="1855"/>
        </w:tabs>
        <w:rPr>
          <w:rFonts w:ascii="Arial" w:hAnsi="Arial"/>
          <w:snapToGrid w:val="0"/>
          <w:lang w:eastAsia="cs-CZ"/>
        </w:rPr>
      </w:pPr>
    </w:p>
    <w:p w14:paraId="7359995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F5D0E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400BBBB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1D2DE8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054D867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0A2C702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65D84C3B"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35F16420" w14:textId="77777777" w:rsidR="00C46492" w:rsidRPr="000336EB" w:rsidRDefault="00C46492" w:rsidP="00C46492">
      <w:pPr>
        <w:tabs>
          <w:tab w:val="num" w:pos="1855"/>
        </w:tabs>
        <w:rPr>
          <w:rFonts w:ascii="Arial" w:hAnsi="Arial"/>
          <w:snapToGrid w:val="0"/>
          <w:lang w:eastAsia="cs-CZ"/>
        </w:rPr>
      </w:pPr>
    </w:p>
    <w:p w14:paraId="089B00A9" w14:textId="77777777" w:rsidR="00C46492" w:rsidRPr="000336EB" w:rsidRDefault="00C46492" w:rsidP="00C46492">
      <w:pPr>
        <w:pStyle w:val="Styl5"/>
        <w:ind w:hanging="720"/>
      </w:pPr>
      <w:r w:rsidRPr="000336EB">
        <w:t xml:space="preserve">Předání a převzetí díla </w:t>
      </w:r>
    </w:p>
    <w:p w14:paraId="3D750F7D" w14:textId="77777777" w:rsidR="00C46492" w:rsidRPr="000336EB" w:rsidRDefault="00C46492" w:rsidP="00C46492">
      <w:pPr>
        <w:ind w:left="708"/>
        <w:rPr>
          <w:rFonts w:ascii="Arial" w:hAnsi="Arial"/>
          <w:sz w:val="24"/>
          <w:szCs w:val="24"/>
          <w:lang w:eastAsia="cs-CZ"/>
        </w:rPr>
      </w:pPr>
    </w:p>
    <w:p w14:paraId="4EDFFB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01CC26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0FE99D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043633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04413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5575AE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1EA439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D36A7AC" w14:textId="77777777" w:rsidR="00C46492" w:rsidRPr="000336EB" w:rsidRDefault="00C46492" w:rsidP="00C46492">
      <w:pPr>
        <w:tabs>
          <w:tab w:val="num" w:pos="1134"/>
        </w:tabs>
        <w:spacing w:line="240" w:lineRule="atLeast"/>
        <w:rPr>
          <w:snapToGrid w:val="0"/>
          <w:color w:val="000000"/>
          <w:sz w:val="24"/>
          <w:lang w:eastAsia="cs-CZ"/>
        </w:rPr>
      </w:pPr>
    </w:p>
    <w:p w14:paraId="54CB38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344014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32F225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0E94E95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01C808D9"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72080B53"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39A76C9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6FD8397"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6AE348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4224F34"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34532CB"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00BA525E"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06F6919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3C3C964A"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7B5E75F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71DFE4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5488BA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B21F3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2097099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D5888F3" w14:textId="77777777" w:rsidR="00C46492" w:rsidRPr="00C15C32" w:rsidRDefault="00C46492" w:rsidP="00C46492">
      <w:pPr>
        <w:tabs>
          <w:tab w:val="num" w:pos="1134"/>
        </w:tabs>
        <w:rPr>
          <w:rFonts w:ascii="Arial" w:hAnsi="Arial"/>
          <w:lang w:eastAsia="cs-CZ"/>
        </w:rPr>
      </w:pPr>
    </w:p>
    <w:p w14:paraId="288AC5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D97FF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290E8AB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DEC1E4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5652E33C"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předepsaných měření (např., radon, CO apod.);</w:t>
      </w:r>
    </w:p>
    <w:p w14:paraId="44E4534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065BCCD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0ACF4714"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seznam strojů a zařízení, které jsou součástí díla, jejich pasporty, záruční listy, návody k obsluze a údržbě v českém jazyce</w:t>
      </w:r>
    </w:p>
    <w:p w14:paraId="4CE6895B"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stavební deník (případně deníky) a deník(y) víceprací</w:t>
      </w:r>
    </w:p>
    <w:p w14:paraId="43303FA6" w14:textId="77777777" w:rsidR="00BF0190" w:rsidRPr="007B75DB" w:rsidRDefault="00C46492" w:rsidP="00BF0190">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geometrický plán skutečného zaměření díla v požadovaném rozsahu a počtu vyhotovení</w:t>
      </w:r>
      <w:r w:rsidR="00BF0190" w:rsidRPr="007B75DB">
        <w:rPr>
          <w:rFonts w:ascii="Arial" w:hAnsi="Arial"/>
          <w:snapToGrid w:val="0"/>
          <w:lang w:eastAsia="cs-CZ"/>
        </w:rPr>
        <w:t xml:space="preserve">. </w:t>
      </w:r>
    </w:p>
    <w:p w14:paraId="2D06AA1C" w14:textId="77777777" w:rsidR="00BF0190" w:rsidRPr="007B75DB" w:rsidRDefault="00BF0190" w:rsidP="00BF0190">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73B8AFBD" w14:textId="77777777" w:rsidR="00C46492" w:rsidRPr="007B75DB" w:rsidRDefault="00C46492" w:rsidP="00BF0190">
      <w:pPr>
        <w:tabs>
          <w:tab w:val="num" w:pos="2160"/>
          <w:tab w:val="num" w:pos="2484"/>
        </w:tabs>
        <w:ind w:firstLine="0"/>
        <w:rPr>
          <w:rFonts w:ascii="Arial" w:hAnsi="Arial"/>
          <w:snapToGrid w:val="0"/>
          <w:lang w:eastAsia="cs-CZ"/>
        </w:rPr>
      </w:pPr>
    </w:p>
    <w:p w14:paraId="0F3ACF03" w14:textId="77777777" w:rsidR="00C46492" w:rsidRPr="007B75DB" w:rsidRDefault="00C46492" w:rsidP="00C46492">
      <w:pPr>
        <w:numPr>
          <w:ilvl w:val="2"/>
          <w:numId w:val="4"/>
        </w:numPr>
        <w:tabs>
          <w:tab w:val="num" w:pos="1260"/>
          <w:tab w:val="num" w:pos="4406"/>
        </w:tabs>
        <w:ind w:left="1134" w:hanging="1134"/>
        <w:rPr>
          <w:rFonts w:ascii="Arial" w:hAnsi="Arial"/>
          <w:snapToGrid w:val="0"/>
          <w:lang w:eastAsia="cs-CZ"/>
        </w:rPr>
      </w:pPr>
      <w:r w:rsidRPr="007B75DB">
        <w:rPr>
          <w:rFonts w:ascii="Arial" w:hAnsi="Arial"/>
          <w:snapToGrid w:val="0"/>
          <w:lang w:eastAsia="cs-CZ"/>
        </w:rPr>
        <w:t>Nedoloží-li zhotovitel požadované doklady, nepovažuje se dílo za dokončené a schopné předání.</w:t>
      </w:r>
    </w:p>
    <w:p w14:paraId="5E24688D" w14:textId="77777777" w:rsidR="00C46492" w:rsidRPr="007B75DB" w:rsidRDefault="00C46492" w:rsidP="00C46492">
      <w:pPr>
        <w:numPr>
          <w:ilvl w:val="2"/>
          <w:numId w:val="4"/>
        </w:numPr>
        <w:tabs>
          <w:tab w:val="num" w:pos="1260"/>
          <w:tab w:val="num" w:pos="4406"/>
        </w:tabs>
        <w:ind w:left="1134" w:hanging="1134"/>
        <w:rPr>
          <w:rFonts w:ascii="Arial" w:hAnsi="Arial"/>
          <w:snapToGrid w:val="0"/>
          <w:lang w:eastAsia="cs-CZ"/>
        </w:rPr>
      </w:pPr>
      <w:r w:rsidRPr="007B75DB">
        <w:rPr>
          <w:rFonts w:ascii="Arial" w:hAnsi="Arial"/>
          <w:snapToGrid w:val="0"/>
          <w:lang w:eastAsia="cs-CZ"/>
        </w:rPr>
        <w:t>Objednatel je povinen připravit a doložit u předávacího a přejímacího řízení zejména tyto doklady:</w:t>
      </w:r>
    </w:p>
    <w:p w14:paraId="35CBC77C" w14:textId="77777777" w:rsidR="00C46492" w:rsidRPr="007B75DB" w:rsidRDefault="00C46492" w:rsidP="00C46492">
      <w:pPr>
        <w:numPr>
          <w:ilvl w:val="3"/>
          <w:numId w:val="4"/>
        </w:numPr>
        <w:tabs>
          <w:tab w:val="num" w:pos="1134"/>
          <w:tab w:val="num" w:pos="2160"/>
        </w:tabs>
        <w:ind w:left="1134" w:hanging="1134"/>
        <w:rPr>
          <w:rFonts w:ascii="Arial" w:hAnsi="Arial"/>
          <w:snapToGrid w:val="0"/>
          <w:lang w:eastAsia="cs-CZ"/>
        </w:rPr>
      </w:pPr>
      <w:r w:rsidRPr="007B75DB">
        <w:rPr>
          <w:rFonts w:ascii="Arial" w:hAnsi="Arial"/>
          <w:snapToGrid w:val="0"/>
          <w:lang w:eastAsia="cs-CZ"/>
        </w:rPr>
        <w:t>územní rozhodnutí;</w:t>
      </w:r>
    </w:p>
    <w:p w14:paraId="65B0A6DA"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44FDEBFC"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5C5306E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783BA187" w14:textId="77777777" w:rsidR="00C46492" w:rsidRPr="000336EB" w:rsidRDefault="00C46492" w:rsidP="00C46492">
      <w:pPr>
        <w:tabs>
          <w:tab w:val="num" w:pos="1134"/>
        </w:tabs>
        <w:rPr>
          <w:rFonts w:ascii="Arial" w:hAnsi="Arial"/>
          <w:sz w:val="24"/>
          <w:szCs w:val="24"/>
          <w:lang w:eastAsia="cs-CZ"/>
        </w:rPr>
      </w:pPr>
    </w:p>
    <w:p w14:paraId="22B0B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704E5DF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0978D80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7C05517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31283B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2854D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59D3B5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29D79F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00A2C85" w14:textId="77777777" w:rsidR="00C46492" w:rsidRPr="000336EB" w:rsidRDefault="00C46492" w:rsidP="00C46492">
      <w:pPr>
        <w:tabs>
          <w:tab w:val="num" w:pos="1134"/>
        </w:tabs>
        <w:rPr>
          <w:rFonts w:ascii="Arial" w:hAnsi="Arial"/>
          <w:sz w:val="24"/>
          <w:szCs w:val="24"/>
          <w:lang w:eastAsia="cs-CZ"/>
        </w:rPr>
      </w:pPr>
    </w:p>
    <w:p w14:paraId="315AD3D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047CC9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423E8B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7477CAC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32AA5F7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4D1D8D7B" w14:textId="77777777" w:rsidR="00C46492" w:rsidRPr="000336EB" w:rsidRDefault="00C46492" w:rsidP="00C46492">
      <w:pPr>
        <w:rPr>
          <w:rFonts w:ascii="Arial" w:hAnsi="Arial"/>
          <w:snapToGrid w:val="0"/>
          <w:lang w:eastAsia="cs-CZ"/>
        </w:rPr>
      </w:pPr>
    </w:p>
    <w:p w14:paraId="01C99070" w14:textId="77777777" w:rsidR="00C46492" w:rsidRPr="000336EB" w:rsidRDefault="00C46492" w:rsidP="00C46492">
      <w:pPr>
        <w:pStyle w:val="Styl5"/>
        <w:ind w:hanging="720"/>
      </w:pPr>
      <w:r w:rsidRPr="000336EB">
        <w:t>Záruka za jakost díla</w:t>
      </w:r>
    </w:p>
    <w:p w14:paraId="2CB6C99E" w14:textId="77777777" w:rsidR="00C46492" w:rsidRPr="000336EB" w:rsidRDefault="00C46492" w:rsidP="00C46492">
      <w:pPr>
        <w:ind w:left="708"/>
        <w:rPr>
          <w:rFonts w:ascii="Arial" w:hAnsi="Arial"/>
          <w:sz w:val="24"/>
          <w:szCs w:val="24"/>
          <w:lang w:eastAsia="cs-CZ"/>
        </w:rPr>
      </w:pPr>
    </w:p>
    <w:p w14:paraId="7B617D5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6611E2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572DD9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151004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228DEF1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A1A79C9"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24BED6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8370AF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02ABAC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0F0E0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276188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63B245DE" w14:textId="77777777" w:rsidR="00C46492" w:rsidRPr="00C15C32" w:rsidRDefault="00C46492" w:rsidP="00C46492">
      <w:pPr>
        <w:tabs>
          <w:tab w:val="num" w:pos="1134"/>
        </w:tabs>
        <w:spacing w:line="240" w:lineRule="atLeast"/>
        <w:rPr>
          <w:snapToGrid w:val="0"/>
          <w:color w:val="000000"/>
          <w:lang w:eastAsia="cs-CZ"/>
        </w:rPr>
      </w:pPr>
    </w:p>
    <w:p w14:paraId="492F4A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3656D0E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3B98191C" w14:textId="77777777" w:rsidR="00C46492" w:rsidRPr="00A83792" w:rsidRDefault="00C46492" w:rsidP="00C46492">
      <w:pPr>
        <w:tabs>
          <w:tab w:val="num" w:pos="1134"/>
          <w:tab w:val="num" w:pos="1855"/>
        </w:tabs>
        <w:rPr>
          <w:rFonts w:ascii="Arial" w:hAnsi="Arial"/>
          <w:snapToGrid w:val="0"/>
          <w:lang w:eastAsia="cs-CZ"/>
        </w:rPr>
      </w:pPr>
    </w:p>
    <w:p w14:paraId="55082B0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356870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2AE1C9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6C8B33D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3350329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26B1D540"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0F4EBE8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AF04FC8" w14:textId="77777777" w:rsidR="00C46492" w:rsidRPr="000336EB" w:rsidRDefault="00C46492" w:rsidP="00C46492">
      <w:pPr>
        <w:tabs>
          <w:tab w:val="num" w:pos="1134"/>
          <w:tab w:val="num" w:pos="1855"/>
        </w:tabs>
        <w:rPr>
          <w:rFonts w:ascii="Arial" w:hAnsi="Arial"/>
          <w:snapToGrid w:val="0"/>
          <w:lang w:eastAsia="cs-CZ"/>
        </w:rPr>
      </w:pPr>
    </w:p>
    <w:p w14:paraId="5031867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1700892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w:t>
      </w:r>
      <w:r w:rsidRPr="00A83792">
        <w:rPr>
          <w:rFonts w:ascii="Arial" w:hAnsi="Arial"/>
          <w:snapToGrid w:val="0"/>
          <w:lang w:eastAsia="cs-CZ"/>
        </w:rPr>
        <w:lastRenderedPageBreak/>
        <w:t>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A99812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DFD21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3303542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21C1355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0C2903A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1C7E19D4" w14:textId="77777777" w:rsidR="00C46492" w:rsidRPr="00A83792" w:rsidRDefault="00C46492" w:rsidP="00C46492">
      <w:pPr>
        <w:tabs>
          <w:tab w:val="num" w:pos="1134"/>
        </w:tabs>
        <w:rPr>
          <w:rFonts w:ascii="Arial" w:hAnsi="Arial"/>
          <w:lang w:eastAsia="cs-CZ"/>
        </w:rPr>
      </w:pPr>
    </w:p>
    <w:p w14:paraId="2CB18CA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326E4D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4CAE1E0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4EC1FCD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030D4383" w14:textId="77777777" w:rsidR="00C46492" w:rsidRPr="000336EB" w:rsidRDefault="00C46492" w:rsidP="00C46492">
      <w:pPr>
        <w:ind w:left="708"/>
        <w:rPr>
          <w:rFonts w:ascii="Arial" w:hAnsi="Arial" w:cs="Arial"/>
          <w:sz w:val="24"/>
          <w:szCs w:val="24"/>
          <w:lang w:eastAsia="cs-CZ"/>
        </w:rPr>
      </w:pPr>
    </w:p>
    <w:p w14:paraId="2EE39AAF" w14:textId="77777777" w:rsidR="00C46492" w:rsidRPr="000336EB" w:rsidRDefault="00C46492" w:rsidP="00C46492">
      <w:pPr>
        <w:pStyle w:val="Styl5"/>
        <w:ind w:hanging="720"/>
      </w:pPr>
      <w:r w:rsidRPr="000336EB">
        <w:t>Vlastnictví díla a nebezpečí škody na díle</w:t>
      </w:r>
    </w:p>
    <w:p w14:paraId="6CB1F7DA" w14:textId="77777777" w:rsidR="00C46492" w:rsidRPr="000336EB" w:rsidRDefault="00C46492" w:rsidP="00C46492">
      <w:pPr>
        <w:ind w:left="708"/>
        <w:rPr>
          <w:rFonts w:ascii="Arial" w:hAnsi="Arial"/>
          <w:sz w:val="24"/>
          <w:szCs w:val="24"/>
          <w:lang w:eastAsia="cs-CZ"/>
        </w:rPr>
      </w:pPr>
    </w:p>
    <w:p w14:paraId="027E539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4359A93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61BC6E67" w14:textId="77777777" w:rsidR="00C46492" w:rsidRPr="000336EB" w:rsidRDefault="00C46492" w:rsidP="00C46492">
      <w:pPr>
        <w:tabs>
          <w:tab w:val="num" w:pos="1134"/>
        </w:tabs>
        <w:rPr>
          <w:rFonts w:ascii="Arial" w:hAnsi="Arial"/>
          <w:sz w:val="24"/>
          <w:szCs w:val="24"/>
          <w:lang w:eastAsia="cs-CZ"/>
        </w:rPr>
      </w:pPr>
    </w:p>
    <w:p w14:paraId="14E45FB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183840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41150C5A" w14:textId="77777777" w:rsidR="00C46492" w:rsidRPr="000336EB" w:rsidRDefault="00C46492" w:rsidP="00C46492">
      <w:pPr>
        <w:tabs>
          <w:tab w:val="num" w:pos="1134"/>
        </w:tabs>
        <w:ind w:left="1056"/>
        <w:rPr>
          <w:rFonts w:ascii="Arial" w:hAnsi="Arial"/>
          <w:sz w:val="24"/>
          <w:szCs w:val="24"/>
          <w:lang w:eastAsia="cs-CZ"/>
        </w:rPr>
      </w:pPr>
    </w:p>
    <w:p w14:paraId="5F87AFAF" w14:textId="77777777" w:rsidR="00C46492" w:rsidRPr="000336EB" w:rsidRDefault="00C46492" w:rsidP="00C46492">
      <w:pPr>
        <w:pStyle w:val="Styl5"/>
        <w:ind w:hanging="720"/>
      </w:pPr>
      <w:r w:rsidRPr="000336EB">
        <w:t>Zajištění závazků Zhotovitele</w:t>
      </w:r>
    </w:p>
    <w:p w14:paraId="736BC85A" w14:textId="77777777" w:rsidR="00C46492" w:rsidRPr="000336EB" w:rsidRDefault="00C46492" w:rsidP="00C46492">
      <w:pPr>
        <w:tabs>
          <w:tab w:val="num" w:pos="1134"/>
        </w:tabs>
        <w:rPr>
          <w:rFonts w:ascii="Arial" w:hAnsi="Arial"/>
          <w:sz w:val="24"/>
          <w:szCs w:val="24"/>
          <w:u w:val="single"/>
          <w:lang w:eastAsia="cs-CZ"/>
        </w:rPr>
      </w:pPr>
    </w:p>
    <w:p w14:paraId="08F227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4CE5D8A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28B5176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464F554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 xml:space="preserve">bjednateli vznikne ze smlouvy nárok na smluvní pokutu. Výstavce není oprávněn vymínit si v záruční listině právo uplatnění </w:t>
      </w:r>
      <w:r w:rsidRPr="00A83792">
        <w:rPr>
          <w:rFonts w:ascii="Arial" w:hAnsi="Arial"/>
          <w:snapToGrid w:val="0"/>
          <w:lang w:eastAsia="cs-CZ"/>
        </w:rPr>
        <w:lastRenderedPageBreak/>
        <w:t>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C8791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27F745F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442CB3F"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217C1F88" w14:textId="77777777" w:rsidR="00C46492" w:rsidRPr="000336EB" w:rsidRDefault="00C46492" w:rsidP="00C46492">
      <w:pPr>
        <w:tabs>
          <w:tab w:val="num" w:pos="1134"/>
        </w:tabs>
        <w:rPr>
          <w:rFonts w:ascii="Arial" w:hAnsi="Arial"/>
          <w:snapToGrid w:val="0"/>
          <w:lang w:eastAsia="cs-CZ"/>
        </w:rPr>
      </w:pPr>
    </w:p>
    <w:p w14:paraId="31D2709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7136E01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613FE73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B96E60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17027BD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555F26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D41003B" w14:textId="77777777" w:rsidR="00C46492" w:rsidRPr="00A83792" w:rsidRDefault="00C46492" w:rsidP="00C46492">
      <w:pPr>
        <w:tabs>
          <w:tab w:val="num" w:pos="1134"/>
        </w:tabs>
        <w:rPr>
          <w:rFonts w:ascii="Arial" w:hAnsi="Arial"/>
          <w:lang w:eastAsia="cs-CZ"/>
        </w:rPr>
      </w:pPr>
    </w:p>
    <w:p w14:paraId="21B2B4B9" w14:textId="77777777" w:rsidR="00C46492" w:rsidRPr="000336EB" w:rsidRDefault="00C46492" w:rsidP="00C46492">
      <w:pPr>
        <w:pStyle w:val="Styl5"/>
        <w:ind w:hanging="720"/>
      </w:pPr>
      <w:r w:rsidRPr="000336EB">
        <w:t>Pojištění díla</w:t>
      </w:r>
    </w:p>
    <w:p w14:paraId="5FCBD627" w14:textId="77777777" w:rsidR="00C46492" w:rsidRPr="000336EB" w:rsidRDefault="00C46492" w:rsidP="00C46492">
      <w:pPr>
        <w:ind w:left="708"/>
        <w:rPr>
          <w:rFonts w:ascii="Arial" w:hAnsi="Arial"/>
          <w:sz w:val="24"/>
          <w:szCs w:val="24"/>
          <w:lang w:eastAsia="cs-CZ"/>
        </w:rPr>
      </w:pPr>
    </w:p>
    <w:p w14:paraId="29E371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591CB4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1530E5D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0FED80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2567BF30"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181E649D"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61069C2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55A131B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23FD70D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4CDE6110" w14:textId="77777777" w:rsidR="00C46492" w:rsidRPr="00A83792" w:rsidRDefault="00C46492" w:rsidP="00C46492">
      <w:pPr>
        <w:tabs>
          <w:tab w:val="num" w:pos="1134"/>
        </w:tabs>
        <w:rPr>
          <w:rFonts w:ascii="Arial" w:hAnsi="Arial"/>
          <w:lang w:eastAsia="cs-CZ"/>
        </w:rPr>
      </w:pPr>
    </w:p>
    <w:p w14:paraId="0A3E79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19D3A942"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6810FF26"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6F193B2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5FF4C0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1E14113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2E63E8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55FAAEEB"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D154558"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0411EE8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F8754E" w14:textId="77777777" w:rsidR="00C46492" w:rsidRPr="00A83792" w:rsidRDefault="00C46492" w:rsidP="00C46492">
      <w:pPr>
        <w:tabs>
          <w:tab w:val="num" w:pos="1134"/>
        </w:tabs>
        <w:rPr>
          <w:rFonts w:ascii="Arial" w:hAnsi="Arial"/>
          <w:snapToGrid w:val="0"/>
          <w:lang w:eastAsia="cs-CZ"/>
        </w:rPr>
      </w:pPr>
    </w:p>
    <w:p w14:paraId="5CB8F7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EE951C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7F4479F" w14:textId="77777777" w:rsidR="00C46492" w:rsidRPr="00A83792" w:rsidRDefault="00C46492" w:rsidP="00C46492">
      <w:pPr>
        <w:tabs>
          <w:tab w:val="num" w:pos="1134"/>
        </w:tabs>
        <w:rPr>
          <w:rFonts w:ascii="Arial" w:hAnsi="Arial"/>
          <w:snapToGrid w:val="0"/>
          <w:lang w:eastAsia="cs-CZ"/>
        </w:rPr>
      </w:pPr>
    </w:p>
    <w:p w14:paraId="116C54F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04033B2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B020BD6" w14:textId="77777777" w:rsidR="00C46492" w:rsidRPr="000336EB" w:rsidRDefault="00C46492" w:rsidP="00C46492">
      <w:pPr>
        <w:tabs>
          <w:tab w:val="num" w:pos="1134"/>
        </w:tabs>
        <w:rPr>
          <w:rFonts w:ascii="Arial" w:hAnsi="Arial"/>
          <w:snapToGrid w:val="0"/>
          <w:lang w:eastAsia="cs-CZ"/>
        </w:rPr>
      </w:pPr>
    </w:p>
    <w:p w14:paraId="688CC61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7B9846C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BE04C1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06D4A5EB" w14:textId="77777777" w:rsidR="00C46492" w:rsidRPr="000336EB" w:rsidRDefault="00C46492" w:rsidP="00C46492">
      <w:pPr>
        <w:tabs>
          <w:tab w:val="num" w:pos="1134"/>
        </w:tabs>
        <w:rPr>
          <w:rFonts w:ascii="Arial" w:hAnsi="Arial" w:cs="Arial"/>
          <w:b/>
          <w:color w:val="00B050"/>
          <w:szCs w:val="24"/>
          <w:lang w:eastAsia="cs-CZ"/>
        </w:rPr>
      </w:pPr>
    </w:p>
    <w:p w14:paraId="26EDD06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C6019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DB715F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53D31FD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65786266"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5663DC36" w14:textId="77777777" w:rsidR="00C46492" w:rsidRPr="000336EB" w:rsidRDefault="00C46492" w:rsidP="00C46492">
      <w:pPr>
        <w:pStyle w:val="Styl5"/>
        <w:ind w:hanging="720"/>
      </w:pPr>
      <w:r w:rsidRPr="000336EB">
        <w:t>Vyšší moc</w:t>
      </w:r>
    </w:p>
    <w:p w14:paraId="5003F8CE" w14:textId="77777777" w:rsidR="00C46492" w:rsidRPr="000336EB" w:rsidRDefault="00C46492" w:rsidP="00C46492">
      <w:pPr>
        <w:rPr>
          <w:rFonts w:ascii="Arial" w:hAnsi="Arial"/>
          <w:sz w:val="24"/>
          <w:szCs w:val="24"/>
          <w:u w:val="single"/>
          <w:lang w:eastAsia="cs-CZ"/>
        </w:rPr>
      </w:pPr>
    </w:p>
    <w:p w14:paraId="436CD3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410CC8D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228150E6"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56093FE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3BE54B2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6681B10C" w14:textId="77777777" w:rsidR="00C46492" w:rsidRPr="000336EB" w:rsidRDefault="00C46492" w:rsidP="00C46492">
      <w:pPr>
        <w:spacing w:line="240" w:lineRule="atLeast"/>
        <w:rPr>
          <w:snapToGrid w:val="0"/>
          <w:color w:val="000000"/>
          <w:sz w:val="24"/>
          <w:lang w:eastAsia="cs-CZ"/>
        </w:rPr>
      </w:pPr>
    </w:p>
    <w:p w14:paraId="1871FFF0" w14:textId="77777777" w:rsidR="00C46492" w:rsidRPr="000336EB" w:rsidRDefault="00C46492" w:rsidP="00C46492">
      <w:pPr>
        <w:pStyle w:val="Styl5"/>
        <w:ind w:hanging="720"/>
      </w:pPr>
      <w:r w:rsidRPr="000336EB">
        <w:t>Změna smlouvy</w:t>
      </w:r>
    </w:p>
    <w:p w14:paraId="68746736" w14:textId="77777777" w:rsidR="00C46492" w:rsidRPr="000336EB" w:rsidRDefault="00C46492" w:rsidP="00C46492">
      <w:pPr>
        <w:ind w:left="708"/>
        <w:rPr>
          <w:rFonts w:ascii="Arial" w:hAnsi="Arial"/>
          <w:sz w:val="24"/>
          <w:szCs w:val="24"/>
          <w:lang w:eastAsia="cs-CZ"/>
        </w:rPr>
      </w:pPr>
    </w:p>
    <w:p w14:paraId="54A8785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5E1D161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1CE4651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0105FD5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5DD3D2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23EB28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A53649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C46F19C" w14:textId="77777777" w:rsidR="00C46492" w:rsidRPr="000336EB" w:rsidRDefault="00C46492" w:rsidP="00C46492">
      <w:pPr>
        <w:spacing w:line="240" w:lineRule="atLeast"/>
        <w:rPr>
          <w:rFonts w:ascii="Arial" w:hAnsi="Arial"/>
          <w:snapToGrid w:val="0"/>
          <w:color w:val="000000"/>
          <w:sz w:val="24"/>
          <w:lang w:eastAsia="cs-CZ"/>
        </w:rPr>
      </w:pPr>
    </w:p>
    <w:p w14:paraId="58AFD812" w14:textId="77777777" w:rsidR="00C46492" w:rsidRPr="000336EB" w:rsidRDefault="00C46492" w:rsidP="00C46492">
      <w:pPr>
        <w:pStyle w:val="Styl5"/>
        <w:ind w:hanging="720"/>
      </w:pPr>
      <w:r w:rsidRPr="000336EB">
        <w:t>Odstoupení od smlouvy</w:t>
      </w:r>
    </w:p>
    <w:p w14:paraId="6D0101AE" w14:textId="77777777" w:rsidR="00C46492" w:rsidRPr="000336EB" w:rsidRDefault="00C46492" w:rsidP="00C46492">
      <w:pPr>
        <w:ind w:left="708"/>
        <w:rPr>
          <w:rFonts w:ascii="Arial" w:hAnsi="Arial"/>
          <w:sz w:val="24"/>
          <w:szCs w:val="24"/>
          <w:lang w:eastAsia="cs-CZ"/>
        </w:rPr>
      </w:pPr>
    </w:p>
    <w:p w14:paraId="5AAA5391"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5354B61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73DB91EF"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497A7363" w14:textId="77777777" w:rsidR="00C46492" w:rsidRPr="00A83792" w:rsidRDefault="00C46492" w:rsidP="00C46492">
      <w:pPr>
        <w:tabs>
          <w:tab w:val="num" w:pos="1134"/>
        </w:tabs>
        <w:rPr>
          <w:rFonts w:ascii="Arial" w:hAnsi="Arial" w:cs="Arial"/>
          <w:lang w:eastAsia="cs-CZ"/>
        </w:rPr>
      </w:pPr>
    </w:p>
    <w:p w14:paraId="79A976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7539CEC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5BE16D6"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287EDD4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25FC6003"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5DFC1DCB" w14:textId="77777777" w:rsidR="00C46492" w:rsidRPr="00BF794C" w:rsidRDefault="00C46492" w:rsidP="00C46492">
      <w:pPr>
        <w:tabs>
          <w:tab w:val="num" w:pos="1134"/>
        </w:tabs>
        <w:rPr>
          <w:rFonts w:ascii="Arial" w:hAnsi="Arial"/>
          <w:strike/>
          <w:color w:val="FF0000"/>
          <w:sz w:val="24"/>
          <w:szCs w:val="24"/>
          <w:lang w:eastAsia="cs-CZ"/>
        </w:rPr>
      </w:pPr>
    </w:p>
    <w:p w14:paraId="2C0FD24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7601FBD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526C34A"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7B1ECE9D"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67E949FB"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7BC800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42BD3C9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0CB059C"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7A322D0" w14:textId="77777777" w:rsidR="00C46492" w:rsidRPr="00DB5E82" w:rsidRDefault="00C46492" w:rsidP="00C46492">
      <w:pPr>
        <w:tabs>
          <w:tab w:val="num" w:pos="1134"/>
          <w:tab w:val="num" w:pos="2160"/>
        </w:tabs>
        <w:rPr>
          <w:rFonts w:ascii="Arial" w:hAnsi="Arial"/>
          <w:snapToGrid w:val="0"/>
          <w:lang w:eastAsia="cs-CZ"/>
        </w:rPr>
      </w:pPr>
    </w:p>
    <w:p w14:paraId="087B6A32" w14:textId="77777777" w:rsidR="00C46492" w:rsidRPr="000336EB" w:rsidRDefault="00C46492" w:rsidP="00C46492">
      <w:pPr>
        <w:pStyle w:val="Styl5"/>
        <w:ind w:hanging="720"/>
      </w:pPr>
      <w:r w:rsidRPr="000336EB">
        <w:t>Řešení sporů</w:t>
      </w:r>
    </w:p>
    <w:p w14:paraId="01A5B179" w14:textId="77777777" w:rsidR="00C46492" w:rsidRPr="000336EB" w:rsidRDefault="00C46492" w:rsidP="00C46492">
      <w:pPr>
        <w:ind w:left="708"/>
        <w:rPr>
          <w:rFonts w:ascii="Arial" w:hAnsi="Arial"/>
          <w:sz w:val="24"/>
          <w:szCs w:val="24"/>
          <w:lang w:eastAsia="cs-CZ"/>
        </w:rPr>
      </w:pPr>
    </w:p>
    <w:p w14:paraId="4C9610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33F0ADD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3348D363" w14:textId="77777777" w:rsidR="00C46492" w:rsidRPr="000336EB" w:rsidRDefault="00C46492" w:rsidP="00C46492">
      <w:pPr>
        <w:tabs>
          <w:tab w:val="num" w:pos="1134"/>
        </w:tabs>
        <w:rPr>
          <w:rFonts w:ascii="Arial" w:hAnsi="Arial"/>
          <w:snapToGrid w:val="0"/>
          <w:lang w:eastAsia="cs-CZ"/>
        </w:rPr>
      </w:pPr>
    </w:p>
    <w:p w14:paraId="0BE25A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05A768D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026CFDC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2A51A68C" w14:textId="77777777" w:rsidR="00C46492" w:rsidRPr="000336EB" w:rsidRDefault="00C46492" w:rsidP="00C46492">
      <w:pPr>
        <w:tabs>
          <w:tab w:val="num" w:pos="530"/>
        </w:tabs>
        <w:ind w:right="110"/>
        <w:rPr>
          <w:rFonts w:ascii="Arial" w:hAnsi="Arial" w:cs="Arial"/>
          <w:lang w:eastAsia="cs-CZ"/>
        </w:rPr>
      </w:pPr>
    </w:p>
    <w:p w14:paraId="196F131E" w14:textId="77777777" w:rsidR="007F1BF6" w:rsidRDefault="007F1BF6" w:rsidP="00C46492">
      <w:pPr>
        <w:tabs>
          <w:tab w:val="num" w:pos="530"/>
        </w:tabs>
        <w:ind w:left="530" w:right="110" w:firstLine="604"/>
        <w:rPr>
          <w:rFonts w:ascii="Arial" w:hAnsi="Arial" w:cs="Arial"/>
          <w:lang w:eastAsia="cs-CZ"/>
        </w:rPr>
      </w:pPr>
    </w:p>
    <w:p w14:paraId="553D309A" w14:textId="77777777" w:rsidR="007F1BF6" w:rsidRDefault="007F1BF6" w:rsidP="00C46492">
      <w:pPr>
        <w:tabs>
          <w:tab w:val="num" w:pos="530"/>
        </w:tabs>
        <w:ind w:left="530" w:right="110" w:firstLine="604"/>
        <w:rPr>
          <w:rFonts w:ascii="Arial" w:hAnsi="Arial" w:cs="Arial"/>
          <w:lang w:eastAsia="cs-CZ"/>
        </w:rPr>
      </w:pPr>
    </w:p>
    <w:p w14:paraId="277E6175" w14:textId="77777777" w:rsidR="007F1BF6" w:rsidRDefault="007F1BF6" w:rsidP="00C46492">
      <w:pPr>
        <w:tabs>
          <w:tab w:val="num" w:pos="530"/>
        </w:tabs>
        <w:ind w:left="530" w:right="110" w:firstLine="604"/>
        <w:rPr>
          <w:rFonts w:ascii="Arial" w:hAnsi="Arial" w:cs="Arial"/>
          <w:lang w:eastAsia="cs-CZ"/>
        </w:rPr>
      </w:pPr>
    </w:p>
    <w:p w14:paraId="366D935B" w14:textId="77777777"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24BAD956" w14:textId="77777777" w:rsidR="00C46492" w:rsidRDefault="00C46492" w:rsidP="00C46492">
      <w:pPr>
        <w:tabs>
          <w:tab w:val="num" w:pos="530"/>
        </w:tabs>
        <w:ind w:right="110"/>
        <w:rPr>
          <w:rFonts w:ascii="Arial" w:hAnsi="Arial" w:cs="Arial"/>
          <w:lang w:eastAsia="cs-CZ"/>
        </w:rPr>
      </w:pPr>
    </w:p>
    <w:p w14:paraId="2F307276"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70A3F7E0" w14:textId="77777777"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5D693280" w14:textId="77777777" w:rsidR="00C46492" w:rsidRPr="00D57EDE" w:rsidRDefault="00C46492" w:rsidP="00C46492">
      <w:pPr>
        <w:rPr>
          <w:rFonts w:ascii="Arial" w:hAnsi="Arial"/>
          <w:b/>
          <w:i/>
        </w:rPr>
      </w:pPr>
    </w:p>
    <w:p w14:paraId="27C34885" w14:textId="77777777" w:rsidR="00C46492" w:rsidRPr="00D57EDE" w:rsidRDefault="00C46492" w:rsidP="00C46492">
      <w:pPr>
        <w:rPr>
          <w:rFonts w:ascii="Arial" w:hAnsi="Arial"/>
          <w:b/>
          <w:i/>
        </w:rPr>
      </w:pPr>
    </w:p>
    <w:p w14:paraId="09C1DF00" w14:textId="77777777" w:rsidR="00C46492" w:rsidRPr="00D57EDE" w:rsidRDefault="00C46492" w:rsidP="00C46492">
      <w:pPr>
        <w:rPr>
          <w:rFonts w:ascii="Arial" w:hAnsi="Arial"/>
          <w:b/>
          <w:i/>
        </w:rPr>
      </w:pPr>
    </w:p>
    <w:p w14:paraId="6D94BDD1" w14:textId="77777777" w:rsidR="00C46492" w:rsidRDefault="00C46492" w:rsidP="00C46492"/>
    <w:p w14:paraId="7E42EB51" w14:textId="77777777" w:rsidR="00C46492" w:rsidRDefault="00C46492" w:rsidP="00C46492">
      <w:pPr>
        <w:rPr>
          <w:rFonts w:ascii="Arial" w:hAnsi="Arial"/>
          <w:b/>
          <w:i/>
        </w:rPr>
      </w:pPr>
    </w:p>
    <w:p w14:paraId="684A6DF2" w14:textId="77777777" w:rsidR="00C46492" w:rsidRPr="00D57EDE" w:rsidRDefault="00C46492" w:rsidP="00C46492">
      <w:pPr>
        <w:rPr>
          <w:rFonts w:ascii="Arial" w:hAnsi="Arial"/>
          <w:b/>
          <w:i/>
        </w:rPr>
      </w:pPr>
    </w:p>
    <w:p w14:paraId="0A68CFEF" w14:textId="77777777" w:rsidR="00C46492" w:rsidRPr="00D57EDE" w:rsidRDefault="00C46492" w:rsidP="00C46492">
      <w:pPr>
        <w:rPr>
          <w:rFonts w:ascii="Arial" w:hAnsi="Arial"/>
          <w:b/>
          <w:i/>
          <w:sz w:val="22"/>
          <w:szCs w:val="22"/>
        </w:rPr>
      </w:pPr>
    </w:p>
    <w:p w14:paraId="71FDB054" w14:textId="77777777" w:rsidR="00C46492" w:rsidRDefault="00C46492" w:rsidP="00C46492">
      <w:pPr>
        <w:tabs>
          <w:tab w:val="left" w:pos="2010"/>
        </w:tabs>
        <w:rPr>
          <w:rFonts w:ascii="Arial" w:hAnsi="Arial" w:cs="Arial"/>
        </w:rPr>
      </w:pPr>
      <w:r>
        <w:rPr>
          <w:rFonts w:ascii="Arial" w:hAnsi="Arial" w:cs="Arial"/>
        </w:rPr>
        <w:t>Vz 82-01-04</w:t>
      </w:r>
    </w:p>
    <w:p w14:paraId="2C6282AC" w14:textId="77777777" w:rsidR="00C46492" w:rsidRPr="00D57EDE" w:rsidRDefault="00C46492" w:rsidP="00C46492">
      <w:pPr>
        <w:ind w:left="0" w:firstLine="0"/>
        <w:rPr>
          <w:rFonts w:ascii="Arial" w:hAnsi="Arial"/>
          <w:b/>
          <w:i/>
          <w:sz w:val="22"/>
          <w:szCs w:val="22"/>
        </w:rPr>
      </w:pPr>
    </w:p>
    <w:p w14:paraId="5A3BD993" w14:textId="77777777" w:rsidR="00C46492" w:rsidRPr="00D57EDE" w:rsidRDefault="00C46492" w:rsidP="00C46492">
      <w:pPr>
        <w:rPr>
          <w:rFonts w:ascii="Arial" w:hAnsi="Arial"/>
          <w:b/>
          <w:i/>
          <w:sz w:val="22"/>
          <w:szCs w:val="22"/>
        </w:rPr>
      </w:pPr>
    </w:p>
    <w:p w14:paraId="4516B51E" w14:textId="77777777" w:rsidR="00C46492" w:rsidRDefault="00C46492" w:rsidP="00C46492">
      <w:pPr>
        <w:rPr>
          <w:rFonts w:ascii="Arial" w:hAnsi="Arial"/>
          <w:b/>
          <w:i/>
          <w:sz w:val="22"/>
          <w:szCs w:val="22"/>
        </w:rPr>
      </w:pPr>
    </w:p>
    <w:p w14:paraId="132F1C23" w14:textId="77777777" w:rsidR="002C1E42" w:rsidRPr="00C46492" w:rsidRDefault="002C1E42" w:rsidP="00C46492"/>
    <w:sectPr w:rsidR="002C1E42" w:rsidRPr="00C4649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20084" w14:textId="77777777" w:rsidR="006558A7" w:rsidRDefault="006558A7" w:rsidP="00B535EB">
      <w:r>
        <w:separator/>
      </w:r>
    </w:p>
  </w:endnote>
  <w:endnote w:type="continuationSeparator" w:id="0">
    <w:p w14:paraId="20FF7606" w14:textId="77777777" w:rsidR="006558A7" w:rsidRDefault="006558A7"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72960" w14:textId="77777777" w:rsidR="00E52AC5" w:rsidRDefault="00E52A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A377" w14:textId="4838F30A" w:rsidR="00CF32F3" w:rsidRPr="00E52AC5" w:rsidRDefault="00CF32F3" w:rsidP="00E52AC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F76" w14:textId="77777777" w:rsidR="00E52AC5" w:rsidRDefault="00E52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087C5" w14:textId="77777777" w:rsidR="006558A7" w:rsidRDefault="006558A7" w:rsidP="00B535EB">
      <w:r>
        <w:separator/>
      </w:r>
    </w:p>
  </w:footnote>
  <w:footnote w:type="continuationSeparator" w:id="0">
    <w:p w14:paraId="5F5E48CE" w14:textId="77777777" w:rsidR="006558A7" w:rsidRDefault="006558A7" w:rsidP="00B53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2509E" w14:textId="77777777" w:rsidR="00E52AC5" w:rsidRDefault="00E52A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2C574" w14:textId="77777777" w:rsidR="00E52AC5" w:rsidRDefault="00E52AC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D64A7" w14:textId="77777777" w:rsidR="00E52AC5" w:rsidRDefault="00E52A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092048126">
    <w:abstractNumId w:val="0"/>
  </w:num>
  <w:num w:numId="2" w16cid:durableId="1380858697">
    <w:abstractNumId w:val="5"/>
  </w:num>
  <w:num w:numId="3" w16cid:durableId="548999821">
    <w:abstractNumId w:val="11"/>
  </w:num>
  <w:num w:numId="4" w16cid:durableId="1551376435">
    <w:abstractNumId w:val="12"/>
  </w:num>
  <w:num w:numId="5" w16cid:durableId="133496877">
    <w:abstractNumId w:val="9"/>
  </w:num>
  <w:num w:numId="6" w16cid:durableId="1528249728">
    <w:abstractNumId w:val="13"/>
  </w:num>
  <w:num w:numId="7" w16cid:durableId="509874950">
    <w:abstractNumId w:val="10"/>
  </w:num>
  <w:num w:numId="8" w16cid:durableId="192349159">
    <w:abstractNumId w:val="8"/>
  </w:num>
  <w:num w:numId="9" w16cid:durableId="13946188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A6"/>
    <w:rsid w:val="00105D78"/>
    <w:rsid w:val="00180492"/>
    <w:rsid w:val="001A5821"/>
    <w:rsid w:val="002029E1"/>
    <w:rsid w:val="002069DD"/>
    <w:rsid w:val="002527FB"/>
    <w:rsid w:val="002C1E42"/>
    <w:rsid w:val="002F0358"/>
    <w:rsid w:val="002F1908"/>
    <w:rsid w:val="00300704"/>
    <w:rsid w:val="0035069E"/>
    <w:rsid w:val="00422830"/>
    <w:rsid w:val="004952A3"/>
    <w:rsid w:val="004B57A6"/>
    <w:rsid w:val="004D46FA"/>
    <w:rsid w:val="005135A7"/>
    <w:rsid w:val="00582D77"/>
    <w:rsid w:val="00596B78"/>
    <w:rsid w:val="0059702B"/>
    <w:rsid w:val="005D0F42"/>
    <w:rsid w:val="00610806"/>
    <w:rsid w:val="006558A7"/>
    <w:rsid w:val="006C3DF9"/>
    <w:rsid w:val="006D534C"/>
    <w:rsid w:val="006F2F6D"/>
    <w:rsid w:val="007A66A1"/>
    <w:rsid w:val="007B75DB"/>
    <w:rsid w:val="007B779A"/>
    <w:rsid w:val="007F1BF6"/>
    <w:rsid w:val="00841986"/>
    <w:rsid w:val="008B3ADD"/>
    <w:rsid w:val="008E6207"/>
    <w:rsid w:val="009065F5"/>
    <w:rsid w:val="00953DB6"/>
    <w:rsid w:val="00965C1C"/>
    <w:rsid w:val="009716FB"/>
    <w:rsid w:val="009C5C7C"/>
    <w:rsid w:val="00A443F6"/>
    <w:rsid w:val="00A53161"/>
    <w:rsid w:val="00A55A30"/>
    <w:rsid w:val="00AA299C"/>
    <w:rsid w:val="00AF2440"/>
    <w:rsid w:val="00B535EB"/>
    <w:rsid w:val="00B726F4"/>
    <w:rsid w:val="00B9023F"/>
    <w:rsid w:val="00B91C0D"/>
    <w:rsid w:val="00BA7F90"/>
    <w:rsid w:val="00BE64DD"/>
    <w:rsid w:val="00BE69E7"/>
    <w:rsid w:val="00BF0190"/>
    <w:rsid w:val="00BF794C"/>
    <w:rsid w:val="00C46492"/>
    <w:rsid w:val="00CA2CA2"/>
    <w:rsid w:val="00CF32F3"/>
    <w:rsid w:val="00CF6A6B"/>
    <w:rsid w:val="00D13839"/>
    <w:rsid w:val="00D336D9"/>
    <w:rsid w:val="00D44AA9"/>
    <w:rsid w:val="00D76304"/>
    <w:rsid w:val="00DB5E82"/>
    <w:rsid w:val="00E15EB6"/>
    <w:rsid w:val="00E52AC5"/>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487BE"/>
  <w15:docId w15:val="{E4565452-4C0A-4AFF-B68C-93C55587E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4B57A6"/>
    <w:rPr>
      <w:rFonts w:ascii="Arial" w:eastAsia="MS Mincho" w:hAnsi="Arial" w:cs="Times New Roman"/>
      <w:b/>
      <w:sz w:val="24"/>
      <w:szCs w:val="20"/>
      <w:lang w:eastAsia="ar-SA"/>
    </w:rPr>
  </w:style>
  <w:style w:type="character" w:customStyle="1" w:styleId="Nadpis3Char">
    <w:name w:val="Nadpis 3 Char"/>
    <w:link w:val="Nadpis3"/>
    <w:rsid w:val="004B57A6"/>
    <w:rPr>
      <w:rFonts w:ascii="Times New Roman" w:eastAsia="Times New Roman" w:hAnsi="Times New Roman" w:cs="Times New Roman"/>
      <w:b/>
      <w:sz w:val="24"/>
      <w:szCs w:val="20"/>
      <w:lang w:eastAsia="ar-SA"/>
    </w:rPr>
  </w:style>
  <w:style w:type="character" w:customStyle="1" w:styleId="Nadpis4Char">
    <w:name w:val="Nadpis 4 Char"/>
    <w:link w:val="Nadpis4"/>
    <w:rsid w:val="004B57A6"/>
    <w:rPr>
      <w:rFonts w:ascii="Times New Roman" w:eastAsia="Times New Roman" w:hAnsi="Times New Roman" w:cs="Times New Roman"/>
      <w:sz w:val="24"/>
      <w:szCs w:val="20"/>
      <w:lang w:eastAsia="ar-SA"/>
    </w:rPr>
  </w:style>
  <w:style w:type="character" w:customStyle="1" w:styleId="Nadpis5Char">
    <w:name w:val="Nadpis 5 Char"/>
    <w:link w:val="Nadpis5"/>
    <w:rsid w:val="004B57A6"/>
    <w:rPr>
      <w:rFonts w:ascii="Times New Roman" w:eastAsia="MS Mincho" w:hAnsi="Times New Roman" w:cs="Times New Roman"/>
      <w:b/>
      <w:i/>
      <w:sz w:val="24"/>
      <w:szCs w:val="20"/>
      <w:lang w:eastAsia="ar-SA"/>
    </w:rPr>
  </w:style>
  <w:style w:type="character" w:customStyle="1" w:styleId="Nadpis6Char">
    <w:name w:val="Nadpis 6 Char"/>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4B57A6"/>
    <w:rPr>
      <w:rFonts w:ascii="Times New Roman" w:eastAsia="Times New Roman" w:hAnsi="Times New Roman" w:cs="Times New Roman"/>
      <w:b/>
      <w:sz w:val="20"/>
      <w:szCs w:val="20"/>
      <w:lang w:eastAsia="ar-SA"/>
    </w:rPr>
  </w:style>
  <w:style w:type="character" w:customStyle="1" w:styleId="Nadpis8Char">
    <w:name w:val="Nadpis 8 Char"/>
    <w:link w:val="Nadpis8"/>
    <w:rsid w:val="004B57A6"/>
    <w:rPr>
      <w:rFonts w:ascii="Arial" w:eastAsia="Times New Roman" w:hAnsi="Arial" w:cs="Times New Roman"/>
      <w:b/>
      <w:sz w:val="20"/>
      <w:szCs w:val="20"/>
      <w:lang w:eastAsia="ar-SA"/>
    </w:rPr>
  </w:style>
  <w:style w:type="character" w:customStyle="1" w:styleId="Nadpis9Char">
    <w:name w:val="Nadpis 9 Char"/>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4B5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ind w:left="1021" w:hanging="1021"/>
      <w:jc w:val="both"/>
    </w:pPr>
    <w:rPr>
      <w:rFonts w:eastAsia="Times New Roman"/>
      <w:sz w:val="22"/>
      <w:szCs w:val="22"/>
      <w:lang w:eastAsia="en-US"/>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4B57A6"/>
    <w:pPr>
      <w:numPr>
        <w:ilvl w:val="1"/>
        <w:numId w:val="5"/>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2.xml><?xml version="1.0" encoding="utf-8"?>
<ds:datastoreItem xmlns:ds="http://schemas.openxmlformats.org/officeDocument/2006/customXml" ds:itemID="{0CF4C22E-1C5F-4CA0-9F75-FD3392C022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4.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12842</Words>
  <Characters>75773</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88439</CharactersWithSpaces>
  <SharedDoc>false</SharedDoc>
  <HLinks>
    <vt:vector size="6" baseType="variant">
      <vt:variant>
        <vt:i4>1703991</vt:i4>
      </vt:variant>
      <vt:variant>
        <vt:i4>0</vt:i4>
      </vt:variant>
      <vt:variant>
        <vt:i4>0</vt:i4>
      </vt:variant>
      <vt:variant>
        <vt:i4>5</vt:i4>
      </vt:variant>
      <vt:variant>
        <vt:lpwstr>mailto:podatelna@sternberk.cz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cp:lastModifiedBy>Širgelová Hana</cp:lastModifiedBy>
  <cp:revision>3</cp:revision>
  <cp:lastPrinted>2019-06-27T05:25:00Z</cp:lastPrinted>
  <dcterms:created xsi:type="dcterms:W3CDTF">2024-10-02T08:12:00Z</dcterms:created>
  <dcterms:modified xsi:type="dcterms:W3CDTF">2025-01-27T12:59:00Z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