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1D36CEFE" w:rsidR="00916821" w:rsidRPr="00C51492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C5149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C51492"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F5104A" w:rsidRPr="00C51492">
        <w:rPr>
          <w:rFonts w:ascii="Cambria" w:hAnsi="Cambria" w:cs="Arial"/>
          <w:b/>
          <w:bCs/>
          <w:sz w:val="22"/>
          <w:szCs w:val="22"/>
        </w:rPr>
        <w:t>Zapytania ofertowego</w:t>
      </w:r>
      <w:r w:rsidR="000E1C61" w:rsidRPr="00C5149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FA6F6" w14:textId="77777777" w:rsidR="000E1C61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C51492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DFC6686" w:rsidR="00916821" w:rsidRPr="00C51492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(Nazwa i adres W</w:t>
      </w:r>
      <w:r w:rsidR="00916821" w:rsidRPr="00C51492">
        <w:rPr>
          <w:rFonts w:ascii="Cambria" w:hAnsi="Cambria" w:cs="Arial"/>
          <w:bCs/>
          <w:sz w:val="22"/>
          <w:szCs w:val="22"/>
        </w:rPr>
        <w:t>ykonawcy</w:t>
      </w:r>
      <w:r w:rsidR="00CA168E" w:rsidRPr="00C51492">
        <w:rPr>
          <w:rFonts w:ascii="Cambria" w:hAnsi="Cambria" w:cs="Arial"/>
          <w:bCs/>
          <w:sz w:val="22"/>
          <w:szCs w:val="22"/>
        </w:rPr>
        <w:t>/ Wykonawców wspólnie ubiegających się o udzielenie zamówienia</w:t>
      </w:r>
      <w:r w:rsidR="00916821" w:rsidRPr="00C51492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C51492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C51492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, dnia </w:t>
      </w:r>
      <w:r w:rsidRPr="00C51492">
        <w:rPr>
          <w:rFonts w:ascii="Cambria" w:hAnsi="Cambria" w:cs="Arial"/>
          <w:bCs/>
          <w:sz w:val="22"/>
          <w:szCs w:val="22"/>
        </w:rPr>
        <w:t>_____________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C51492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C51492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C51492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C51492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C51492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5D2114AE" w:rsidR="00916821" w:rsidRPr="00C51492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058A5" w:rsidRPr="00C51492">
        <w:rPr>
          <w:rFonts w:ascii="Cambria" w:hAnsi="Cambria" w:cs="Arial"/>
          <w:b/>
          <w:bCs/>
          <w:sz w:val="22"/>
          <w:szCs w:val="22"/>
        </w:rPr>
        <w:t>Solec Kujawski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24348161" w:rsidR="00916821" w:rsidRPr="00C51492" w:rsidRDefault="00C058A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/>
          <w:bCs/>
          <w:sz w:val="22"/>
          <w:szCs w:val="22"/>
        </w:rPr>
        <w:t>ul. Leśna 64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C51492">
        <w:rPr>
          <w:rFonts w:ascii="Cambria" w:hAnsi="Cambria" w:cs="Arial"/>
          <w:b/>
          <w:bCs/>
          <w:sz w:val="22"/>
          <w:szCs w:val="22"/>
        </w:rPr>
        <w:t>86-050 Solec Kujawski</w:t>
      </w:r>
      <w:r w:rsidR="00916821" w:rsidRPr="00C51492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B2F4C5" w14:textId="77777777" w:rsidR="009D4E4F" w:rsidRPr="00C51492" w:rsidRDefault="009D4E4F" w:rsidP="009D4E4F">
      <w:pPr>
        <w:suppressAutoHyphens w:val="0"/>
        <w:spacing w:before="120" w:after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C51492">
        <w:rPr>
          <w:rFonts w:ascii="Cambria" w:hAnsi="Cambria" w:cs="Arial"/>
          <w:b/>
          <w:sz w:val="22"/>
          <w:szCs w:val="22"/>
          <w:lang w:eastAsia="pl-PL"/>
        </w:rPr>
        <w:t>NIP 554-031-55-37, REGON 090550756</w:t>
      </w:r>
    </w:p>
    <w:p w14:paraId="646511CA" w14:textId="02C2AA54" w:rsidR="009D4E4F" w:rsidRPr="00C51492" w:rsidRDefault="009D4E4F" w:rsidP="009D4E4F">
      <w:pPr>
        <w:suppressAutoHyphens w:val="0"/>
        <w:spacing w:before="120" w:after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C51492">
        <w:rPr>
          <w:rFonts w:ascii="Cambria" w:hAnsi="Cambria" w:cs="Arial"/>
          <w:b/>
          <w:sz w:val="22"/>
          <w:szCs w:val="22"/>
          <w:lang w:eastAsia="pl-PL"/>
        </w:rPr>
        <w:t>reprezentowane przez:</w:t>
      </w:r>
    </w:p>
    <w:p w14:paraId="146865A0" w14:textId="4305C73B" w:rsidR="009D4E4F" w:rsidRPr="00C51492" w:rsidRDefault="00F5104A" w:rsidP="009D4E4F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  <w:r w:rsidRPr="00C51492">
        <w:rPr>
          <w:rFonts w:ascii="Cambria" w:hAnsi="Cambria" w:cs="Arial"/>
          <w:b/>
          <w:sz w:val="22"/>
          <w:szCs w:val="22"/>
          <w:lang w:eastAsia="pl-PL"/>
        </w:rPr>
        <w:t>Pana Tomasza Czarneckiego – Nadleśniczego</w:t>
      </w:r>
    </w:p>
    <w:p w14:paraId="6CCEA323" w14:textId="77777777" w:rsidR="00916821" w:rsidRPr="00C51492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4F0C09" w14:textId="29A2DE92" w:rsidR="00453329" w:rsidRPr="00C51492" w:rsidRDefault="009E0CF0" w:rsidP="0045332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Odpowiadając na Zapytanie ofertowe</w:t>
      </w:r>
      <w:r w:rsidR="00857112">
        <w:rPr>
          <w:rFonts w:ascii="Cambria" w:hAnsi="Cambria" w:cs="Arial"/>
          <w:bCs/>
          <w:sz w:val="22"/>
          <w:szCs w:val="22"/>
        </w:rPr>
        <w:t xml:space="preserve"> dla zamówienia</w:t>
      </w:r>
      <w:r w:rsidR="00453329" w:rsidRPr="00C51492">
        <w:rPr>
          <w:rFonts w:ascii="Cambria" w:hAnsi="Cambria" w:cs="Arial"/>
          <w:bCs/>
          <w:sz w:val="22"/>
          <w:szCs w:val="22"/>
        </w:rPr>
        <w:t xml:space="preserve"> pn.:</w:t>
      </w:r>
    </w:p>
    <w:p w14:paraId="58E5723E" w14:textId="353F06E7" w:rsidR="00453329" w:rsidRPr="00C51492" w:rsidRDefault="002B4F68" w:rsidP="00453329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</w:rPr>
      </w:pPr>
      <w:bookmarkStart w:id="0" w:name="_Hlk163136862"/>
      <w:r w:rsidRPr="00C51492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bookmarkEnd w:id="0"/>
      <w:r w:rsidRPr="00C51492">
        <w:rPr>
          <w:rFonts w:ascii="Cambria" w:hAnsi="Cambria" w:cs="Arial"/>
          <w:b/>
          <w:bCs/>
          <w:sz w:val="22"/>
          <w:szCs w:val="22"/>
          <w:lang w:eastAsia="pl-PL"/>
        </w:rPr>
        <w:t xml:space="preserve">Przebudowa przyłącza energetycznego </w:t>
      </w:r>
      <w:r w:rsidRPr="00C51492">
        <w:rPr>
          <w:rFonts w:ascii="Cambria" w:hAnsi="Cambria" w:cs="Arial"/>
          <w:b/>
          <w:sz w:val="22"/>
          <w:szCs w:val="22"/>
        </w:rPr>
        <w:t>na terenie</w:t>
      </w:r>
      <w:r w:rsidR="00453329" w:rsidRPr="00C51492">
        <w:rPr>
          <w:rFonts w:ascii="Cambria" w:hAnsi="Cambria" w:cs="Arial"/>
          <w:b/>
          <w:sz w:val="22"/>
          <w:szCs w:val="22"/>
        </w:rPr>
        <w:t xml:space="preserve"> działki oznaczonej w ewidencji gruntów nr 17247/11, położonej w obrębie ewidencyjnym</w:t>
      </w:r>
      <w:r w:rsidRPr="00C51492">
        <w:rPr>
          <w:rFonts w:ascii="Cambria" w:hAnsi="Cambria" w:cs="Arial"/>
          <w:b/>
          <w:sz w:val="22"/>
          <w:szCs w:val="22"/>
        </w:rPr>
        <w:t xml:space="preserve"> M. Solec Kujawski [Nr 0001], przy ul. Leśnej 64 w Solcu K</w:t>
      </w:r>
      <w:r w:rsidR="002441EB" w:rsidRPr="00C51492">
        <w:rPr>
          <w:rFonts w:ascii="Cambria" w:hAnsi="Cambria" w:cs="Arial"/>
          <w:b/>
          <w:sz w:val="22"/>
          <w:szCs w:val="22"/>
        </w:rPr>
        <w:t>ujawskim”</w:t>
      </w:r>
      <w:r w:rsidRPr="00C51492">
        <w:rPr>
          <w:rFonts w:ascii="Cambria" w:hAnsi="Cambria" w:cs="Arial"/>
          <w:b/>
          <w:sz w:val="22"/>
          <w:szCs w:val="22"/>
        </w:rPr>
        <w:t xml:space="preserve"> </w:t>
      </w:r>
    </w:p>
    <w:p w14:paraId="3F6B8C30" w14:textId="7E2F9087" w:rsidR="0004046F" w:rsidRPr="00C51492" w:rsidRDefault="00916821" w:rsidP="00FC3462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E9D8907" w14:textId="79CA1802" w:rsidR="00453329" w:rsidRPr="00C51492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Za wykonanie przedmiotu zamówienia oferujemy następujące wynagrodzenie</w:t>
      </w:r>
    </w:p>
    <w:p w14:paraId="1BEDE302" w14:textId="0B383981" w:rsidR="006B1B51" w:rsidRPr="00C51492" w:rsidRDefault="00453329" w:rsidP="00453329">
      <w:pPr>
        <w:pStyle w:val="Akapitzlist"/>
        <w:spacing w:before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netto: _________________________</w:t>
      </w:r>
      <w:r w:rsidR="00E62565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Pr="00C51492">
        <w:rPr>
          <w:rFonts w:ascii="Cambria" w:hAnsi="Cambria" w:cs="Arial"/>
          <w:bCs/>
          <w:sz w:val="22"/>
          <w:szCs w:val="22"/>
        </w:rPr>
        <w:t>PLN</w:t>
      </w:r>
    </w:p>
    <w:p w14:paraId="69920DC9" w14:textId="77777777" w:rsidR="00453329" w:rsidRPr="00C51492" w:rsidRDefault="00453329" w:rsidP="00FD6D5F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słownie: ______________________</w:t>
      </w:r>
    </w:p>
    <w:p w14:paraId="41E13554" w14:textId="65548691" w:rsidR="00FD6D5F" w:rsidRPr="00C51492" w:rsidRDefault="00453329" w:rsidP="00FD6D5F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podatek VAT: ________________ PLN</w:t>
      </w:r>
    </w:p>
    <w:p w14:paraId="1462A901" w14:textId="77777777" w:rsidR="00453329" w:rsidRPr="00C51492" w:rsidRDefault="00453329" w:rsidP="00453329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brutto</w:t>
      </w:r>
      <w:r w:rsidR="00FD6D5F" w:rsidRPr="00C51492">
        <w:rPr>
          <w:rFonts w:ascii="Cambria" w:hAnsi="Cambria" w:cs="Arial"/>
          <w:color w:val="000000"/>
          <w:sz w:val="22"/>
          <w:szCs w:val="22"/>
        </w:rPr>
        <w:t>: ___</w:t>
      </w:r>
      <w:r w:rsidRPr="00C51492">
        <w:rPr>
          <w:rFonts w:ascii="Cambria" w:hAnsi="Cambria" w:cs="Arial"/>
          <w:color w:val="000000"/>
          <w:sz w:val="22"/>
          <w:szCs w:val="22"/>
        </w:rPr>
        <w:t>_____________________ PLN</w:t>
      </w:r>
      <w:r w:rsidR="00FD6D5F" w:rsidRPr="00C51492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732FB097" w14:textId="77777777" w:rsidR="00453329" w:rsidRPr="00C51492" w:rsidRDefault="00453329" w:rsidP="00453329">
      <w:pPr>
        <w:spacing w:before="60" w:after="60"/>
        <w:ind w:firstLine="425"/>
        <w:jc w:val="both"/>
        <w:rPr>
          <w:rFonts w:ascii="Cambria" w:hAnsi="Cambria" w:cs="Arial"/>
          <w:color w:val="000000"/>
          <w:sz w:val="22"/>
          <w:szCs w:val="22"/>
        </w:rPr>
      </w:pPr>
      <w:r w:rsidRPr="00C51492">
        <w:rPr>
          <w:rFonts w:ascii="Cambria" w:hAnsi="Cambria" w:cs="Arial"/>
          <w:color w:val="000000"/>
          <w:sz w:val="22"/>
          <w:szCs w:val="22"/>
        </w:rPr>
        <w:t>słownie: ______________________</w:t>
      </w:r>
    </w:p>
    <w:p w14:paraId="62B2C6B7" w14:textId="29EDEC96" w:rsidR="00453329" w:rsidRPr="00C51492" w:rsidRDefault="00453329" w:rsidP="00453329">
      <w:pPr>
        <w:spacing w:before="60" w:after="60"/>
        <w:ind w:firstLine="425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ab/>
      </w:r>
    </w:p>
    <w:p w14:paraId="65ACC2F9" w14:textId="7C109B2E" w:rsidR="005C7B2F" w:rsidRPr="00C51492" w:rsidRDefault="00352C62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Oświadczamy,</w:t>
      </w:r>
      <w:r w:rsidR="002A73DA" w:rsidRPr="00C51492">
        <w:rPr>
          <w:rFonts w:ascii="Cambria" w:hAnsi="Cambria" w:cs="Arial"/>
          <w:bCs/>
          <w:sz w:val="22"/>
          <w:szCs w:val="22"/>
        </w:rPr>
        <w:t xml:space="preserve"> że zapoznaliśmy się z </w:t>
      </w:r>
      <w:r w:rsidR="005C7B2F" w:rsidRPr="00C51492">
        <w:rPr>
          <w:rFonts w:ascii="Cambria" w:hAnsi="Cambria" w:cs="Arial"/>
          <w:bCs/>
          <w:sz w:val="22"/>
          <w:szCs w:val="22"/>
        </w:rPr>
        <w:t>treścią Zapytania ofertowego</w:t>
      </w:r>
      <w:r w:rsidR="00C871C2" w:rsidRPr="00C51492">
        <w:rPr>
          <w:rFonts w:ascii="Cambria" w:hAnsi="Cambria" w:cs="Arial"/>
          <w:bCs/>
          <w:sz w:val="22"/>
          <w:szCs w:val="22"/>
        </w:rPr>
        <w:t xml:space="preserve"> wraz z załącznikami</w:t>
      </w:r>
      <w:r w:rsidRPr="00C51492">
        <w:rPr>
          <w:rFonts w:ascii="Cambria" w:hAnsi="Cambria" w:cs="Arial"/>
          <w:bCs/>
          <w:sz w:val="22"/>
          <w:szCs w:val="22"/>
        </w:rPr>
        <w:t xml:space="preserve">, </w:t>
      </w:r>
      <w:r w:rsidR="00C51492">
        <w:rPr>
          <w:rFonts w:ascii="Cambria" w:hAnsi="Cambria" w:cs="Arial"/>
          <w:bCs/>
          <w:sz w:val="22"/>
          <w:szCs w:val="22"/>
        </w:rPr>
        <w:br/>
      </w:r>
      <w:r w:rsidRPr="00C51492">
        <w:rPr>
          <w:rFonts w:ascii="Cambria" w:hAnsi="Cambria" w:cs="Arial"/>
          <w:bCs/>
          <w:sz w:val="22"/>
          <w:szCs w:val="22"/>
        </w:rPr>
        <w:t>w tym także ze wzorem umowy</w:t>
      </w:r>
      <w:r w:rsidR="005C7B2F" w:rsidRPr="00C51492">
        <w:rPr>
          <w:rFonts w:ascii="Cambria" w:hAnsi="Cambria" w:cs="Arial"/>
          <w:bCs/>
          <w:sz w:val="22"/>
          <w:szCs w:val="22"/>
        </w:rPr>
        <w:t xml:space="preserve">, nie wnosimy do niego zastrzeżeń oraz przyjmujemy warunki w nim zawarte. </w:t>
      </w:r>
    </w:p>
    <w:p w14:paraId="34E949C7" w14:textId="6236DA09" w:rsidR="00352C62" w:rsidRPr="00C51492" w:rsidRDefault="00352C62" w:rsidP="005C7B2F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W przypadku wyboru naszej oferty zobowiązujemy się do zawarcia umowy zgodnej </w:t>
      </w:r>
      <w:r w:rsidR="005C7B2F" w:rsidRPr="00C51492">
        <w:rPr>
          <w:rFonts w:ascii="Cambria" w:hAnsi="Cambria" w:cs="Arial"/>
          <w:bCs/>
          <w:sz w:val="22"/>
          <w:szCs w:val="22"/>
        </w:rPr>
        <w:br/>
      </w:r>
      <w:r w:rsidRPr="00C51492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2A73DA" w:rsidRPr="00C51492">
        <w:rPr>
          <w:rFonts w:ascii="Cambria" w:hAnsi="Cambria" w:cs="Arial"/>
          <w:bCs/>
          <w:sz w:val="22"/>
          <w:szCs w:val="22"/>
        </w:rPr>
        <w:t>Zapytaniu ofertowym</w:t>
      </w:r>
      <w:r w:rsidR="00C871C2" w:rsidRPr="00C51492">
        <w:rPr>
          <w:rFonts w:ascii="Cambria" w:hAnsi="Cambria" w:cs="Arial"/>
          <w:bCs/>
          <w:sz w:val="22"/>
          <w:szCs w:val="22"/>
        </w:rPr>
        <w:t xml:space="preserve"> wraz z załącznikami</w:t>
      </w:r>
      <w:r w:rsidRPr="00C51492"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zabezpiecz</w:t>
      </w:r>
      <w:r w:rsidR="009E0CF0" w:rsidRPr="00C51492">
        <w:rPr>
          <w:rFonts w:ascii="Cambria" w:hAnsi="Cambria" w:cs="Arial"/>
          <w:bCs/>
          <w:sz w:val="22"/>
          <w:szCs w:val="22"/>
        </w:rPr>
        <w:t>enia należytego wykonania umowy.</w:t>
      </w:r>
    </w:p>
    <w:p w14:paraId="37626265" w14:textId="72E46B9D" w:rsidR="006B1B51" w:rsidRPr="00C51492" w:rsidRDefault="00916821" w:rsidP="00B20286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C51492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 w:rsidRPr="00C51492">
        <w:rPr>
          <w:rFonts w:ascii="Cambria" w:hAnsi="Cambria" w:cs="Arial"/>
          <w:bCs/>
          <w:sz w:val="22"/>
          <w:szCs w:val="22"/>
        </w:rPr>
        <w:t>w </w:t>
      </w:r>
      <w:r w:rsidR="002A73DA" w:rsidRPr="00C51492">
        <w:rPr>
          <w:rFonts w:ascii="Cambria" w:hAnsi="Cambria" w:cs="Arial"/>
          <w:bCs/>
          <w:sz w:val="22"/>
          <w:szCs w:val="22"/>
        </w:rPr>
        <w:t>Zapytaniu ofertowym.</w:t>
      </w:r>
    </w:p>
    <w:p w14:paraId="2F32C957" w14:textId="1ABB8D92" w:rsidR="00DA557A" w:rsidRPr="00C51492" w:rsidRDefault="009E0CF0" w:rsidP="00DA557A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Oświadczamy, że zamierzamy wspólnie ubiegać się o udzielenie zamówienia </w:t>
      </w:r>
      <w:r w:rsidR="00CA168E" w:rsidRPr="00C51492">
        <w:rPr>
          <w:rFonts w:ascii="Cambria" w:hAnsi="Cambria" w:cs="Arial"/>
          <w:bCs/>
          <w:sz w:val="22"/>
          <w:szCs w:val="22"/>
        </w:rPr>
        <w:br/>
      </w:r>
      <w:r w:rsidRPr="00C51492">
        <w:rPr>
          <w:rFonts w:ascii="Cambria" w:hAnsi="Cambria" w:cs="Arial"/>
          <w:bCs/>
          <w:sz w:val="22"/>
          <w:szCs w:val="22"/>
        </w:rPr>
        <w:t>i wyznaczamy pełnomocnika</w:t>
      </w:r>
      <w:r w:rsidR="00DA557A" w:rsidRPr="00C51492">
        <w:rPr>
          <w:rFonts w:ascii="Cambria" w:hAnsi="Cambria" w:cs="Arial"/>
          <w:bCs/>
          <w:sz w:val="22"/>
          <w:szCs w:val="22"/>
        </w:rPr>
        <w:t>:</w:t>
      </w:r>
    </w:p>
    <w:p w14:paraId="36DEE403" w14:textId="6DDE9C5D" w:rsidR="00DA557A" w:rsidRPr="00C51492" w:rsidRDefault="00DA557A" w:rsidP="00DA557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         </w:t>
      </w:r>
      <w:r w:rsidR="00CA168E" w:rsidRPr="00C51492">
        <w:rPr>
          <w:rFonts w:ascii="Cambria" w:hAnsi="Cambria" w:cs="Arial"/>
          <w:bCs/>
          <w:sz w:val="22"/>
          <w:szCs w:val="22"/>
        </w:rPr>
        <w:t xml:space="preserve">  </w:t>
      </w:r>
      <w:r w:rsidR="00CA168E" w:rsidRPr="00C51492">
        <w:rPr>
          <w:rFonts w:ascii="Cambria" w:hAnsi="Cambria" w:cs="Arial"/>
          <w:bCs/>
          <w:sz w:val="22"/>
          <w:szCs w:val="22"/>
        </w:rPr>
        <w:tab/>
      </w:r>
      <w:r w:rsidRPr="00C5149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4A62DAA8" w14:textId="2832D2D6" w:rsidR="00DA557A" w:rsidRPr="00C51492" w:rsidRDefault="00DA557A" w:rsidP="00CA168E">
      <w:pPr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imię i nazwisko pełnomocnika, firma/nazwa, adres, telefon</w:t>
      </w:r>
    </w:p>
    <w:p w14:paraId="40CF34F2" w14:textId="77777777" w:rsidR="00CA168E" w:rsidRPr="00C51492" w:rsidRDefault="00CA168E" w:rsidP="00CA168E">
      <w:pPr>
        <w:spacing w:before="120" w:after="120"/>
        <w:jc w:val="center"/>
        <w:rPr>
          <w:rFonts w:ascii="Cambria" w:hAnsi="Cambria" w:cs="Arial"/>
          <w:bCs/>
          <w:sz w:val="22"/>
          <w:szCs w:val="22"/>
        </w:rPr>
      </w:pPr>
    </w:p>
    <w:p w14:paraId="598782F9" w14:textId="4D140FED" w:rsidR="008D4328" w:rsidRPr="00C51492" w:rsidRDefault="008D4328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Dotyczy Wykonawców wspólnie ubiegających się o udzielenie zamówienia:</w:t>
      </w:r>
    </w:p>
    <w:p w14:paraId="0D45406D" w14:textId="243B0EA3" w:rsidR="004A3437" w:rsidRPr="00C51492" w:rsidRDefault="008D4328" w:rsidP="008D4328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W związku ze sformułowaniem przez Zamawiającego w niniejszym postępowaniu warunków udziału</w:t>
      </w:r>
      <w:r w:rsidR="00BB5F92" w:rsidRPr="00C51492">
        <w:rPr>
          <w:rFonts w:ascii="Cambria" w:hAnsi="Cambria" w:cs="Arial"/>
          <w:bCs/>
          <w:sz w:val="22"/>
          <w:szCs w:val="22"/>
        </w:rPr>
        <w:t xml:space="preserve"> w postępowaniu</w:t>
      </w:r>
      <w:r w:rsidRPr="00C51492">
        <w:rPr>
          <w:rFonts w:ascii="Cambria" w:hAnsi="Cambria" w:cs="Arial"/>
          <w:bCs/>
          <w:sz w:val="22"/>
          <w:szCs w:val="22"/>
        </w:rPr>
        <w:t xml:space="preserve"> dotyczących </w:t>
      </w:r>
      <w:r w:rsidR="00BB5F92" w:rsidRPr="00C51492">
        <w:rPr>
          <w:rFonts w:ascii="Cambria" w:hAnsi="Cambria" w:cs="Arial"/>
          <w:bCs/>
          <w:sz w:val="22"/>
          <w:szCs w:val="22"/>
        </w:rPr>
        <w:t>zdolności zawodowej w zakresie wymaganych uprawnień zawodowych o</w:t>
      </w:r>
      <w:r w:rsidR="009711B3" w:rsidRPr="00C51492">
        <w:rPr>
          <w:rFonts w:ascii="Cambria" w:hAnsi="Cambria" w:cs="Arial"/>
          <w:bCs/>
          <w:sz w:val="22"/>
          <w:szCs w:val="22"/>
        </w:rPr>
        <w:t>ś</w:t>
      </w:r>
      <w:r w:rsidR="0016078A">
        <w:rPr>
          <w:rFonts w:ascii="Cambria" w:hAnsi="Cambria" w:cs="Arial"/>
          <w:bCs/>
          <w:sz w:val="22"/>
          <w:szCs w:val="22"/>
        </w:rPr>
        <w:t>wiadczamy, że następujące roboty</w:t>
      </w:r>
      <w:r w:rsidR="00CB40F1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="004A3437" w:rsidRPr="00C51492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C51492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23323E14" w:rsidR="004A3437" w:rsidRPr="00C51492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Wykonawca wspólnie ubiegający się</w:t>
            </w:r>
            <w:r w:rsidR="00DA557A" w:rsidRPr="00C51492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314D26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DA557A" w:rsidRPr="00C51492">
              <w:rPr>
                <w:rFonts w:ascii="Cambria" w:hAnsi="Cambria" w:cs="Arial"/>
                <w:bCs/>
                <w:sz w:val="22"/>
                <w:szCs w:val="22"/>
              </w:rPr>
              <w:t>o udzielenie zamówienia (</w:t>
            </w: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firma</w:t>
            </w:r>
            <w:r w:rsidR="008D4328" w:rsidRPr="00C51492">
              <w:rPr>
                <w:rFonts w:ascii="Cambria" w:hAnsi="Cambria" w:cs="Arial"/>
                <w:bCs/>
                <w:sz w:val="22"/>
                <w:szCs w:val="22"/>
              </w:rPr>
              <w:t>/nazwa</w:t>
            </w: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F11208F" w:rsidR="004A3437" w:rsidRPr="00C51492" w:rsidRDefault="004A3437" w:rsidP="00C733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16078A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bookmarkStart w:id="1" w:name="_GoBack"/>
            <w:bookmarkEnd w:id="1"/>
            <w:r w:rsidR="009711B3" w:rsidRPr="00C51492">
              <w:rPr>
                <w:rFonts w:ascii="Cambria" w:hAnsi="Cambria" w:cs="Arial"/>
                <w:bCs/>
                <w:sz w:val="22"/>
                <w:szCs w:val="22"/>
              </w:rPr>
              <w:t>, który zostanie wykonany</w:t>
            </w:r>
            <w:r w:rsidR="00DA557A" w:rsidRPr="00C51492">
              <w:rPr>
                <w:rFonts w:ascii="Cambria" w:hAnsi="Cambria" w:cs="Arial"/>
                <w:bCs/>
                <w:sz w:val="22"/>
                <w:szCs w:val="22"/>
              </w:rPr>
              <w:t xml:space="preserve"> przez danego W</w:t>
            </w: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4A3437" w:rsidRPr="00C51492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C51492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C51492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C51492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F3B4A44" w14:textId="77777777" w:rsidR="00CA168E" w:rsidRPr="00C51492" w:rsidRDefault="00CA168E" w:rsidP="00CA168E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3EB66318" w:rsidR="002B0E6E" w:rsidRPr="00C51492" w:rsidRDefault="0016078A" w:rsidP="00B20286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zakresy robót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 wchodzące w przedmiot zamówienia zamierzamy zlecić </w:t>
      </w:r>
      <w:r w:rsidR="005F2C5C" w:rsidRPr="00C51492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C51492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C51492" w14:paraId="68F1F529" w14:textId="77777777" w:rsidTr="000B6F32">
        <w:tc>
          <w:tcPr>
            <w:tcW w:w="4209" w:type="dxa"/>
            <w:shd w:val="clear" w:color="auto" w:fill="auto"/>
          </w:tcPr>
          <w:p w14:paraId="502A6CA6" w14:textId="29FE9E35" w:rsidR="002B0E6E" w:rsidRPr="00C51492" w:rsidRDefault="00DA557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Podwykonawca (firma</w:t>
            </w:r>
            <w:r w:rsidR="008D4328" w:rsidRPr="00C51492">
              <w:rPr>
                <w:rFonts w:ascii="Cambria" w:hAnsi="Cambria" w:cs="Arial"/>
                <w:bCs/>
                <w:sz w:val="22"/>
                <w:szCs w:val="22"/>
              </w:rPr>
              <w:t>/nazwa</w:t>
            </w:r>
            <w:r w:rsidR="00872531" w:rsidRPr="00C51492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="002B0E6E" w:rsidRPr="00C51492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C51492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51492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C51492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C51492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C51492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C51492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8CF0FFA" w14:textId="77777777" w:rsidR="009E0CF0" w:rsidRPr="00C51492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Nazwy (firmy) podwykonawców, na których zasoby powołujemy się</w:t>
      </w:r>
      <w:r w:rsidR="009E0CF0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Pr="00C51492">
        <w:rPr>
          <w:rFonts w:ascii="Cambria" w:hAnsi="Cambria" w:cs="Arial"/>
          <w:bCs/>
          <w:sz w:val="22"/>
          <w:szCs w:val="22"/>
        </w:rPr>
        <w:t>w celu wykaza</w:t>
      </w:r>
      <w:r w:rsidR="00155E84" w:rsidRPr="00C51492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 w:rsidRPr="00C51492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C51492">
        <w:rPr>
          <w:rFonts w:ascii="Cambria" w:hAnsi="Cambria" w:cs="Arial"/>
          <w:bCs/>
          <w:sz w:val="22"/>
          <w:szCs w:val="22"/>
        </w:rPr>
        <w:t>w postępowaniu</w:t>
      </w:r>
      <w:r w:rsidRPr="00C51492">
        <w:rPr>
          <w:rFonts w:ascii="Cambria" w:hAnsi="Cambria" w:cs="Arial"/>
          <w:bCs/>
          <w:sz w:val="22"/>
          <w:szCs w:val="22"/>
        </w:rPr>
        <w:t>:</w:t>
      </w:r>
      <w:r w:rsidR="00C42AEA" w:rsidRPr="00C51492">
        <w:rPr>
          <w:rFonts w:ascii="Cambria" w:hAnsi="Cambria" w:cs="Arial"/>
          <w:bCs/>
          <w:sz w:val="22"/>
          <w:szCs w:val="22"/>
        </w:rPr>
        <w:t xml:space="preserve"> </w:t>
      </w:r>
    </w:p>
    <w:p w14:paraId="3BAAD917" w14:textId="06337D67" w:rsidR="009E0CF0" w:rsidRPr="00C51492" w:rsidRDefault="00CF57A9" w:rsidP="009E0CF0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  <w:r w:rsidR="00CA168E" w:rsidRPr="00C51492">
        <w:rPr>
          <w:rFonts w:ascii="Cambria" w:hAnsi="Cambria" w:cs="Arial"/>
          <w:bCs/>
          <w:sz w:val="22"/>
          <w:szCs w:val="22"/>
        </w:rPr>
        <w:t>____________</w:t>
      </w:r>
    </w:p>
    <w:p w14:paraId="279A10DC" w14:textId="77777777" w:rsidR="002441EB" w:rsidRPr="00C51492" w:rsidRDefault="002441EB" w:rsidP="002441EB">
      <w:pPr>
        <w:pStyle w:val="Akapitzlist"/>
        <w:suppressAutoHyphens w:val="0"/>
        <w:spacing w:before="240" w:after="240"/>
        <w:ind w:left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C9C0A8F" w14:textId="77777777" w:rsidR="009E0CF0" w:rsidRPr="00C51492" w:rsidRDefault="009E0CF0" w:rsidP="009E0CF0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bCs/>
          <w:sz w:val="22"/>
          <w:szCs w:val="22"/>
        </w:rPr>
        <w:lastRenderedPageBreak/>
        <w:t>Wszelką korespondencję w sprawie niniejszego postępowania należy kierować na:</w:t>
      </w:r>
    </w:p>
    <w:p w14:paraId="2801B122" w14:textId="46553755" w:rsidR="009E0CF0" w:rsidRPr="00C51492" w:rsidRDefault="009E0CF0" w:rsidP="009E0CF0">
      <w:pPr>
        <w:pStyle w:val="Akapitzlist"/>
        <w:suppressAutoHyphens w:val="0"/>
        <w:spacing w:before="240" w:after="240"/>
        <w:ind w:left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C51492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C51492" w:rsidRDefault="005F4C12" w:rsidP="00B20286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sz w:val="22"/>
          <w:szCs w:val="22"/>
          <w:lang w:eastAsia="pl-PL"/>
        </w:rPr>
        <w:t>Oświadczamy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r. nr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119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s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.</w:t>
      </w:r>
      <w:r w:rsidR="002E64B8" w:rsidRPr="00C51492">
        <w:rPr>
          <w:rFonts w:ascii="Cambria" w:hAnsi="Cambria" w:cs="Arial"/>
          <w:sz w:val="22"/>
          <w:szCs w:val="22"/>
          <w:lang w:eastAsia="pl-PL"/>
        </w:rPr>
        <w:t xml:space="preserve"> 1</w:t>
      </w:r>
      <w:r w:rsidR="00445412" w:rsidRPr="00C5149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16A6" w:rsidRPr="00C51492">
        <w:rPr>
          <w:rFonts w:ascii="Cambria" w:hAnsi="Cambria" w:cs="Arial"/>
          <w:sz w:val="22"/>
          <w:szCs w:val="22"/>
          <w:lang w:eastAsia="pl-PL"/>
        </w:rPr>
        <w:t>– „RODO”).</w:t>
      </w:r>
      <w:r w:rsidR="00FC3462" w:rsidRPr="00C51492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72F9F98" w14:textId="77777777" w:rsidR="00BB5F92" w:rsidRPr="00C51492" w:rsidRDefault="006616A6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C51492">
        <w:rPr>
          <w:rFonts w:ascii="Cambria" w:hAnsi="Cambria" w:cs="Arial"/>
          <w:sz w:val="22"/>
          <w:szCs w:val="22"/>
          <w:lang w:eastAsia="pl-PL"/>
        </w:rPr>
        <w:t xml:space="preserve">RODO </w:t>
      </w:r>
      <w:r w:rsidRPr="00C51492">
        <w:rPr>
          <w:rFonts w:ascii="Cambria" w:hAnsi="Cambria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C51492">
        <w:rPr>
          <w:rFonts w:ascii="Cambria" w:hAnsi="Cambria" w:cs="Arial"/>
          <w:sz w:val="22"/>
          <w:szCs w:val="22"/>
          <w:lang w:eastAsia="pl-PL"/>
        </w:rPr>
        <w:t>nego w niniejszym postępowaniu.</w:t>
      </w:r>
    </w:p>
    <w:p w14:paraId="40F7582B" w14:textId="390A633C" w:rsidR="00EA0303" w:rsidRPr="00C51492" w:rsidRDefault="00EA0303" w:rsidP="00BB5F92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51492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BFE512B" w14:textId="43235C9D" w:rsidR="00EA0303" w:rsidRPr="00C51492" w:rsidRDefault="00410236" w:rsidP="00EA03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       </w:t>
      </w:r>
      <w:r w:rsidR="00EA0303" w:rsidRPr="00C51492"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</w:p>
    <w:p w14:paraId="167CDFE0" w14:textId="3EA4DEA2" w:rsidR="00EA0303" w:rsidRPr="00C51492" w:rsidRDefault="00410236" w:rsidP="00EA03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       </w:t>
      </w:r>
      <w:r w:rsidR="00EA0303" w:rsidRPr="00C51492"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</w:p>
    <w:p w14:paraId="5E8DC68B" w14:textId="77777777" w:rsidR="00BB5F92" w:rsidRPr="00C51492" w:rsidRDefault="00BB5F92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55FDC065" w14:textId="77777777" w:rsidR="00410236" w:rsidRPr="00C51492" w:rsidRDefault="00410236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02CAD0D7" w14:textId="77777777" w:rsidR="00410236" w:rsidRPr="00C51492" w:rsidRDefault="00410236" w:rsidP="00EA0303">
      <w:pPr>
        <w:pStyle w:val="Akapitzlist"/>
        <w:spacing w:before="120"/>
        <w:ind w:left="1414"/>
        <w:jc w:val="both"/>
        <w:rPr>
          <w:rFonts w:ascii="Cambria" w:hAnsi="Cambria" w:cs="Arial"/>
          <w:bCs/>
          <w:sz w:val="22"/>
          <w:szCs w:val="22"/>
        </w:rPr>
      </w:pPr>
    </w:p>
    <w:p w14:paraId="2A18D0E3" w14:textId="77777777" w:rsidR="00C51492" w:rsidRDefault="00EA0303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C51492">
        <w:rPr>
          <w:rFonts w:ascii="Cambria" w:hAnsi="Cambria" w:cs="Arial"/>
          <w:bCs/>
          <w:sz w:val="22"/>
          <w:szCs w:val="22"/>
        </w:rPr>
        <w:t>___________</w:t>
      </w:r>
      <w:bookmarkStart w:id="3" w:name="_Hlk43743043"/>
      <w:r w:rsidR="00CA168E" w:rsidRPr="00C51492">
        <w:rPr>
          <w:rFonts w:ascii="Cambria" w:hAnsi="Cambria" w:cs="Arial"/>
          <w:bCs/>
          <w:sz w:val="22"/>
          <w:szCs w:val="22"/>
        </w:rPr>
        <w:t xml:space="preserve">________________ </w:t>
      </w:r>
    </w:p>
    <w:p w14:paraId="6F5DF073" w14:textId="151259ED" w:rsidR="00BB5F92" w:rsidRPr="00C51492" w:rsidRDefault="00EA0303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(podpis</w:t>
      </w:r>
      <w:r w:rsidR="00BB5F92" w:rsidRPr="00C51492">
        <w:rPr>
          <w:rFonts w:ascii="Cambria" w:hAnsi="Cambria" w:cs="Arial"/>
          <w:bCs/>
          <w:sz w:val="22"/>
          <w:szCs w:val="22"/>
        </w:rPr>
        <w:t xml:space="preserve"> Wykonawcy/</w:t>
      </w:r>
    </w:p>
    <w:p w14:paraId="032B953A" w14:textId="7EF761CB" w:rsidR="00BB5F92" w:rsidRPr="00C51492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pełnomocnika Wykonawców</w:t>
      </w:r>
    </w:p>
    <w:p w14:paraId="4C93B159" w14:textId="734025CF" w:rsidR="00BB5F92" w:rsidRPr="00C51492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 xml:space="preserve">wspólnie ubiegających się </w:t>
      </w:r>
    </w:p>
    <w:p w14:paraId="3E3DBFA9" w14:textId="590778E7" w:rsidR="00EA0303" w:rsidRPr="00C51492" w:rsidRDefault="00BB5F92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 w:rsidRPr="00C51492">
        <w:rPr>
          <w:rFonts w:ascii="Cambria" w:hAnsi="Cambria" w:cs="Arial"/>
          <w:bCs/>
          <w:sz w:val="22"/>
          <w:szCs w:val="22"/>
        </w:rPr>
        <w:t>o udzielenie zamówienia</w:t>
      </w:r>
      <w:r w:rsidR="00EA0303" w:rsidRPr="00C51492">
        <w:rPr>
          <w:rFonts w:ascii="Cambria" w:hAnsi="Cambria" w:cs="Arial"/>
          <w:bCs/>
          <w:sz w:val="22"/>
          <w:szCs w:val="22"/>
        </w:rPr>
        <w:t>)</w:t>
      </w:r>
    </w:p>
    <w:p w14:paraId="06F16040" w14:textId="77777777" w:rsidR="001316B1" w:rsidRPr="00C51492" w:rsidRDefault="001316B1" w:rsidP="00BB5F92">
      <w:pPr>
        <w:ind w:left="5664"/>
        <w:jc w:val="both"/>
        <w:rPr>
          <w:rFonts w:ascii="Cambria" w:hAnsi="Cambria" w:cs="Arial"/>
          <w:bCs/>
          <w:sz w:val="22"/>
          <w:szCs w:val="22"/>
        </w:rPr>
      </w:pPr>
    </w:p>
    <w:bookmarkEnd w:id="2"/>
    <w:bookmarkEnd w:id="3"/>
    <w:p w14:paraId="7C2DDFD8" w14:textId="77777777" w:rsidR="001316B1" w:rsidRPr="00C51492" w:rsidRDefault="001316B1" w:rsidP="001316B1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14:paraId="43038E52" w14:textId="7D01F64C" w:rsidR="002B4E7F" w:rsidRPr="002E64B8" w:rsidRDefault="002B4E7F" w:rsidP="00EA0303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087FC" w16cex:dateUtc="2023-05-30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7DFC09" w16cid:durableId="28208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6A9C9" w14:textId="77777777" w:rsidR="000C20FF" w:rsidRDefault="000C20FF">
      <w:r>
        <w:separator/>
      </w:r>
    </w:p>
  </w:endnote>
  <w:endnote w:type="continuationSeparator" w:id="0">
    <w:p w14:paraId="23890169" w14:textId="77777777" w:rsidR="000C20FF" w:rsidRDefault="000C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6078A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6078A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DBFA5" w14:textId="77777777" w:rsidR="000C20FF" w:rsidRDefault="000C20FF">
      <w:r>
        <w:separator/>
      </w:r>
    </w:p>
  </w:footnote>
  <w:footnote w:type="continuationSeparator" w:id="0">
    <w:p w14:paraId="60811385" w14:textId="77777777" w:rsidR="000C20FF" w:rsidRDefault="000C2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FCF10D1"/>
    <w:multiLevelType w:val="hybridMultilevel"/>
    <w:tmpl w:val="DF181908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6BE414F"/>
    <w:multiLevelType w:val="hybridMultilevel"/>
    <w:tmpl w:val="0C8EE832"/>
    <w:lvl w:ilvl="0" w:tplc="142638B6">
      <w:start w:val="1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75127730"/>
    <w:multiLevelType w:val="hybridMultilevel"/>
    <w:tmpl w:val="7300344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34"/>
  </w:num>
  <w:num w:numId="6">
    <w:abstractNumId w:val="36"/>
  </w:num>
  <w:num w:numId="7">
    <w:abstractNumId w:val="38"/>
  </w:num>
  <w:num w:numId="8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3381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0FF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4B01"/>
    <w:rsid w:val="00115A3E"/>
    <w:rsid w:val="001163A3"/>
    <w:rsid w:val="00122CD6"/>
    <w:rsid w:val="0012412D"/>
    <w:rsid w:val="00125F58"/>
    <w:rsid w:val="00126835"/>
    <w:rsid w:val="00126CFA"/>
    <w:rsid w:val="00127FA0"/>
    <w:rsid w:val="001316B1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078A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E6119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1EB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642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3DA"/>
    <w:rsid w:val="002B0BE8"/>
    <w:rsid w:val="002B0E6E"/>
    <w:rsid w:val="002B1633"/>
    <w:rsid w:val="002B1E8F"/>
    <w:rsid w:val="002B2B7C"/>
    <w:rsid w:val="002B307E"/>
    <w:rsid w:val="002B377C"/>
    <w:rsid w:val="002B4E7F"/>
    <w:rsid w:val="002B4F68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4D26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2C6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4FA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3C94"/>
    <w:rsid w:val="003A5F1E"/>
    <w:rsid w:val="003B0127"/>
    <w:rsid w:val="003B1B0D"/>
    <w:rsid w:val="003B1C89"/>
    <w:rsid w:val="003B28B1"/>
    <w:rsid w:val="003B2A6C"/>
    <w:rsid w:val="003B314C"/>
    <w:rsid w:val="003B61A7"/>
    <w:rsid w:val="003B64E3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236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3329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C7B2F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528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813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57112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02F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328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1B3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4E4F"/>
    <w:rsid w:val="009D5E96"/>
    <w:rsid w:val="009D5FE4"/>
    <w:rsid w:val="009D6D36"/>
    <w:rsid w:val="009D7FED"/>
    <w:rsid w:val="009E08E3"/>
    <w:rsid w:val="009E0CF0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3CF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1A6"/>
    <w:rsid w:val="00B077F3"/>
    <w:rsid w:val="00B07B76"/>
    <w:rsid w:val="00B131D1"/>
    <w:rsid w:val="00B17CCD"/>
    <w:rsid w:val="00B20286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5F92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8A5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417E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1492"/>
    <w:rsid w:val="00C525BB"/>
    <w:rsid w:val="00C547EC"/>
    <w:rsid w:val="00C57295"/>
    <w:rsid w:val="00C57A2E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C2"/>
    <w:rsid w:val="00C93D58"/>
    <w:rsid w:val="00C943F4"/>
    <w:rsid w:val="00C947C9"/>
    <w:rsid w:val="00C95132"/>
    <w:rsid w:val="00C95287"/>
    <w:rsid w:val="00C97A3C"/>
    <w:rsid w:val="00CA0C66"/>
    <w:rsid w:val="00CA168E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57A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99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3DC4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303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86"/>
    <w:rsid w:val="00ED2BC3"/>
    <w:rsid w:val="00ED63FA"/>
    <w:rsid w:val="00EE09C7"/>
    <w:rsid w:val="00EE1E61"/>
    <w:rsid w:val="00EE3A6B"/>
    <w:rsid w:val="00EE531D"/>
    <w:rsid w:val="00EE5D03"/>
    <w:rsid w:val="00EE7F90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35D5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04A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B7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6D5F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A6A6314-98FF-4422-A534-ED9CC83C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8896C-2048-4DD6-B9BF-0D8BD272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14</cp:revision>
  <cp:lastPrinted>2021-05-19T08:17:00Z</cp:lastPrinted>
  <dcterms:created xsi:type="dcterms:W3CDTF">2023-05-30T12:36:00Z</dcterms:created>
  <dcterms:modified xsi:type="dcterms:W3CDTF">2025-05-05T11:00:00Z</dcterms:modified>
</cp:coreProperties>
</file>