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AE72E6" w:rsidRDefault="00B34C42" w:rsidP="00AE72E6">
      <w:pPr>
        <w:pStyle w:val="Nadpis2"/>
      </w:pPr>
      <w:r w:rsidRPr="00AE72E6">
        <w:t xml:space="preserve">čestné </w:t>
      </w:r>
      <w:r w:rsidRPr="00064D3E">
        <w:rPr>
          <w:lang w:val="sk-SK"/>
        </w:rPr>
        <w:t>vyhlásenie uchádzača</w:t>
      </w:r>
      <w:r w:rsidRPr="00AE72E6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382C0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1ECAA4A" w14:textId="48492B0D" w:rsidR="00B34C42" w:rsidRPr="00B553CF" w:rsidRDefault="00B34C42" w:rsidP="006A23F1">
      <w:pPr>
        <w:pStyle w:val="In0"/>
        <w:shd w:val="clear" w:color="auto" w:fill="auto"/>
        <w:spacing w:after="180" w:line="276" w:lineRule="auto"/>
        <w:jc w:val="both"/>
        <w:rPr>
          <w:sz w:val="16"/>
          <w:szCs w:val="16"/>
        </w:rPr>
      </w:pPr>
      <w:r w:rsidRPr="00B553CF">
        <w:rPr>
          <w:rFonts w:ascii="Arial Narrow" w:hAnsi="Arial Narrow"/>
        </w:rPr>
        <w:t>V súvislosti so zákazkou na predmet</w:t>
      </w:r>
      <w:r w:rsidR="00064D3E">
        <w:rPr>
          <w:rFonts w:ascii="Arial Narrow" w:hAnsi="Arial Narrow"/>
        </w:rPr>
        <w:t xml:space="preserve"> </w:t>
      </w:r>
      <w:r w:rsidR="00064D3E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„</w:t>
      </w:r>
      <w:r w:rsidR="001A4E9F" w:rsidRPr="001A4E9F">
        <w:rPr>
          <w:rFonts w:ascii="Arial Narrow" w:hAnsi="Arial Narrow" w:cs="Helvetica"/>
          <w:b/>
          <w:bCs/>
          <w:shd w:val="clear" w:color="auto" w:fill="FFFFFF"/>
        </w:rPr>
        <w:t>Audi</w:t>
      </w:r>
      <w:r w:rsidR="001A4E9F">
        <w:rPr>
          <w:rFonts w:ascii="Arial Narrow" w:hAnsi="Arial Narrow" w:cs="Helvetica"/>
          <w:b/>
          <w:bCs/>
          <w:shd w:val="clear" w:color="auto" w:fill="FFFFFF"/>
        </w:rPr>
        <w:t>o zostava na ozvučenie podujatí</w:t>
      </w:r>
      <w:bookmarkStart w:id="0" w:name="_GoBack"/>
      <w:bookmarkEnd w:id="0"/>
      <w:r w:rsidR="006A23F1" w:rsidRPr="00064D3E">
        <w:rPr>
          <w:rFonts w:ascii="Arial Narrow" w:hAnsi="Arial Narrow" w:cs="Helvetica"/>
          <w:b/>
          <w:bCs/>
          <w:shd w:val="clear" w:color="auto" w:fill="FFFFFF"/>
        </w:rPr>
        <w:t>“</w:t>
      </w:r>
      <w:r w:rsidR="006A23F1" w:rsidRPr="007A7011">
        <w:rPr>
          <w:rFonts w:ascii="Arial Narrow" w:hAnsi="Arial Narrow" w:cs="Helvetica"/>
          <w:shd w:val="clear" w:color="auto" w:fill="FFFFFF"/>
        </w:rPr>
        <w:t xml:space="preserve"> </w:t>
      </w:r>
      <w:r w:rsidR="006A23F1" w:rsidRPr="006A23F1">
        <w:rPr>
          <w:rFonts w:ascii="Arial Narrow" w:hAnsi="Arial Narrow" w:cs="Helvetica"/>
          <w:b/>
          <w:bCs/>
          <w:shd w:val="clear" w:color="auto" w:fill="FFFFFF"/>
        </w:rPr>
        <w:t xml:space="preserve">(ID zákazky </w:t>
      </w:r>
      <w:r w:rsidR="001A4E9F">
        <w:rPr>
          <w:rFonts w:ascii="Arial Narrow" w:hAnsi="Arial Narrow" w:cs="Helvetica"/>
          <w:b/>
          <w:bCs/>
          <w:shd w:val="clear" w:color="auto" w:fill="FFFFFF"/>
        </w:rPr>
        <w:t>67972</w:t>
      </w:r>
      <w:r w:rsidR="006A23F1" w:rsidRPr="006A23F1">
        <w:rPr>
          <w:rFonts w:ascii="Arial Narrow" w:hAnsi="Arial Narrow" w:cs="Helvetica"/>
          <w:b/>
          <w:bCs/>
          <w:shd w:val="clear" w:color="auto" w:fill="FFFFFF"/>
        </w:rPr>
        <w:t>)</w:t>
      </w:r>
      <w:r w:rsidR="00D1134A" w:rsidRPr="006A23F1">
        <w:rPr>
          <w:rFonts w:ascii="Arial Narrow" w:hAnsi="Arial Narrow"/>
          <w:b/>
          <w:bCs/>
        </w:rPr>
        <w:t>,</w:t>
      </w:r>
      <w:r w:rsidR="00D1134A" w:rsidRPr="00B553CF">
        <w:rPr>
          <w:rFonts w:ascii="Arial Narrow" w:hAnsi="Arial Narrow"/>
        </w:rPr>
        <w:t xml:space="preserve"> </w:t>
      </w:r>
      <w:r w:rsidRPr="00B553CF">
        <w:rPr>
          <w:rFonts w:ascii="Arial Narrow" w:hAnsi="Arial Narrow"/>
        </w:rPr>
        <w:t>zadávanou s použitím dynamického nákupného systému s názvom „</w:t>
      </w:r>
      <w:r w:rsidR="001A346F" w:rsidRPr="00B553CF">
        <w:rPr>
          <w:rFonts w:ascii="Arial Narrow" w:hAnsi="Arial Narrow"/>
        </w:rPr>
        <w:t xml:space="preserve">Audio, video, </w:t>
      </w:r>
      <w:proofErr w:type="spellStart"/>
      <w:r w:rsidR="001A346F" w:rsidRPr="00B553CF">
        <w:rPr>
          <w:rFonts w:ascii="Arial Narrow" w:hAnsi="Arial Narrow"/>
        </w:rPr>
        <w:t>foto</w:t>
      </w:r>
      <w:proofErr w:type="spellEnd"/>
      <w:r w:rsidR="001A346F" w:rsidRPr="00B553CF">
        <w:rPr>
          <w:rFonts w:ascii="Arial Narrow" w:hAnsi="Arial Narrow"/>
        </w:rPr>
        <w:t xml:space="preserve"> a súvisiaca technika DNS</w:t>
      </w:r>
      <w:r w:rsidRPr="00B553CF">
        <w:rPr>
          <w:rFonts w:ascii="Arial Narrow" w:hAnsi="Arial Narrow"/>
        </w:rPr>
        <w:t xml:space="preserve">“ </w:t>
      </w:r>
      <w:r w:rsidR="00D1134A" w:rsidRPr="00B553CF">
        <w:rPr>
          <w:rFonts w:ascii="Arial Narrow" w:hAnsi="Arial Narrow"/>
        </w:rPr>
        <w:t>prostredníctvom elektronického prostriedku</w:t>
      </w:r>
      <w:r w:rsidRPr="00B553CF">
        <w:rPr>
          <w:rFonts w:ascii="Arial Narrow" w:hAnsi="Arial Narrow"/>
        </w:rPr>
        <w:t xml:space="preserve"> JOSEPHINE uchádzač (</w:t>
      </w:r>
      <w:r w:rsidRPr="00064D3E">
        <w:rPr>
          <w:rFonts w:ascii="Arial Narrow" w:hAnsi="Arial Narrow"/>
          <w:highlight w:val="yellow"/>
        </w:rPr>
        <w:t>obchodné meno a sídlo/miesto podnikania uchádzača alebo obchodné mená a sídla/miesta podnikania všetkých členov skupiny dodávateľov</w:t>
      </w:r>
      <w:r w:rsidRPr="00B553CF">
        <w:rPr>
          <w:rFonts w:ascii="Arial Narrow" w:hAnsi="Arial Narrow"/>
        </w:rPr>
        <w:t>) ........................ vyhlasuje, že</w:t>
      </w:r>
    </w:p>
    <w:p w14:paraId="5F4D9C18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CC6A3F9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B8D954B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F44FD9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04C23892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7F816101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1734E23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5F896868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357759D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EBF4555" w14:textId="77777777" w:rsidR="00B34C42" w:rsidRPr="00B553CF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4AD3A3BF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43DB65F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E8A2823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532A77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4EAD5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5D804E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A10210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CFEA9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E66EBDC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73245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5454FFA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F1A2320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8C285D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994CB9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5334D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838EEC5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B2CC1E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F186A1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AE72E6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0C0D1" w14:textId="77777777" w:rsidR="00004801" w:rsidRDefault="00004801" w:rsidP="00DF3A42">
      <w:r>
        <w:separator/>
      </w:r>
    </w:p>
  </w:endnote>
  <w:endnote w:type="continuationSeparator" w:id="0">
    <w:p w14:paraId="457C98B4" w14:textId="77777777" w:rsidR="00004801" w:rsidRDefault="0000480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0C02F" w14:textId="77777777" w:rsidR="00004801" w:rsidRDefault="00004801" w:rsidP="00DF3A42">
      <w:r>
        <w:separator/>
      </w:r>
    </w:p>
  </w:footnote>
  <w:footnote w:type="continuationSeparator" w:id="0">
    <w:p w14:paraId="0027F60E" w14:textId="77777777" w:rsidR="00004801" w:rsidRDefault="0000480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33A728ED" w14:textId="1A19EC6A" w:rsidR="009055D5" w:rsidRDefault="009055D5" w:rsidP="00DF3A42">
    <w:pPr>
      <w:pStyle w:val="Hlavika"/>
      <w:jc w:val="right"/>
      <w:rPr>
        <w:rFonts w:ascii="Arial Narrow" w:hAnsi="Arial Narrow" w:cs="Times New Roman"/>
      </w:rPr>
    </w:pPr>
    <w:r>
      <w:rPr>
        <w:rFonts w:ascii="Arial Narrow" w:hAnsi="Arial Narrow" w:cs="Times New Roman"/>
      </w:rPr>
      <w:t>Čestné vyhlásenie uchádzača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04801"/>
    <w:rsid w:val="00064D3E"/>
    <w:rsid w:val="00081B3E"/>
    <w:rsid w:val="000B50BE"/>
    <w:rsid w:val="00136333"/>
    <w:rsid w:val="00141819"/>
    <w:rsid w:val="001A346F"/>
    <w:rsid w:val="001A4E9F"/>
    <w:rsid w:val="001A5908"/>
    <w:rsid w:val="001D646D"/>
    <w:rsid w:val="00212146"/>
    <w:rsid w:val="002374A3"/>
    <w:rsid w:val="002526A4"/>
    <w:rsid w:val="0035130A"/>
    <w:rsid w:val="00382C05"/>
    <w:rsid w:val="003B2750"/>
    <w:rsid w:val="003E150C"/>
    <w:rsid w:val="0042415C"/>
    <w:rsid w:val="0043436F"/>
    <w:rsid w:val="004751BB"/>
    <w:rsid w:val="00534904"/>
    <w:rsid w:val="005426CB"/>
    <w:rsid w:val="00555FCB"/>
    <w:rsid w:val="00596FCF"/>
    <w:rsid w:val="005A4F02"/>
    <w:rsid w:val="005C73B9"/>
    <w:rsid w:val="005D22AE"/>
    <w:rsid w:val="005E46B0"/>
    <w:rsid w:val="00616F45"/>
    <w:rsid w:val="00642E4B"/>
    <w:rsid w:val="00691536"/>
    <w:rsid w:val="006A23F1"/>
    <w:rsid w:val="006D7ECF"/>
    <w:rsid w:val="006E072B"/>
    <w:rsid w:val="006E2B3E"/>
    <w:rsid w:val="006E681D"/>
    <w:rsid w:val="0075219A"/>
    <w:rsid w:val="00765FCE"/>
    <w:rsid w:val="0076691C"/>
    <w:rsid w:val="007C0126"/>
    <w:rsid w:val="007D5BD0"/>
    <w:rsid w:val="007D7312"/>
    <w:rsid w:val="008022BE"/>
    <w:rsid w:val="00821A09"/>
    <w:rsid w:val="00854954"/>
    <w:rsid w:val="009055D5"/>
    <w:rsid w:val="009348B4"/>
    <w:rsid w:val="009E789F"/>
    <w:rsid w:val="009F6B0C"/>
    <w:rsid w:val="00A02391"/>
    <w:rsid w:val="00A130B4"/>
    <w:rsid w:val="00A45D3C"/>
    <w:rsid w:val="00A51AB8"/>
    <w:rsid w:val="00A566DA"/>
    <w:rsid w:val="00A83926"/>
    <w:rsid w:val="00A85D80"/>
    <w:rsid w:val="00AB48BD"/>
    <w:rsid w:val="00AE72E6"/>
    <w:rsid w:val="00B10208"/>
    <w:rsid w:val="00B34C42"/>
    <w:rsid w:val="00B553CF"/>
    <w:rsid w:val="00B60CA9"/>
    <w:rsid w:val="00BB3964"/>
    <w:rsid w:val="00BD7F42"/>
    <w:rsid w:val="00C0484F"/>
    <w:rsid w:val="00C16298"/>
    <w:rsid w:val="00C41726"/>
    <w:rsid w:val="00C7447F"/>
    <w:rsid w:val="00CC31D9"/>
    <w:rsid w:val="00D1134A"/>
    <w:rsid w:val="00D60DD4"/>
    <w:rsid w:val="00DD72C5"/>
    <w:rsid w:val="00DF30AF"/>
    <w:rsid w:val="00DF3A42"/>
    <w:rsid w:val="00E27E74"/>
    <w:rsid w:val="00E336B2"/>
    <w:rsid w:val="00E57D06"/>
    <w:rsid w:val="00E60BDC"/>
    <w:rsid w:val="00EE007A"/>
    <w:rsid w:val="00F80E8F"/>
    <w:rsid w:val="00F9601E"/>
    <w:rsid w:val="00FB0CC9"/>
    <w:rsid w:val="00FE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E72E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E72E6"/>
    <w:rPr>
      <w:rFonts w:ascii="Arial Narrow" w:eastAsia="Times New Roman" w:hAnsi="Arial Narrow" w:cs="Times New Roman"/>
      <w:b/>
      <w:bCs/>
      <w:smallCaps/>
      <w:sz w:val="28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character" w:customStyle="1" w:styleId="In">
    <w:name w:val="Iné_"/>
    <w:basedOn w:val="Predvolenpsmoodseku"/>
    <w:link w:val="In0"/>
    <w:rsid w:val="00382C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In0">
    <w:name w:val="Iné"/>
    <w:basedOn w:val="Normlny"/>
    <w:link w:val="In"/>
    <w:rsid w:val="00382C05"/>
    <w:pPr>
      <w:widowControl w:val="0"/>
      <w:shd w:val="clear" w:color="auto" w:fill="FFFFFF"/>
      <w:ind w:left="0" w:firstLine="0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4</cp:revision>
  <dcterms:created xsi:type="dcterms:W3CDTF">2025-03-24T13:09:00Z</dcterms:created>
  <dcterms:modified xsi:type="dcterms:W3CDTF">2025-06-13T06:48:00Z</dcterms:modified>
</cp:coreProperties>
</file>