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22B29A8C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D169D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9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7F6047A7" w14:textId="660E34AE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5830A3F2" w:rsidR="00473719" w:rsidRPr="003F7B3E" w:rsidRDefault="00A83F61" w:rsidP="00CD7570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</w:r>
      <w:r w:rsidR="00CD7570" w:rsidRPr="00CD7570">
        <w:rPr>
          <w:rFonts w:ascii="Cambria" w:hAnsi="Cambria" w:cs="Arial"/>
          <w:b/>
          <w:sz w:val="21"/>
          <w:szCs w:val="21"/>
        </w:rPr>
        <w:t>O SPORZĄDZENIU DOKUMENTACJI ZGODNIE</w:t>
      </w:r>
      <w:r w:rsidR="00CD7570">
        <w:rPr>
          <w:rFonts w:ascii="Cambria" w:hAnsi="Cambria" w:cs="Arial"/>
          <w:b/>
          <w:sz w:val="21"/>
          <w:szCs w:val="21"/>
        </w:rPr>
        <w:t xml:space="preserve"> </w:t>
      </w:r>
      <w:r w:rsidR="00CD7570" w:rsidRPr="00CD7570">
        <w:rPr>
          <w:rFonts w:ascii="Cambria" w:hAnsi="Cambria" w:cs="Arial"/>
          <w:b/>
          <w:sz w:val="21"/>
          <w:szCs w:val="21"/>
        </w:rPr>
        <w:t>Z WYTYCZNYMI DNSH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2854B89C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D169D1" w:rsidRPr="00D169D1">
        <w:rPr>
          <w:rFonts w:ascii="Cambria" w:eastAsia="Times New Roman" w:hAnsi="Cambria" w:cs="Arial"/>
          <w:b/>
          <w:lang w:eastAsia="pl-PL"/>
        </w:rPr>
        <w:t xml:space="preserve">„Sporządzenie dokumentacji projektowo-kosztorysowej dla budowy punktu czerpania wody w leśnictwie </w:t>
      </w:r>
      <w:proofErr w:type="spellStart"/>
      <w:r w:rsidR="00D169D1" w:rsidRPr="00D169D1">
        <w:rPr>
          <w:rFonts w:ascii="Cambria" w:eastAsia="Times New Roman" w:hAnsi="Cambria" w:cs="Arial"/>
          <w:b/>
          <w:lang w:eastAsia="pl-PL"/>
        </w:rPr>
        <w:t>Janiagóra</w:t>
      </w:r>
      <w:proofErr w:type="spellEnd"/>
      <w:r w:rsidR="00D169D1" w:rsidRPr="00D169D1">
        <w:rPr>
          <w:rFonts w:ascii="Cambria" w:eastAsia="Times New Roman" w:hAnsi="Cambria" w:cs="Arial"/>
          <w:b/>
          <w:lang w:eastAsia="pl-PL"/>
        </w:rPr>
        <w:t>”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0B891226" w14:textId="4A07EE0C" w:rsidR="00D574EF" w:rsidRPr="00D169D1" w:rsidRDefault="00706C21" w:rsidP="00D169D1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1E3A7778" w14:textId="4B7F734E" w:rsidR="00473719" w:rsidRDefault="001336FC" w:rsidP="00CD7570">
      <w:pPr>
        <w:spacing w:before="120" w:after="0" w:line="276" w:lineRule="auto"/>
        <w:jc w:val="both"/>
        <w:rPr>
          <w:rFonts w:ascii="Cambria" w:hAnsi="Cambria" w:cs="Arial"/>
          <w:sz w:val="21"/>
          <w:szCs w:val="21"/>
        </w:rPr>
      </w:pPr>
      <w:r w:rsidRPr="00CD7570">
        <w:rPr>
          <w:rFonts w:ascii="Cambria" w:hAnsi="Cambria" w:cs="Arial"/>
          <w:b/>
          <w:bCs/>
          <w:sz w:val="21"/>
          <w:szCs w:val="21"/>
        </w:rPr>
        <w:t>o</w:t>
      </w:r>
      <w:r w:rsidR="00473719" w:rsidRPr="00CD7570">
        <w:rPr>
          <w:rFonts w:ascii="Cambria" w:hAnsi="Cambria" w:cs="Arial"/>
          <w:b/>
          <w:bCs/>
          <w:sz w:val="21"/>
          <w:szCs w:val="21"/>
        </w:rPr>
        <w:t>świadczam</w:t>
      </w:r>
      <w:r w:rsidR="00473719" w:rsidRPr="00A10F65">
        <w:rPr>
          <w:rFonts w:ascii="Cambria" w:hAnsi="Cambria" w:cs="Arial"/>
          <w:sz w:val="21"/>
          <w:szCs w:val="21"/>
        </w:rPr>
        <w:t xml:space="preserve">, że </w:t>
      </w:r>
      <w:r w:rsidR="00CD7570">
        <w:rPr>
          <w:rFonts w:ascii="Cambria" w:hAnsi="Cambria" w:cs="Arial"/>
          <w:sz w:val="21"/>
          <w:szCs w:val="21"/>
        </w:rPr>
        <w:t xml:space="preserve">wykonam dokumentację projektowo-kosztorysową zgodnie </w:t>
      </w:r>
      <w:r w:rsidR="00CD7570" w:rsidRPr="00CD7570">
        <w:rPr>
          <w:rFonts w:ascii="Cambria" w:hAnsi="Cambria" w:cs="Arial"/>
          <w:sz w:val="21"/>
          <w:szCs w:val="21"/>
        </w:rPr>
        <w:t xml:space="preserve">z wytycznymi DNSH </w:t>
      </w:r>
      <w:r w:rsidR="00CD7570">
        <w:rPr>
          <w:rFonts w:ascii="Cambria" w:hAnsi="Cambria" w:cs="Arial"/>
          <w:sz w:val="21"/>
          <w:szCs w:val="21"/>
        </w:rPr>
        <w:br/>
      </w:r>
      <w:r w:rsidR="00CD7570" w:rsidRPr="00CD7570">
        <w:rPr>
          <w:rFonts w:ascii="Cambria" w:hAnsi="Cambria" w:cs="Arial"/>
          <w:sz w:val="21"/>
          <w:szCs w:val="21"/>
        </w:rPr>
        <w:t>i</w:t>
      </w:r>
      <w:r w:rsidR="00CD7570">
        <w:rPr>
          <w:rFonts w:ascii="Cambria" w:hAnsi="Cambria" w:cs="Arial"/>
          <w:sz w:val="21"/>
          <w:szCs w:val="21"/>
        </w:rPr>
        <w:t xml:space="preserve"> będzie ona</w:t>
      </w:r>
      <w:r w:rsidR="00CD7570" w:rsidRPr="00CD7570">
        <w:rPr>
          <w:rFonts w:ascii="Cambria" w:hAnsi="Cambria" w:cs="Arial"/>
          <w:sz w:val="21"/>
          <w:szCs w:val="21"/>
        </w:rPr>
        <w:t xml:space="preserve"> spełniać wymogi Rozporządzenia Parlamentu Europejskiego i Rady (UE) 2021/241 </w:t>
      </w:r>
      <w:r w:rsidR="00CD7570">
        <w:rPr>
          <w:rFonts w:ascii="Cambria" w:hAnsi="Cambria" w:cs="Arial"/>
          <w:sz w:val="21"/>
          <w:szCs w:val="21"/>
        </w:rPr>
        <w:br/>
      </w:r>
      <w:r w:rsidR="00CD7570" w:rsidRPr="00CD7570">
        <w:rPr>
          <w:rFonts w:ascii="Cambria" w:hAnsi="Cambria" w:cs="Arial"/>
          <w:sz w:val="21"/>
          <w:szCs w:val="21"/>
        </w:rPr>
        <w:t>z dnia 12 lutego 2021r. ustanawiającym instrument na Rzecz Odbudowy i Zwiększenia Odporności w zakresie wymagań zgodności z regułą DNSH „Nie Czyń Poważnych Szkód”.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3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4" w:name="_Hlk43743043"/>
      <w:bookmarkStart w:id="5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3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AE62DA2" w14:textId="1B17C91D" w:rsidR="00AA6089" w:rsidRPr="00D169D1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4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Start w:id="6" w:name="_GoBack"/>
      <w:bookmarkEnd w:id="0"/>
      <w:bookmarkEnd w:id="1"/>
      <w:bookmarkEnd w:id="5"/>
      <w:bookmarkEnd w:id="6"/>
    </w:p>
    <w:sectPr w:rsidR="00AA6089" w:rsidRPr="00D169D1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32E46" w14:textId="77777777" w:rsidR="00777D52" w:rsidRDefault="00777D52" w:rsidP="00473719">
      <w:pPr>
        <w:spacing w:after="0" w:line="240" w:lineRule="auto"/>
      </w:pPr>
      <w:r>
        <w:separator/>
      </w:r>
    </w:p>
  </w:endnote>
  <w:endnote w:type="continuationSeparator" w:id="0">
    <w:p w14:paraId="1EE13703" w14:textId="77777777" w:rsidR="00777D52" w:rsidRDefault="00777D5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C6520" w14:textId="7401810A" w:rsidR="005E7DBC" w:rsidRDefault="005E7DBC">
    <w:pPr>
      <w:pStyle w:val="Stopka"/>
    </w:pPr>
    <w:r>
      <w:rPr>
        <w:noProof/>
      </w:rPr>
      <w:drawing>
        <wp:inline distT="0" distB="0" distL="0" distR="0" wp14:anchorId="356F2FE5" wp14:editId="3176A212">
          <wp:extent cx="5615305" cy="802640"/>
          <wp:effectExtent l="0" t="0" r="4445" b="0"/>
          <wp:docPr id="19517833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783327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8505A" w14:textId="77777777" w:rsidR="00777D52" w:rsidRDefault="00777D52" w:rsidP="00473719">
      <w:pPr>
        <w:spacing w:after="0" w:line="240" w:lineRule="auto"/>
      </w:pPr>
      <w:r>
        <w:separator/>
      </w:r>
    </w:p>
  </w:footnote>
  <w:footnote w:type="continuationSeparator" w:id="0">
    <w:p w14:paraId="3F0FEA37" w14:textId="77777777" w:rsidR="00777D52" w:rsidRDefault="00777D52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557DC" w14:textId="282F894B" w:rsidR="00636D17" w:rsidRDefault="00636D17">
    <w:pPr>
      <w:pStyle w:val="Nagwek"/>
    </w:pPr>
    <w:r>
      <w:t xml:space="preserve">Znak </w:t>
    </w:r>
    <w:proofErr w:type="spellStart"/>
    <w:r>
      <w:t>spr</w:t>
    </w:r>
    <w:proofErr w:type="spellEnd"/>
    <w:r>
      <w:t xml:space="preserve">. </w:t>
    </w:r>
    <w:r w:rsidR="00D169D1">
      <w:t>ZG</w:t>
    </w:r>
    <w:r>
      <w:t>.270.1.</w:t>
    </w:r>
    <w:r w:rsidR="00D169D1">
      <w:t>1</w:t>
    </w:r>
    <w:r>
      <w:t>.202</w:t>
    </w:r>
    <w:r w:rsidR="005E7DBC">
      <w:t>5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762AA"/>
    <w:rsid w:val="002C757B"/>
    <w:rsid w:val="002E6297"/>
    <w:rsid w:val="002F75E3"/>
    <w:rsid w:val="003E4F31"/>
    <w:rsid w:val="003F7B3E"/>
    <w:rsid w:val="0043230B"/>
    <w:rsid w:val="004524AC"/>
    <w:rsid w:val="00473719"/>
    <w:rsid w:val="00477FBC"/>
    <w:rsid w:val="004F3ACA"/>
    <w:rsid w:val="00515EAA"/>
    <w:rsid w:val="00532D30"/>
    <w:rsid w:val="00566514"/>
    <w:rsid w:val="00577FF9"/>
    <w:rsid w:val="005C7789"/>
    <w:rsid w:val="005E7DBC"/>
    <w:rsid w:val="00636D17"/>
    <w:rsid w:val="006B7E8C"/>
    <w:rsid w:val="006E3E2D"/>
    <w:rsid w:val="00706C21"/>
    <w:rsid w:val="00735501"/>
    <w:rsid w:val="00745DBC"/>
    <w:rsid w:val="007643A6"/>
    <w:rsid w:val="00777D52"/>
    <w:rsid w:val="00791FD5"/>
    <w:rsid w:val="007A2E83"/>
    <w:rsid w:val="007A6F16"/>
    <w:rsid w:val="007E422E"/>
    <w:rsid w:val="008662F3"/>
    <w:rsid w:val="008F400F"/>
    <w:rsid w:val="0095304C"/>
    <w:rsid w:val="009D3326"/>
    <w:rsid w:val="009E4741"/>
    <w:rsid w:val="00A10088"/>
    <w:rsid w:val="00A10F65"/>
    <w:rsid w:val="00A2554E"/>
    <w:rsid w:val="00A4612E"/>
    <w:rsid w:val="00A83F61"/>
    <w:rsid w:val="00A87B97"/>
    <w:rsid w:val="00AA4990"/>
    <w:rsid w:val="00AA6089"/>
    <w:rsid w:val="00B1650B"/>
    <w:rsid w:val="00B30432"/>
    <w:rsid w:val="00B36A01"/>
    <w:rsid w:val="00B45DA0"/>
    <w:rsid w:val="00C15FCE"/>
    <w:rsid w:val="00C350F7"/>
    <w:rsid w:val="00C66B30"/>
    <w:rsid w:val="00CD43B7"/>
    <w:rsid w:val="00CD7570"/>
    <w:rsid w:val="00D16030"/>
    <w:rsid w:val="00D169D1"/>
    <w:rsid w:val="00D574EF"/>
    <w:rsid w:val="00D82B0D"/>
    <w:rsid w:val="00DA30C2"/>
    <w:rsid w:val="00DC6415"/>
    <w:rsid w:val="00EB121B"/>
    <w:rsid w:val="00F105EC"/>
    <w:rsid w:val="00F3412D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1221 N.Zamrzenica Alicja Kaczyńska</cp:lastModifiedBy>
  <cp:revision>3</cp:revision>
  <dcterms:created xsi:type="dcterms:W3CDTF">2025-07-08T13:15:00Z</dcterms:created>
  <dcterms:modified xsi:type="dcterms:W3CDTF">2025-07-08T13:16:00Z</dcterms:modified>
</cp:coreProperties>
</file>